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58B" w:rsidRPr="009F325C" w:rsidRDefault="00F9358B" w:rsidP="009B0929">
      <w:pPr>
        <w:rPr>
          <w:rFonts w:ascii="Arial" w:hAnsi="Arial" w:cs="Arial"/>
          <w:lang w:val="id-ID"/>
        </w:rPr>
      </w:pPr>
    </w:p>
    <w:p w:rsidR="005B33E4" w:rsidRPr="009F325C" w:rsidRDefault="009F325C" w:rsidP="009B0929">
      <w:pPr>
        <w:pStyle w:val="Figure"/>
        <w:rPr>
          <w:rFonts w:ascii="Arial" w:hAnsi="Arial" w:cs="Arial"/>
          <w:lang w:val="id-ID"/>
        </w:rPr>
      </w:pPr>
      <w:r w:rsidRPr="009F325C">
        <w:rPr>
          <w:rFonts w:ascii="Arial" w:hAnsi="Arial" w:cs="Arial"/>
          <w:noProof/>
          <w:lang w:eastAsia="en-US"/>
        </w:rPr>
        <w:drawing>
          <wp:inline distT="0" distB="0" distL="0" distR="0">
            <wp:extent cx="2028825" cy="2028825"/>
            <wp:effectExtent l="19050" t="0" r="9525" b="0"/>
            <wp:docPr id="7" name="Picture 7" descr="C:\Users\Asus\Pictures\Logo Resmi Unila\Logi resmi Unila_resi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sus\Pictures\Logo Resmi Unila\Logi resmi Unila_resize.png"/>
                    <pic:cNvPicPr>
                      <a:picLocks noChangeAspect="1" noChangeArrowheads="1"/>
                    </pic:cNvPicPr>
                  </pic:nvPicPr>
                  <pic:blipFill>
                    <a:blip r:embed="rId8" cstate="print"/>
                    <a:srcRect/>
                    <a:stretch>
                      <a:fillRect/>
                    </a:stretch>
                  </pic:blipFill>
                  <pic:spPr bwMode="auto">
                    <a:xfrm>
                      <a:off x="0" y="0"/>
                      <a:ext cx="2028825" cy="2028825"/>
                    </a:xfrm>
                    <a:prstGeom prst="rect">
                      <a:avLst/>
                    </a:prstGeom>
                    <a:noFill/>
                    <a:ln w="9525">
                      <a:noFill/>
                      <a:miter lim="800000"/>
                      <a:headEnd/>
                      <a:tailEnd/>
                    </a:ln>
                  </pic:spPr>
                </pic:pic>
              </a:graphicData>
            </a:graphic>
          </wp:inline>
        </w:drawing>
      </w:r>
    </w:p>
    <w:p w:rsidR="00716FF1" w:rsidRPr="009F325C" w:rsidRDefault="00716FF1" w:rsidP="009B0929">
      <w:pPr>
        <w:rPr>
          <w:rFonts w:ascii="Arial" w:hAnsi="Arial" w:cs="Arial"/>
          <w:lang w:val="id-ID"/>
        </w:rPr>
      </w:pPr>
    </w:p>
    <w:p w:rsidR="00716FF1" w:rsidRPr="009F325C" w:rsidRDefault="00716FF1" w:rsidP="009B0929">
      <w:pPr>
        <w:rPr>
          <w:rFonts w:ascii="Arial" w:hAnsi="Arial" w:cs="Arial"/>
          <w:lang w:val="id-ID"/>
        </w:rPr>
      </w:pPr>
    </w:p>
    <w:p w:rsidR="00716FF1" w:rsidRPr="009F325C" w:rsidRDefault="00716FF1" w:rsidP="009B0929">
      <w:pPr>
        <w:rPr>
          <w:rFonts w:ascii="Arial" w:hAnsi="Arial" w:cs="Arial"/>
          <w:lang w:val="id-ID"/>
        </w:rPr>
      </w:pPr>
    </w:p>
    <w:p w:rsidR="000512D4" w:rsidRPr="009F325C" w:rsidRDefault="000512D4" w:rsidP="009B0929">
      <w:pPr>
        <w:rPr>
          <w:rFonts w:ascii="Arial" w:hAnsi="Arial" w:cs="Arial"/>
          <w:lang w:val="id-ID"/>
        </w:rPr>
      </w:pPr>
    </w:p>
    <w:p w:rsidR="00716FF1" w:rsidRPr="009F325C" w:rsidRDefault="00716FF1" w:rsidP="009B0929">
      <w:pPr>
        <w:rPr>
          <w:rFonts w:ascii="Arial" w:hAnsi="Arial" w:cs="Arial"/>
          <w:lang w:val="id-ID"/>
        </w:rPr>
      </w:pPr>
    </w:p>
    <w:p w:rsidR="00716FF1" w:rsidRPr="009F325C" w:rsidRDefault="000232E9" w:rsidP="009B0929">
      <w:pPr>
        <w:pStyle w:val="Title"/>
        <w:rPr>
          <w:rFonts w:ascii="Arial" w:hAnsi="Arial" w:cs="Arial"/>
          <w:lang w:val="id-ID"/>
        </w:rPr>
      </w:pPr>
      <w:r w:rsidRPr="009F325C">
        <w:rPr>
          <w:rFonts w:ascii="Arial" w:hAnsi="Arial" w:cs="Arial"/>
        </w:rPr>
        <w:t xml:space="preserve">LAPORAN </w:t>
      </w:r>
      <w:r w:rsidR="00A8361A" w:rsidRPr="009F325C">
        <w:rPr>
          <w:rFonts w:ascii="Arial" w:hAnsi="Arial" w:cs="Arial"/>
        </w:rPr>
        <w:t>EVALUASI DIRI</w:t>
      </w:r>
      <w:r w:rsidRPr="009F325C">
        <w:rPr>
          <w:rFonts w:ascii="Arial" w:hAnsi="Arial" w:cs="Arial"/>
        </w:rPr>
        <w:t xml:space="preserve"> </w:t>
      </w:r>
    </w:p>
    <w:p w:rsidR="000232E9" w:rsidRPr="009F325C" w:rsidRDefault="000232E9" w:rsidP="000512D4">
      <w:pPr>
        <w:rPr>
          <w:rFonts w:ascii="Arial" w:hAnsi="Arial" w:cs="Arial"/>
        </w:rPr>
      </w:pPr>
    </w:p>
    <w:p w:rsidR="000232E9" w:rsidRPr="009F325C" w:rsidRDefault="000232E9" w:rsidP="000232E9">
      <w:pPr>
        <w:pStyle w:val="Title"/>
        <w:rPr>
          <w:rFonts w:ascii="Arial" w:hAnsi="Arial" w:cs="Arial"/>
        </w:rPr>
      </w:pPr>
      <w:r w:rsidRPr="009F325C">
        <w:rPr>
          <w:rFonts w:ascii="Arial" w:hAnsi="Arial" w:cs="Arial"/>
        </w:rPr>
        <w:t>AKREDITASI PROGRAM STUDI</w:t>
      </w:r>
    </w:p>
    <w:p w:rsidR="000232E9" w:rsidRPr="009F325C" w:rsidRDefault="000232E9" w:rsidP="000512D4">
      <w:pPr>
        <w:rPr>
          <w:rFonts w:ascii="Arial" w:hAnsi="Arial" w:cs="Arial"/>
        </w:rPr>
      </w:pPr>
    </w:p>
    <w:p w:rsidR="000512D4" w:rsidRPr="009F325C" w:rsidRDefault="000512D4" w:rsidP="000512D4">
      <w:pPr>
        <w:rPr>
          <w:rFonts w:ascii="Arial" w:hAnsi="Arial" w:cs="Arial"/>
        </w:rPr>
      </w:pPr>
    </w:p>
    <w:p w:rsidR="000512D4" w:rsidRPr="009F325C" w:rsidRDefault="000512D4" w:rsidP="000512D4">
      <w:pPr>
        <w:rPr>
          <w:rFonts w:ascii="Arial" w:hAnsi="Arial" w:cs="Arial"/>
        </w:rPr>
      </w:pPr>
    </w:p>
    <w:p w:rsidR="000512D4" w:rsidRPr="009F325C" w:rsidRDefault="000512D4" w:rsidP="000512D4">
      <w:pPr>
        <w:rPr>
          <w:rFonts w:ascii="Arial" w:hAnsi="Arial" w:cs="Arial"/>
        </w:rPr>
      </w:pPr>
    </w:p>
    <w:p w:rsidR="000512D4" w:rsidRPr="009F325C" w:rsidRDefault="000512D4" w:rsidP="000512D4">
      <w:pPr>
        <w:rPr>
          <w:rFonts w:ascii="Arial" w:hAnsi="Arial" w:cs="Arial"/>
        </w:rPr>
      </w:pPr>
    </w:p>
    <w:p w:rsidR="000512D4" w:rsidRPr="009F325C" w:rsidRDefault="000512D4" w:rsidP="000512D4">
      <w:pPr>
        <w:rPr>
          <w:rFonts w:ascii="Arial" w:hAnsi="Arial" w:cs="Arial"/>
        </w:rPr>
      </w:pPr>
    </w:p>
    <w:p w:rsidR="000512D4" w:rsidRPr="009F325C" w:rsidRDefault="000512D4" w:rsidP="000512D4">
      <w:pPr>
        <w:rPr>
          <w:rFonts w:ascii="Arial" w:hAnsi="Arial" w:cs="Arial"/>
        </w:rPr>
      </w:pPr>
    </w:p>
    <w:p w:rsidR="000232E9" w:rsidRPr="009F325C" w:rsidRDefault="000232E9" w:rsidP="000232E9">
      <w:pPr>
        <w:pStyle w:val="Subtitle"/>
        <w:rPr>
          <w:rFonts w:ascii="Arial" w:hAnsi="Arial"/>
        </w:rPr>
      </w:pPr>
      <w:r w:rsidRPr="009F325C">
        <w:rPr>
          <w:rFonts w:ascii="Arial" w:hAnsi="Arial"/>
        </w:rPr>
        <w:t>&lt;PROGRAM DAN NAMA PROGRAM STUDI&gt;</w:t>
      </w:r>
    </w:p>
    <w:p w:rsidR="000232E9" w:rsidRPr="009F325C" w:rsidRDefault="000232E9" w:rsidP="000512D4">
      <w:pPr>
        <w:rPr>
          <w:rFonts w:ascii="Arial" w:hAnsi="Arial" w:cs="Arial"/>
        </w:rPr>
      </w:pPr>
    </w:p>
    <w:p w:rsidR="000512D4" w:rsidRPr="009F325C" w:rsidRDefault="000512D4" w:rsidP="000512D4">
      <w:pPr>
        <w:rPr>
          <w:rFonts w:ascii="Arial" w:hAnsi="Arial" w:cs="Arial"/>
        </w:rPr>
      </w:pPr>
    </w:p>
    <w:p w:rsidR="000512D4" w:rsidRPr="009F325C" w:rsidRDefault="000512D4" w:rsidP="000512D4">
      <w:pPr>
        <w:rPr>
          <w:rFonts w:ascii="Arial" w:hAnsi="Arial" w:cs="Arial"/>
        </w:rPr>
      </w:pPr>
    </w:p>
    <w:p w:rsidR="000512D4" w:rsidRPr="009F325C" w:rsidRDefault="000512D4" w:rsidP="000512D4">
      <w:pPr>
        <w:rPr>
          <w:rFonts w:ascii="Arial" w:hAnsi="Arial" w:cs="Arial"/>
        </w:rPr>
      </w:pPr>
    </w:p>
    <w:p w:rsidR="000512D4" w:rsidRPr="009F325C" w:rsidRDefault="000512D4" w:rsidP="000512D4">
      <w:pPr>
        <w:rPr>
          <w:rFonts w:ascii="Arial" w:hAnsi="Arial" w:cs="Arial"/>
        </w:rPr>
      </w:pPr>
    </w:p>
    <w:p w:rsidR="000232E9" w:rsidRPr="009F325C" w:rsidRDefault="000232E9" w:rsidP="000512D4">
      <w:pPr>
        <w:rPr>
          <w:rFonts w:ascii="Arial" w:hAnsi="Arial" w:cs="Arial"/>
        </w:rPr>
      </w:pPr>
    </w:p>
    <w:p w:rsidR="00716FF1" w:rsidRPr="009F325C" w:rsidRDefault="009F325C" w:rsidP="009B0929">
      <w:pPr>
        <w:pStyle w:val="Title"/>
        <w:rPr>
          <w:rFonts w:ascii="Arial" w:hAnsi="Arial" w:cs="Arial"/>
          <w:lang w:val="id-ID"/>
        </w:rPr>
      </w:pPr>
      <w:r w:rsidRPr="009F325C">
        <w:rPr>
          <w:rFonts w:ascii="Arial" w:hAnsi="Arial" w:cs="Arial"/>
          <w:lang w:val="id-ID"/>
        </w:rPr>
        <w:t>UNIVERSITAS LAMPUNG</w:t>
      </w:r>
    </w:p>
    <w:p w:rsidR="006B48A5" w:rsidRPr="009F325C" w:rsidRDefault="006B48A5" w:rsidP="009B0929">
      <w:pPr>
        <w:rPr>
          <w:rFonts w:ascii="Arial" w:hAnsi="Arial" w:cs="Arial"/>
          <w:lang w:val="id-ID"/>
        </w:rPr>
      </w:pPr>
    </w:p>
    <w:p w:rsidR="006B48A5" w:rsidRPr="009F325C" w:rsidRDefault="006B48A5" w:rsidP="009B0929">
      <w:pPr>
        <w:rPr>
          <w:rFonts w:ascii="Arial" w:hAnsi="Arial" w:cs="Arial"/>
          <w:lang w:val="id-ID"/>
        </w:rPr>
      </w:pPr>
    </w:p>
    <w:p w:rsidR="006B48A5" w:rsidRPr="009F325C" w:rsidRDefault="006B48A5" w:rsidP="009B0929">
      <w:pPr>
        <w:rPr>
          <w:rFonts w:ascii="Arial" w:hAnsi="Arial" w:cs="Arial"/>
          <w:lang w:val="id-ID"/>
        </w:rPr>
      </w:pPr>
    </w:p>
    <w:p w:rsidR="00716FF1" w:rsidRPr="009F325C" w:rsidRDefault="00716FF1" w:rsidP="009B0929">
      <w:pPr>
        <w:rPr>
          <w:rFonts w:ascii="Arial" w:hAnsi="Arial" w:cs="Arial"/>
          <w:lang w:val="id-ID"/>
        </w:rPr>
      </w:pPr>
    </w:p>
    <w:p w:rsidR="00F9358B" w:rsidRPr="009F325C" w:rsidRDefault="00F9358B" w:rsidP="009B0929">
      <w:pPr>
        <w:rPr>
          <w:rFonts w:ascii="Arial" w:hAnsi="Arial" w:cs="Arial"/>
          <w:lang w:val="id-ID"/>
        </w:rPr>
      </w:pPr>
    </w:p>
    <w:p w:rsidR="00F9358B" w:rsidRPr="009F325C" w:rsidRDefault="00F9358B" w:rsidP="009B0929">
      <w:pPr>
        <w:rPr>
          <w:rFonts w:ascii="Arial" w:hAnsi="Arial" w:cs="Arial"/>
          <w:lang w:val="id-ID"/>
        </w:rPr>
      </w:pPr>
    </w:p>
    <w:p w:rsidR="00716FF1" w:rsidRPr="009F325C" w:rsidRDefault="00716FF1" w:rsidP="009B0929">
      <w:pPr>
        <w:rPr>
          <w:rFonts w:ascii="Arial" w:hAnsi="Arial" w:cs="Arial"/>
          <w:lang w:val="id-ID"/>
        </w:rPr>
      </w:pPr>
    </w:p>
    <w:p w:rsidR="00716FF1" w:rsidRPr="009F325C" w:rsidRDefault="009F325C" w:rsidP="009B0929">
      <w:pPr>
        <w:pStyle w:val="Subtitle"/>
        <w:rPr>
          <w:rFonts w:ascii="Arial" w:hAnsi="Arial"/>
        </w:rPr>
      </w:pPr>
      <w:r w:rsidRPr="009F325C">
        <w:rPr>
          <w:rFonts w:ascii="Arial" w:hAnsi="Arial"/>
          <w:lang w:val="id-ID"/>
        </w:rPr>
        <w:t>BANDAR LAMPUNG</w:t>
      </w:r>
    </w:p>
    <w:p w:rsidR="00716FF1" w:rsidRPr="009F325C" w:rsidRDefault="000232E9" w:rsidP="009B0929">
      <w:pPr>
        <w:pStyle w:val="Subtitle"/>
        <w:rPr>
          <w:rFonts w:ascii="Arial" w:hAnsi="Arial"/>
          <w:lang w:val="id-ID"/>
        </w:rPr>
      </w:pPr>
      <w:r w:rsidRPr="009F325C">
        <w:rPr>
          <w:rFonts w:ascii="Arial" w:hAnsi="Arial"/>
        </w:rPr>
        <w:t>&lt;</w:t>
      </w:r>
      <w:r w:rsidR="00716FF1" w:rsidRPr="009F325C">
        <w:rPr>
          <w:rFonts w:ascii="Arial" w:hAnsi="Arial"/>
          <w:lang w:val="id-ID"/>
        </w:rPr>
        <w:t>TAHUN</w:t>
      </w:r>
      <w:r w:rsidRPr="009F325C">
        <w:rPr>
          <w:rFonts w:ascii="Arial" w:hAnsi="Arial"/>
        </w:rPr>
        <w:t>&gt;</w:t>
      </w:r>
    </w:p>
    <w:p w:rsidR="00F9358B" w:rsidRPr="009F325C" w:rsidRDefault="00F9358B" w:rsidP="009B0929">
      <w:pPr>
        <w:rPr>
          <w:rFonts w:ascii="Arial" w:hAnsi="Arial" w:cs="Arial"/>
          <w:lang w:val="id-ID"/>
        </w:rPr>
        <w:sectPr w:rsidR="00F9358B" w:rsidRPr="009F325C" w:rsidSect="009F325C">
          <w:pgSz w:w="11907" w:h="16840" w:code="9"/>
          <w:pgMar w:top="1418" w:right="1418" w:bottom="1418" w:left="1418" w:header="720" w:footer="794" w:gutter="0"/>
          <w:pgNumType w:start="1"/>
          <w:cols w:space="720"/>
          <w:docGrid w:linePitch="360"/>
        </w:sectPr>
      </w:pPr>
    </w:p>
    <w:p w:rsidR="00AA3272" w:rsidRPr="009F325C" w:rsidRDefault="000232E9" w:rsidP="007D1933">
      <w:pPr>
        <w:pStyle w:val="Heading1"/>
        <w:rPr>
          <w:rFonts w:ascii="Arial" w:hAnsi="Arial" w:cs="Arial"/>
        </w:rPr>
      </w:pPr>
      <w:bookmarkStart w:id="0" w:name="_Toc7689318"/>
      <w:r w:rsidRPr="009F325C">
        <w:rPr>
          <w:rFonts w:ascii="Arial" w:hAnsi="Arial" w:cs="Arial"/>
        </w:rPr>
        <w:lastRenderedPageBreak/>
        <w:t>IDENTITAS PENGUSUL</w:t>
      </w:r>
      <w:bookmarkEnd w:id="0"/>
    </w:p>
    <w:p w:rsidR="00AA3272" w:rsidRPr="009F325C" w:rsidRDefault="008A3A0F" w:rsidP="006D6FA9">
      <w:pPr>
        <w:pStyle w:val="Form"/>
        <w:spacing w:line="360" w:lineRule="auto"/>
        <w:rPr>
          <w:rFonts w:ascii="Arial" w:hAnsi="Arial" w:cs="Arial"/>
        </w:rPr>
      </w:pPr>
      <w:r w:rsidRPr="009F325C">
        <w:rPr>
          <w:rFonts w:ascii="Arial" w:hAnsi="Arial" w:cs="Arial"/>
        </w:rPr>
        <w:t>Perguruan Tinggi</w:t>
      </w:r>
      <w:r w:rsidR="00AA3272" w:rsidRPr="009F325C">
        <w:rPr>
          <w:rFonts w:ascii="Arial" w:hAnsi="Arial" w:cs="Arial"/>
        </w:rPr>
        <w:tab/>
        <w:t>:</w:t>
      </w:r>
      <w:r w:rsidR="00F9358B" w:rsidRPr="009F325C">
        <w:rPr>
          <w:rFonts w:ascii="Arial" w:hAnsi="Arial" w:cs="Arial"/>
        </w:rPr>
        <w:tab/>
      </w:r>
      <w:r w:rsidR="009F325C" w:rsidRPr="009F325C">
        <w:rPr>
          <w:rFonts w:ascii="Arial" w:hAnsi="Arial" w:cs="Arial"/>
        </w:rPr>
        <w:t>Universitas Lampung</w:t>
      </w:r>
    </w:p>
    <w:p w:rsidR="000232E9" w:rsidRPr="009F325C" w:rsidRDefault="000232E9" w:rsidP="006D6FA9">
      <w:pPr>
        <w:pStyle w:val="Form"/>
        <w:spacing w:line="360" w:lineRule="auto"/>
        <w:rPr>
          <w:rFonts w:ascii="Arial" w:hAnsi="Arial" w:cs="Arial"/>
        </w:rPr>
      </w:pPr>
      <w:r w:rsidRPr="009F325C">
        <w:rPr>
          <w:rFonts w:ascii="Arial" w:hAnsi="Arial" w:cs="Arial"/>
        </w:rPr>
        <w:t>Unit Pengelola Program Studi</w:t>
      </w:r>
      <w:r w:rsidRPr="009F325C">
        <w:rPr>
          <w:rFonts w:ascii="Arial" w:hAnsi="Arial" w:cs="Arial"/>
        </w:rPr>
        <w:tab/>
        <w:t>:</w:t>
      </w:r>
      <w:r w:rsidRPr="009F325C">
        <w:rPr>
          <w:rFonts w:ascii="Arial" w:hAnsi="Arial" w:cs="Arial"/>
        </w:rPr>
        <w:tab/>
        <w:t>&lt;Nama Fakultas / Sekolah&gt;</w:t>
      </w:r>
    </w:p>
    <w:p w:rsidR="000232E9" w:rsidRPr="009F325C" w:rsidRDefault="000232E9" w:rsidP="006D6FA9">
      <w:pPr>
        <w:pStyle w:val="Form"/>
        <w:spacing w:line="360" w:lineRule="auto"/>
        <w:rPr>
          <w:rFonts w:ascii="Arial" w:hAnsi="Arial" w:cs="Arial"/>
        </w:rPr>
      </w:pPr>
      <w:r w:rsidRPr="009F325C">
        <w:rPr>
          <w:rFonts w:ascii="Arial" w:hAnsi="Arial" w:cs="Arial"/>
        </w:rPr>
        <w:t>Jenis Program</w:t>
      </w:r>
      <w:r w:rsidRPr="009F325C">
        <w:rPr>
          <w:rFonts w:ascii="Arial" w:hAnsi="Arial" w:cs="Arial"/>
        </w:rPr>
        <w:tab/>
        <w:t>:</w:t>
      </w:r>
      <w:r w:rsidRPr="009F325C">
        <w:rPr>
          <w:rFonts w:ascii="Arial" w:hAnsi="Arial" w:cs="Arial"/>
        </w:rPr>
        <w:tab/>
        <w:t>&lt;Sarjana / Magister / Doktor / Profesi&gt;</w:t>
      </w:r>
    </w:p>
    <w:p w:rsidR="000232E9" w:rsidRPr="009F325C" w:rsidRDefault="000232E9" w:rsidP="006D6FA9">
      <w:pPr>
        <w:pStyle w:val="Form"/>
        <w:spacing w:line="360" w:lineRule="auto"/>
        <w:rPr>
          <w:rFonts w:ascii="Arial" w:hAnsi="Arial" w:cs="Arial"/>
        </w:rPr>
      </w:pPr>
      <w:r w:rsidRPr="009F325C">
        <w:rPr>
          <w:rFonts w:ascii="Arial" w:hAnsi="Arial" w:cs="Arial"/>
        </w:rPr>
        <w:t>Nama Program Studi</w:t>
      </w:r>
      <w:r w:rsidRPr="009F325C">
        <w:rPr>
          <w:rFonts w:ascii="Arial" w:hAnsi="Arial" w:cs="Arial"/>
        </w:rPr>
        <w:tab/>
        <w:t>:</w:t>
      </w:r>
      <w:r w:rsidRPr="009F325C">
        <w:rPr>
          <w:rFonts w:ascii="Arial" w:hAnsi="Arial" w:cs="Arial"/>
        </w:rPr>
        <w:tab/>
        <w:t>&lt;Nama Program Studi&gt;</w:t>
      </w:r>
    </w:p>
    <w:p w:rsidR="00687463" w:rsidRPr="009F325C" w:rsidRDefault="00687463" w:rsidP="006D6FA9">
      <w:pPr>
        <w:pStyle w:val="Form"/>
        <w:spacing w:line="360" w:lineRule="auto"/>
        <w:rPr>
          <w:rFonts w:ascii="Arial" w:hAnsi="Arial" w:cs="Arial"/>
        </w:rPr>
      </w:pPr>
      <w:r w:rsidRPr="009F325C">
        <w:rPr>
          <w:rFonts w:ascii="Arial" w:hAnsi="Arial" w:cs="Arial"/>
        </w:rPr>
        <w:t>Alamat</w:t>
      </w:r>
      <w:r w:rsidR="00AA3272" w:rsidRPr="009F325C">
        <w:rPr>
          <w:rFonts w:ascii="Arial" w:hAnsi="Arial" w:cs="Arial"/>
        </w:rPr>
        <w:tab/>
        <w:t>:</w:t>
      </w:r>
      <w:r w:rsidR="00F9358B" w:rsidRPr="009F325C">
        <w:rPr>
          <w:rFonts w:ascii="Arial" w:hAnsi="Arial" w:cs="Arial"/>
        </w:rPr>
        <w:tab/>
      </w:r>
      <w:r w:rsidR="000232E9" w:rsidRPr="009F325C">
        <w:rPr>
          <w:rFonts w:ascii="Arial" w:hAnsi="Arial" w:cs="Arial"/>
        </w:rPr>
        <w:t>&lt;Alamat Program Studi&gt;</w:t>
      </w:r>
    </w:p>
    <w:p w:rsidR="000232E9" w:rsidRPr="009F325C" w:rsidRDefault="002237B0" w:rsidP="006D6FA9">
      <w:pPr>
        <w:pStyle w:val="Form"/>
        <w:spacing w:line="360" w:lineRule="auto"/>
        <w:rPr>
          <w:rFonts w:ascii="Arial" w:hAnsi="Arial" w:cs="Arial"/>
        </w:rPr>
      </w:pPr>
      <w:r w:rsidRPr="009F325C">
        <w:rPr>
          <w:rFonts w:ascii="Arial" w:hAnsi="Arial" w:cs="Arial"/>
        </w:rPr>
        <w:t>Nomor T</w:t>
      </w:r>
      <w:r w:rsidR="001835C1" w:rsidRPr="009F325C">
        <w:rPr>
          <w:rFonts w:ascii="Arial" w:hAnsi="Arial" w:cs="Arial"/>
        </w:rPr>
        <w:t>elpon</w:t>
      </w:r>
      <w:r w:rsidR="00687463" w:rsidRPr="009F325C">
        <w:rPr>
          <w:rFonts w:ascii="Arial" w:hAnsi="Arial" w:cs="Arial"/>
        </w:rPr>
        <w:tab/>
        <w:t>:</w:t>
      </w:r>
      <w:r w:rsidR="00F9358B" w:rsidRPr="009F325C">
        <w:rPr>
          <w:rFonts w:ascii="Arial" w:hAnsi="Arial" w:cs="Arial"/>
        </w:rPr>
        <w:tab/>
      </w:r>
      <w:r w:rsidR="000232E9" w:rsidRPr="009F325C">
        <w:rPr>
          <w:rFonts w:ascii="Arial" w:hAnsi="Arial" w:cs="Arial"/>
        </w:rPr>
        <w:t>&lt;No Telepon Program Studi&gt;</w:t>
      </w:r>
    </w:p>
    <w:p w:rsidR="000232E9" w:rsidRPr="009F325C" w:rsidRDefault="000232E9" w:rsidP="006D6FA9">
      <w:pPr>
        <w:pStyle w:val="Form"/>
        <w:spacing w:line="360" w:lineRule="auto"/>
        <w:rPr>
          <w:rFonts w:ascii="Arial" w:hAnsi="Arial" w:cs="Arial"/>
        </w:rPr>
      </w:pPr>
      <w:r w:rsidRPr="009F325C">
        <w:rPr>
          <w:rFonts w:ascii="Arial" w:hAnsi="Arial" w:cs="Arial"/>
        </w:rPr>
        <w:t>E-mail dan Website</w:t>
      </w:r>
      <w:r w:rsidRPr="009F325C">
        <w:rPr>
          <w:rFonts w:ascii="Arial" w:hAnsi="Arial" w:cs="Arial"/>
        </w:rPr>
        <w:tab/>
        <w:t>:</w:t>
      </w:r>
      <w:r w:rsidRPr="009F325C">
        <w:rPr>
          <w:rFonts w:ascii="Arial" w:hAnsi="Arial" w:cs="Arial"/>
        </w:rPr>
        <w:tab/>
      </w:r>
      <w:r w:rsidR="009F325C">
        <w:rPr>
          <w:rFonts w:ascii="Arial" w:hAnsi="Arial" w:cs="Arial"/>
        </w:rPr>
        <w:t>&lt;Email PS &amp; Website PS&gt;</w:t>
      </w:r>
    </w:p>
    <w:p w:rsidR="00F874A1" w:rsidRDefault="000232E9" w:rsidP="00F874A1">
      <w:pPr>
        <w:pStyle w:val="Form"/>
        <w:spacing w:after="0" w:afterAutospacing="0"/>
        <w:rPr>
          <w:rFonts w:ascii="Arial" w:hAnsi="Arial" w:cs="Arial"/>
        </w:rPr>
      </w:pPr>
      <w:r w:rsidRPr="009F325C">
        <w:rPr>
          <w:rFonts w:ascii="Arial" w:hAnsi="Arial" w:cs="Arial"/>
        </w:rPr>
        <w:t xml:space="preserve">Nomor SK Pendirian PT </w:t>
      </w:r>
      <w:r w:rsidRPr="009F325C">
        <w:rPr>
          <w:rFonts w:ascii="Arial" w:hAnsi="Arial" w:cs="Arial"/>
          <w:vertAlign w:val="superscript"/>
        </w:rPr>
        <w:t>1)</w:t>
      </w:r>
      <w:r w:rsidRPr="009F325C">
        <w:rPr>
          <w:rFonts w:ascii="Arial" w:hAnsi="Arial" w:cs="Arial"/>
        </w:rPr>
        <w:tab/>
        <w:t>:</w:t>
      </w:r>
      <w:r w:rsidRPr="009F325C">
        <w:rPr>
          <w:rFonts w:ascii="Arial" w:hAnsi="Arial" w:cs="Arial"/>
        </w:rPr>
        <w:tab/>
      </w:r>
      <w:r w:rsidR="00F874A1" w:rsidRPr="00F874A1">
        <w:rPr>
          <w:rFonts w:ascii="Arial" w:hAnsi="Arial" w:cs="Arial"/>
        </w:rPr>
        <w:t xml:space="preserve">Keputusan Presiden Republik Indonesia </w:t>
      </w:r>
    </w:p>
    <w:p w:rsidR="000232E9" w:rsidRPr="009F325C" w:rsidRDefault="00F874A1" w:rsidP="006D6FA9">
      <w:pPr>
        <w:pStyle w:val="Form"/>
        <w:spacing w:before="0" w:beforeAutospacing="0" w:line="360" w:lineRule="auto"/>
        <w:rPr>
          <w:rFonts w:ascii="Arial" w:hAnsi="Arial" w:cs="Arial"/>
        </w:rPr>
      </w:pPr>
      <w:r>
        <w:rPr>
          <w:rFonts w:ascii="Arial" w:hAnsi="Arial" w:cs="Arial"/>
        </w:rPr>
        <w:tab/>
      </w:r>
      <w:r>
        <w:rPr>
          <w:rFonts w:ascii="Arial" w:hAnsi="Arial" w:cs="Arial"/>
        </w:rPr>
        <w:tab/>
      </w:r>
      <w:r>
        <w:rPr>
          <w:rFonts w:ascii="Arial" w:hAnsi="Arial" w:cs="Arial"/>
        </w:rPr>
        <w:tab/>
      </w:r>
      <w:r w:rsidRPr="00F874A1">
        <w:rPr>
          <w:rFonts w:ascii="Arial" w:hAnsi="Arial" w:cs="Arial"/>
        </w:rPr>
        <w:t>No. 73 Tahun 1966</w:t>
      </w:r>
    </w:p>
    <w:p w:rsidR="000232E9" w:rsidRPr="009F325C" w:rsidRDefault="000232E9" w:rsidP="006D6FA9">
      <w:pPr>
        <w:pStyle w:val="Form"/>
        <w:spacing w:line="360" w:lineRule="auto"/>
        <w:rPr>
          <w:rFonts w:ascii="Arial" w:hAnsi="Arial" w:cs="Arial"/>
        </w:rPr>
      </w:pPr>
      <w:r w:rsidRPr="009F325C">
        <w:rPr>
          <w:rFonts w:ascii="Arial" w:hAnsi="Arial" w:cs="Arial"/>
        </w:rPr>
        <w:t>Tanggal SK Pendirian PT</w:t>
      </w:r>
      <w:r w:rsidRPr="009F325C">
        <w:rPr>
          <w:rFonts w:ascii="Arial" w:hAnsi="Arial" w:cs="Arial"/>
        </w:rPr>
        <w:tab/>
        <w:t>:</w:t>
      </w:r>
      <w:r w:rsidRPr="009F325C">
        <w:rPr>
          <w:rFonts w:ascii="Arial" w:hAnsi="Arial" w:cs="Arial"/>
        </w:rPr>
        <w:tab/>
      </w:r>
      <w:r w:rsidR="00F874A1">
        <w:rPr>
          <w:rFonts w:ascii="Arial" w:hAnsi="Arial" w:cs="Arial"/>
        </w:rPr>
        <w:t>6 April 1966</w:t>
      </w:r>
    </w:p>
    <w:p w:rsidR="00AA3272" w:rsidRPr="009F325C" w:rsidRDefault="00AA3272" w:rsidP="00F874A1">
      <w:pPr>
        <w:pStyle w:val="Form"/>
        <w:spacing w:after="0" w:afterAutospacing="0"/>
        <w:rPr>
          <w:rFonts w:ascii="Arial" w:hAnsi="Arial" w:cs="Arial"/>
        </w:rPr>
      </w:pPr>
      <w:r w:rsidRPr="009F325C">
        <w:rPr>
          <w:rFonts w:ascii="Arial" w:hAnsi="Arial" w:cs="Arial"/>
        </w:rPr>
        <w:t xml:space="preserve">Pejabat Penandatangan </w:t>
      </w:r>
    </w:p>
    <w:p w:rsidR="00AA3272" w:rsidRPr="009F325C" w:rsidRDefault="00AA3272" w:rsidP="00F874A1">
      <w:pPr>
        <w:pStyle w:val="Form"/>
        <w:spacing w:before="0" w:beforeAutospacing="0"/>
        <w:rPr>
          <w:rFonts w:ascii="Arial" w:hAnsi="Arial" w:cs="Arial"/>
        </w:rPr>
      </w:pPr>
      <w:r w:rsidRPr="009F325C">
        <w:rPr>
          <w:rFonts w:ascii="Arial" w:hAnsi="Arial" w:cs="Arial"/>
        </w:rPr>
        <w:t>SK Pendirian P</w:t>
      </w:r>
      <w:r w:rsidR="00687463" w:rsidRPr="009F325C">
        <w:rPr>
          <w:rFonts w:ascii="Arial" w:hAnsi="Arial" w:cs="Arial"/>
        </w:rPr>
        <w:t>T</w:t>
      </w:r>
      <w:r w:rsidRPr="009F325C">
        <w:rPr>
          <w:rFonts w:ascii="Arial" w:hAnsi="Arial" w:cs="Arial"/>
        </w:rPr>
        <w:tab/>
        <w:t>:</w:t>
      </w:r>
      <w:r w:rsidR="00F9358B" w:rsidRPr="009F325C">
        <w:rPr>
          <w:rFonts w:ascii="Arial" w:hAnsi="Arial" w:cs="Arial"/>
        </w:rPr>
        <w:tab/>
      </w:r>
      <w:r w:rsidR="00F874A1" w:rsidRPr="00F874A1">
        <w:rPr>
          <w:rFonts w:ascii="Arial" w:hAnsi="Arial" w:cs="Arial"/>
        </w:rPr>
        <w:t xml:space="preserve">Presiden Republik Indonesia </w:t>
      </w:r>
      <w:r w:rsidR="001E1C6C" w:rsidRPr="00F874A1">
        <w:rPr>
          <w:rFonts w:ascii="Arial" w:hAnsi="Arial" w:cs="Arial"/>
        </w:rPr>
        <w:t xml:space="preserve">– </w:t>
      </w:r>
      <w:r w:rsidR="00F874A1" w:rsidRPr="00F874A1">
        <w:rPr>
          <w:rFonts w:ascii="Arial" w:hAnsi="Arial" w:cs="Arial"/>
        </w:rPr>
        <w:t>Soekarno</w:t>
      </w:r>
      <w:r w:rsidR="00C455B9" w:rsidRPr="009F325C">
        <w:rPr>
          <w:rFonts w:ascii="Arial" w:hAnsi="Arial" w:cs="Arial"/>
          <w:highlight w:val="yellow"/>
        </w:rPr>
        <w:br/>
      </w:r>
    </w:p>
    <w:p w:rsidR="000232E9" w:rsidRPr="009F325C" w:rsidRDefault="000232E9" w:rsidP="006D6FA9">
      <w:pPr>
        <w:pStyle w:val="Form"/>
        <w:spacing w:line="360" w:lineRule="auto"/>
        <w:rPr>
          <w:rFonts w:ascii="Arial" w:hAnsi="Arial" w:cs="Arial"/>
        </w:rPr>
      </w:pPr>
      <w:r w:rsidRPr="009F325C">
        <w:rPr>
          <w:rFonts w:ascii="Arial" w:hAnsi="Arial" w:cs="Arial"/>
        </w:rPr>
        <w:t xml:space="preserve">Nomor SK Pembukaan PS </w:t>
      </w:r>
      <w:r w:rsidRPr="009F325C">
        <w:rPr>
          <w:rFonts w:ascii="Arial" w:hAnsi="Arial" w:cs="Arial"/>
          <w:vertAlign w:val="superscript"/>
        </w:rPr>
        <w:t>2)</w:t>
      </w:r>
      <w:r w:rsidRPr="009F325C">
        <w:rPr>
          <w:rFonts w:ascii="Arial" w:hAnsi="Arial" w:cs="Arial"/>
        </w:rPr>
        <w:tab/>
        <w:t>:</w:t>
      </w:r>
      <w:r w:rsidRPr="009F325C">
        <w:rPr>
          <w:rFonts w:ascii="Arial" w:hAnsi="Arial" w:cs="Arial"/>
        </w:rPr>
        <w:tab/>
      </w:r>
      <w:r w:rsidR="00B47667" w:rsidRPr="009F325C">
        <w:rPr>
          <w:rFonts w:ascii="Arial" w:hAnsi="Arial" w:cs="Arial"/>
        </w:rPr>
        <w:t>&lt;Nomor SK Pembukaan PS&gt;</w:t>
      </w:r>
    </w:p>
    <w:p w:rsidR="000232E9" w:rsidRPr="009F325C" w:rsidRDefault="000232E9" w:rsidP="006D6FA9">
      <w:pPr>
        <w:pStyle w:val="Form"/>
        <w:spacing w:line="360" w:lineRule="auto"/>
        <w:rPr>
          <w:rFonts w:ascii="Arial" w:hAnsi="Arial" w:cs="Arial"/>
        </w:rPr>
      </w:pPr>
      <w:r w:rsidRPr="009F325C">
        <w:rPr>
          <w:rFonts w:ascii="Arial" w:hAnsi="Arial" w:cs="Arial"/>
        </w:rPr>
        <w:t>Tanggal SK Pembukaan PS</w:t>
      </w:r>
      <w:r w:rsidRPr="009F325C">
        <w:rPr>
          <w:rFonts w:ascii="Arial" w:hAnsi="Arial" w:cs="Arial"/>
        </w:rPr>
        <w:tab/>
        <w:t>:</w:t>
      </w:r>
      <w:r w:rsidRPr="009F325C">
        <w:rPr>
          <w:rFonts w:ascii="Arial" w:hAnsi="Arial" w:cs="Arial"/>
        </w:rPr>
        <w:tab/>
      </w:r>
      <w:r w:rsidR="00B47667" w:rsidRPr="009F325C">
        <w:rPr>
          <w:rFonts w:ascii="Arial" w:hAnsi="Arial" w:cs="Arial"/>
        </w:rPr>
        <w:t>&lt;Tanggal SK Pembukaan PS&gt;</w:t>
      </w:r>
    </w:p>
    <w:p w:rsidR="000232E9" w:rsidRPr="009F325C" w:rsidRDefault="000232E9" w:rsidP="00D26E08">
      <w:pPr>
        <w:pStyle w:val="Form"/>
        <w:spacing w:after="0" w:afterAutospacing="0"/>
        <w:rPr>
          <w:rFonts w:ascii="Arial" w:hAnsi="Arial" w:cs="Arial"/>
        </w:rPr>
      </w:pPr>
      <w:r w:rsidRPr="009F325C">
        <w:rPr>
          <w:rFonts w:ascii="Arial" w:hAnsi="Arial" w:cs="Arial"/>
        </w:rPr>
        <w:t xml:space="preserve">Pejabat Penandatangan </w:t>
      </w:r>
    </w:p>
    <w:p w:rsidR="000232E9" w:rsidRPr="009F325C" w:rsidRDefault="000232E9" w:rsidP="006D6FA9">
      <w:pPr>
        <w:pStyle w:val="Form"/>
        <w:spacing w:before="0" w:beforeAutospacing="0" w:line="360" w:lineRule="auto"/>
        <w:rPr>
          <w:rFonts w:ascii="Arial" w:hAnsi="Arial" w:cs="Arial"/>
        </w:rPr>
      </w:pPr>
      <w:r w:rsidRPr="009F325C">
        <w:rPr>
          <w:rFonts w:ascii="Arial" w:hAnsi="Arial" w:cs="Arial"/>
        </w:rPr>
        <w:t>SK Pembukaan PS</w:t>
      </w:r>
      <w:r w:rsidRPr="009F325C">
        <w:rPr>
          <w:rFonts w:ascii="Arial" w:hAnsi="Arial" w:cs="Arial"/>
        </w:rPr>
        <w:tab/>
        <w:t>:</w:t>
      </w:r>
      <w:r w:rsidRPr="009F325C">
        <w:rPr>
          <w:rFonts w:ascii="Arial" w:hAnsi="Arial" w:cs="Arial"/>
        </w:rPr>
        <w:tab/>
      </w:r>
      <w:r w:rsidR="00B47667" w:rsidRPr="009F325C">
        <w:rPr>
          <w:rFonts w:ascii="Arial" w:hAnsi="Arial" w:cs="Arial"/>
        </w:rPr>
        <w:t>&lt;Nama Pejabat&gt;</w:t>
      </w:r>
    </w:p>
    <w:p w:rsidR="00DE1DF2" w:rsidRPr="009F325C" w:rsidRDefault="00AA3272" w:rsidP="00D26E08">
      <w:pPr>
        <w:pStyle w:val="Form"/>
        <w:spacing w:after="0" w:afterAutospacing="0"/>
        <w:rPr>
          <w:rFonts w:ascii="Arial" w:hAnsi="Arial" w:cs="Arial"/>
        </w:rPr>
      </w:pPr>
      <w:r w:rsidRPr="009F325C">
        <w:rPr>
          <w:rFonts w:ascii="Arial" w:hAnsi="Arial" w:cs="Arial"/>
        </w:rPr>
        <w:t xml:space="preserve">Tahun </w:t>
      </w:r>
      <w:r w:rsidR="00DE1DF2" w:rsidRPr="009F325C">
        <w:rPr>
          <w:rFonts w:ascii="Arial" w:hAnsi="Arial" w:cs="Arial"/>
        </w:rPr>
        <w:t xml:space="preserve">Pertama Kali </w:t>
      </w:r>
    </w:p>
    <w:p w:rsidR="00AA3272" w:rsidRPr="009F325C" w:rsidRDefault="00DE1DF2" w:rsidP="006D6FA9">
      <w:pPr>
        <w:pStyle w:val="Form"/>
        <w:spacing w:before="0" w:beforeAutospacing="0" w:line="360" w:lineRule="auto"/>
        <w:rPr>
          <w:rFonts w:ascii="Arial" w:hAnsi="Arial" w:cs="Arial"/>
        </w:rPr>
      </w:pPr>
      <w:r w:rsidRPr="009F325C">
        <w:rPr>
          <w:rFonts w:ascii="Arial" w:hAnsi="Arial" w:cs="Arial"/>
        </w:rPr>
        <w:t>Menerima Mahasiswa</w:t>
      </w:r>
      <w:r w:rsidR="00AA3272" w:rsidRPr="009F325C">
        <w:rPr>
          <w:rFonts w:ascii="Arial" w:hAnsi="Arial" w:cs="Arial"/>
        </w:rPr>
        <w:tab/>
        <w:t>:</w:t>
      </w:r>
      <w:r w:rsidR="00F9358B" w:rsidRPr="009F325C">
        <w:rPr>
          <w:rFonts w:ascii="Arial" w:hAnsi="Arial" w:cs="Arial"/>
        </w:rPr>
        <w:tab/>
      </w:r>
      <w:r w:rsidR="00B47667" w:rsidRPr="009F325C">
        <w:rPr>
          <w:rFonts w:ascii="Arial" w:hAnsi="Arial" w:cs="Arial"/>
        </w:rPr>
        <w:t>&lt;Tahun&gt;</w:t>
      </w:r>
    </w:p>
    <w:p w:rsidR="00687463" w:rsidRPr="009F325C" w:rsidRDefault="002237B0" w:rsidP="00D26E08">
      <w:pPr>
        <w:pStyle w:val="Form"/>
        <w:spacing w:after="0" w:afterAutospacing="0"/>
        <w:ind w:left="3890" w:hanging="3890"/>
        <w:rPr>
          <w:rFonts w:ascii="Arial" w:hAnsi="Arial" w:cs="Arial"/>
        </w:rPr>
      </w:pPr>
      <w:r w:rsidRPr="009F325C">
        <w:rPr>
          <w:rFonts w:ascii="Arial" w:hAnsi="Arial" w:cs="Arial"/>
        </w:rPr>
        <w:t xml:space="preserve">Peringkat </w:t>
      </w:r>
      <w:r w:rsidR="00AC7FC0" w:rsidRPr="009F325C">
        <w:rPr>
          <w:rFonts w:ascii="Arial" w:hAnsi="Arial" w:cs="Arial"/>
        </w:rPr>
        <w:t xml:space="preserve"> </w:t>
      </w:r>
      <w:r w:rsidRPr="009F325C">
        <w:rPr>
          <w:rFonts w:ascii="Arial" w:hAnsi="Arial" w:cs="Arial"/>
        </w:rPr>
        <w:t>Terbaru</w:t>
      </w:r>
    </w:p>
    <w:p w:rsidR="00AC7FC0" w:rsidRPr="009F325C" w:rsidRDefault="002237B0" w:rsidP="006D6FA9">
      <w:pPr>
        <w:pStyle w:val="Form"/>
        <w:spacing w:before="0" w:beforeAutospacing="0" w:line="360" w:lineRule="auto"/>
        <w:rPr>
          <w:rFonts w:ascii="Arial" w:hAnsi="Arial" w:cs="Arial"/>
        </w:rPr>
      </w:pPr>
      <w:r w:rsidRPr="009F325C">
        <w:rPr>
          <w:rFonts w:ascii="Arial" w:hAnsi="Arial" w:cs="Arial"/>
        </w:rPr>
        <w:t xml:space="preserve">Akreditasi </w:t>
      </w:r>
      <w:r w:rsidR="000232E9" w:rsidRPr="009F325C">
        <w:rPr>
          <w:rFonts w:ascii="Arial" w:hAnsi="Arial" w:cs="Arial"/>
        </w:rPr>
        <w:t>PS</w:t>
      </w:r>
      <w:r w:rsidR="00AC7FC0" w:rsidRPr="009F325C">
        <w:rPr>
          <w:rFonts w:ascii="Arial" w:hAnsi="Arial" w:cs="Arial"/>
        </w:rPr>
        <w:tab/>
        <w:t>:</w:t>
      </w:r>
      <w:r w:rsidR="00F9358B" w:rsidRPr="009F325C">
        <w:rPr>
          <w:rFonts w:ascii="Arial" w:hAnsi="Arial" w:cs="Arial"/>
        </w:rPr>
        <w:tab/>
      </w:r>
      <w:r w:rsidR="00B47667" w:rsidRPr="009F325C">
        <w:rPr>
          <w:rFonts w:ascii="Arial" w:hAnsi="Arial" w:cs="Arial"/>
        </w:rPr>
        <w:t>&lt;Peringkat Akreditasi&gt;</w:t>
      </w:r>
      <w:r w:rsidR="00AC7FC0" w:rsidRPr="009F325C">
        <w:rPr>
          <w:rFonts w:ascii="Arial" w:hAnsi="Arial" w:cs="Arial"/>
        </w:rPr>
        <w:t xml:space="preserve"> </w:t>
      </w:r>
    </w:p>
    <w:p w:rsidR="00687463" w:rsidRPr="009F325C" w:rsidRDefault="00AC7FC0" w:rsidP="000232E9">
      <w:pPr>
        <w:pStyle w:val="Form"/>
        <w:rPr>
          <w:rFonts w:ascii="Arial" w:hAnsi="Arial" w:cs="Arial"/>
          <w:lang w:val="id-ID"/>
        </w:rPr>
      </w:pPr>
      <w:r w:rsidRPr="009F325C">
        <w:rPr>
          <w:rFonts w:ascii="Arial" w:hAnsi="Arial" w:cs="Arial"/>
        </w:rPr>
        <w:t>Nomor SK BAN-PT</w:t>
      </w:r>
      <w:r w:rsidRPr="009F325C">
        <w:rPr>
          <w:rFonts w:ascii="Arial" w:hAnsi="Arial" w:cs="Arial"/>
        </w:rPr>
        <w:tab/>
        <w:t>:</w:t>
      </w:r>
      <w:r w:rsidR="00F9358B" w:rsidRPr="009F325C">
        <w:rPr>
          <w:rFonts w:ascii="Arial" w:hAnsi="Arial" w:cs="Arial"/>
        </w:rPr>
        <w:tab/>
      </w:r>
      <w:r w:rsidR="00B47667" w:rsidRPr="009F325C">
        <w:rPr>
          <w:rFonts w:ascii="Arial" w:hAnsi="Arial" w:cs="Arial"/>
        </w:rPr>
        <w:t>&lt;No SK BAN PT&gt;</w:t>
      </w:r>
    </w:p>
    <w:p w:rsidR="00E43737" w:rsidRPr="009F325C" w:rsidRDefault="00E43737" w:rsidP="009F3DB8">
      <w:pPr>
        <w:rPr>
          <w:rFonts w:ascii="Arial" w:hAnsi="Arial" w:cs="Arial"/>
        </w:rPr>
      </w:pPr>
      <w:r w:rsidRPr="009F325C">
        <w:rPr>
          <w:rFonts w:ascii="Arial" w:hAnsi="Arial" w:cs="Arial"/>
        </w:rPr>
        <w:br w:type="page"/>
      </w:r>
    </w:p>
    <w:p w:rsidR="000232E9" w:rsidRPr="009F325C" w:rsidRDefault="000232E9" w:rsidP="000232E9">
      <w:pPr>
        <w:pStyle w:val="Form"/>
        <w:rPr>
          <w:rFonts w:ascii="Arial" w:hAnsi="Arial" w:cs="Arial"/>
        </w:rPr>
      </w:pPr>
      <w:r w:rsidRPr="009F325C">
        <w:rPr>
          <w:rFonts w:ascii="Arial" w:hAnsi="Arial" w:cs="Arial"/>
        </w:rPr>
        <w:lastRenderedPageBreak/>
        <w:t>Daftar Program Studi di Unit Pengelola Program Studi (UPPS)</w:t>
      </w:r>
    </w:p>
    <w:tbl>
      <w:tblPr>
        <w:tblW w:w="0" w:type="auto"/>
        <w:tblInd w:w="154" w:type="dxa"/>
        <w:tblLayout w:type="fixed"/>
        <w:tblCellMar>
          <w:left w:w="0" w:type="dxa"/>
          <w:right w:w="0" w:type="dxa"/>
        </w:tblCellMar>
        <w:tblLook w:val="0000"/>
      </w:tblPr>
      <w:tblGrid>
        <w:gridCol w:w="540"/>
        <w:gridCol w:w="1441"/>
        <w:gridCol w:w="1843"/>
        <w:gridCol w:w="1275"/>
        <w:gridCol w:w="1135"/>
        <w:gridCol w:w="1419"/>
        <w:gridCol w:w="1416"/>
      </w:tblGrid>
      <w:tr w:rsidR="000232E9" w:rsidRPr="009F325C" w:rsidTr="000232E9">
        <w:trPr>
          <w:trHeight w:hRule="exact" w:val="240"/>
        </w:trPr>
        <w:tc>
          <w:tcPr>
            <w:tcW w:w="540" w:type="dxa"/>
            <w:vMerge w:val="restart"/>
            <w:tcBorders>
              <w:top w:val="single" w:sz="4" w:space="0" w:color="000000"/>
              <w:left w:val="single" w:sz="4" w:space="0" w:color="000000"/>
              <w:bottom w:val="double" w:sz="4" w:space="0" w:color="000000"/>
              <w:right w:val="single" w:sz="4" w:space="0" w:color="000000"/>
            </w:tcBorders>
            <w:shd w:val="clear" w:color="auto" w:fill="D9D9D9"/>
            <w:vAlign w:val="center"/>
          </w:tcPr>
          <w:p w:rsidR="000232E9" w:rsidRPr="009F325C" w:rsidRDefault="000232E9" w:rsidP="000232E9">
            <w:pPr>
              <w:pStyle w:val="TableHead"/>
              <w:rPr>
                <w:rFonts w:ascii="Arial" w:hAnsi="Arial" w:cs="Arial"/>
              </w:rPr>
            </w:pPr>
            <w:r w:rsidRPr="009F325C">
              <w:rPr>
                <w:rFonts w:ascii="Arial" w:hAnsi="Arial" w:cs="Arial"/>
              </w:rPr>
              <w:t>No.</w:t>
            </w:r>
          </w:p>
        </w:tc>
        <w:tc>
          <w:tcPr>
            <w:tcW w:w="1441" w:type="dxa"/>
            <w:vMerge w:val="restart"/>
            <w:tcBorders>
              <w:top w:val="single" w:sz="4" w:space="0" w:color="000000"/>
              <w:left w:val="single" w:sz="4" w:space="0" w:color="000000"/>
              <w:bottom w:val="double" w:sz="4" w:space="0" w:color="000000"/>
              <w:right w:val="single" w:sz="4" w:space="0" w:color="000000"/>
            </w:tcBorders>
            <w:shd w:val="clear" w:color="auto" w:fill="D9D9D9"/>
            <w:tcMar>
              <w:top w:w="14" w:type="dxa"/>
              <w:left w:w="72" w:type="dxa"/>
              <w:bottom w:w="14" w:type="dxa"/>
              <w:right w:w="72" w:type="dxa"/>
            </w:tcMar>
            <w:vAlign w:val="center"/>
          </w:tcPr>
          <w:p w:rsidR="000232E9" w:rsidRPr="009F325C" w:rsidRDefault="000232E9" w:rsidP="000232E9">
            <w:pPr>
              <w:pStyle w:val="TableHead"/>
              <w:rPr>
                <w:rFonts w:ascii="Arial" w:hAnsi="Arial" w:cs="Arial"/>
              </w:rPr>
            </w:pPr>
            <w:r w:rsidRPr="009F325C">
              <w:rPr>
                <w:rFonts w:ascii="Arial" w:hAnsi="Arial" w:cs="Arial"/>
              </w:rPr>
              <w:t>Jenis Program</w:t>
            </w:r>
          </w:p>
        </w:tc>
        <w:tc>
          <w:tcPr>
            <w:tcW w:w="1843" w:type="dxa"/>
            <w:vMerge w:val="restart"/>
            <w:tcBorders>
              <w:top w:val="single" w:sz="4" w:space="0" w:color="000000"/>
              <w:left w:val="single" w:sz="4" w:space="0" w:color="000000"/>
              <w:bottom w:val="double" w:sz="4" w:space="0" w:color="000000"/>
              <w:right w:val="single" w:sz="4" w:space="0" w:color="000000"/>
            </w:tcBorders>
            <w:shd w:val="clear" w:color="auto" w:fill="D9D9D9"/>
            <w:vAlign w:val="center"/>
          </w:tcPr>
          <w:p w:rsidR="000232E9" w:rsidRPr="009F325C" w:rsidRDefault="000232E9" w:rsidP="000232E9">
            <w:pPr>
              <w:pStyle w:val="TableHead"/>
              <w:rPr>
                <w:rFonts w:ascii="Arial" w:hAnsi="Arial" w:cs="Arial"/>
              </w:rPr>
            </w:pPr>
            <w:r w:rsidRPr="009F325C">
              <w:rPr>
                <w:rFonts w:ascii="Arial" w:hAnsi="Arial" w:cs="Arial"/>
              </w:rPr>
              <w:t>Nama Program Studi</w:t>
            </w:r>
          </w:p>
        </w:tc>
        <w:tc>
          <w:tcPr>
            <w:tcW w:w="3829"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0232E9" w:rsidRPr="009F325C" w:rsidRDefault="000232E9" w:rsidP="000232E9">
            <w:pPr>
              <w:pStyle w:val="TableHead"/>
              <w:rPr>
                <w:rFonts w:ascii="Arial" w:hAnsi="Arial" w:cs="Arial"/>
              </w:rPr>
            </w:pPr>
            <w:r w:rsidRPr="009F325C">
              <w:rPr>
                <w:rFonts w:ascii="Arial" w:hAnsi="Arial" w:cs="Arial"/>
              </w:rPr>
              <w:t>Akreditasi Program Studi</w:t>
            </w:r>
          </w:p>
        </w:tc>
        <w:tc>
          <w:tcPr>
            <w:tcW w:w="1416" w:type="dxa"/>
            <w:vMerge w:val="restart"/>
            <w:tcBorders>
              <w:top w:val="single" w:sz="4" w:space="0" w:color="000000"/>
              <w:left w:val="single" w:sz="4" w:space="0" w:color="000000"/>
              <w:bottom w:val="double" w:sz="4" w:space="0" w:color="000000"/>
              <w:right w:val="single" w:sz="4" w:space="0" w:color="000000"/>
            </w:tcBorders>
            <w:shd w:val="clear" w:color="auto" w:fill="D9D9D9"/>
            <w:vAlign w:val="center"/>
          </w:tcPr>
          <w:p w:rsidR="000232E9" w:rsidRPr="009F325C" w:rsidRDefault="000232E9" w:rsidP="000232E9">
            <w:pPr>
              <w:pStyle w:val="TableHead"/>
              <w:rPr>
                <w:rFonts w:ascii="Arial" w:hAnsi="Arial" w:cs="Arial"/>
                <w:vertAlign w:val="superscript"/>
              </w:rPr>
            </w:pPr>
            <w:r w:rsidRPr="009F325C">
              <w:rPr>
                <w:rFonts w:ascii="Arial" w:hAnsi="Arial" w:cs="Arial"/>
              </w:rPr>
              <w:t>Jumlah mahasiswa saat TS</w:t>
            </w:r>
            <w:r w:rsidRPr="009F325C">
              <w:rPr>
                <w:rFonts w:ascii="Arial" w:hAnsi="Arial" w:cs="Arial"/>
                <w:vertAlign w:val="superscript"/>
              </w:rPr>
              <w:t>4)</w:t>
            </w:r>
          </w:p>
        </w:tc>
      </w:tr>
      <w:tr w:rsidR="000232E9" w:rsidRPr="009F325C" w:rsidTr="000232E9">
        <w:trPr>
          <w:trHeight w:hRule="exact" w:val="698"/>
        </w:trPr>
        <w:tc>
          <w:tcPr>
            <w:tcW w:w="540" w:type="dxa"/>
            <w:vMerge/>
            <w:tcBorders>
              <w:top w:val="single" w:sz="4" w:space="0" w:color="000000"/>
              <w:left w:val="single" w:sz="4" w:space="0" w:color="000000"/>
              <w:bottom w:val="double" w:sz="4" w:space="0" w:color="000000"/>
              <w:right w:val="single" w:sz="4" w:space="0" w:color="000000"/>
            </w:tcBorders>
            <w:shd w:val="clear" w:color="auto" w:fill="D9D9D9"/>
            <w:vAlign w:val="center"/>
          </w:tcPr>
          <w:p w:rsidR="000232E9" w:rsidRPr="009F325C" w:rsidRDefault="000232E9" w:rsidP="000232E9">
            <w:pPr>
              <w:pStyle w:val="TableHead"/>
              <w:rPr>
                <w:rFonts w:ascii="Arial" w:hAnsi="Arial" w:cs="Arial"/>
              </w:rPr>
            </w:pPr>
          </w:p>
        </w:tc>
        <w:tc>
          <w:tcPr>
            <w:tcW w:w="1441" w:type="dxa"/>
            <w:vMerge/>
            <w:tcBorders>
              <w:top w:val="single" w:sz="4" w:space="0" w:color="000000"/>
              <w:left w:val="single" w:sz="4" w:space="0" w:color="000000"/>
              <w:bottom w:val="double" w:sz="4" w:space="0" w:color="000000"/>
              <w:right w:val="single" w:sz="4" w:space="0" w:color="000000"/>
            </w:tcBorders>
            <w:shd w:val="clear" w:color="auto" w:fill="D9D9D9"/>
            <w:vAlign w:val="center"/>
          </w:tcPr>
          <w:p w:rsidR="000232E9" w:rsidRPr="009F325C" w:rsidRDefault="000232E9" w:rsidP="000232E9">
            <w:pPr>
              <w:pStyle w:val="TableHead"/>
              <w:rPr>
                <w:rFonts w:ascii="Arial" w:hAnsi="Arial" w:cs="Arial"/>
              </w:rPr>
            </w:pPr>
          </w:p>
        </w:tc>
        <w:tc>
          <w:tcPr>
            <w:tcW w:w="1843" w:type="dxa"/>
            <w:vMerge/>
            <w:tcBorders>
              <w:top w:val="single" w:sz="4" w:space="0" w:color="000000"/>
              <w:left w:val="single" w:sz="4" w:space="0" w:color="000000"/>
              <w:bottom w:val="double" w:sz="4" w:space="0" w:color="000000"/>
              <w:right w:val="single" w:sz="4" w:space="0" w:color="000000"/>
            </w:tcBorders>
            <w:shd w:val="clear" w:color="auto" w:fill="D9D9D9"/>
            <w:vAlign w:val="center"/>
          </w:tcPr>
          <w:p w:rsidR="000232E9" w:rsidRPr="009F325C" w:rsidRDefault="000232E9" w:rsidP="000232E9">
            <w:pPr>
              <w:pStyle w:val="TableHead"/>
              <w:rPr>
                <w:rFonts w:ascii="Arial" w:hAnsi="Arial" w:cs="Arial"/>
              </w:rPr>
            </w:pPr>
          </w:p>
        </w:tc>
        <w:tc>
          <w:tcPr>
            <w:tcW w:w="1275" w:type="dxa"/>
            <w:tcBorders>
              <w:top w:val="single" w:sz="4" w:space="0" w:color="000000"/>
              <w:left w:val="single" w:sz="4" w:space="0" w:color="000000"/>
              <w:bottom w:val="double" w:sz="4" w:space="0" w:color="000000"/>
              <w:right w:val="single" w:sz="4" w:space="0" w:color="000000"/>
            </w:tcBorders>
            <w:shd w:val="clear" w:color="auto" w:fill="D9D9D9"/>
            <w:vAlign w:val="center"/>
          </w:tcPr>
          <w:p w:rsidR="000232E9" w:rsidRPr="009F325C" w:rsidRDefault="000232E9" w:rsidP="000232E9">
            <w:pPr>
              <w:pStyle w:val="TableHead"/>
              <w:rPr>
                <w:rFonts w:ascii="Arial" w:hAnsi="Arial" w:cs="Arial"/>
              </w:rPr>
            </w:pPr>
            <w:r w:rsidRPr="009F325C">
              <w:rPr>
                <w:rFonts w:ascii="Arial" w:hAnsi="Arial" w:cs="Arial"/>
              </w:rPr>
              <w:t>Status/ Peringkat</w:t>
            </w:r>
          </w:p>
        </w:tc>
        <w:tc>
          <w:tcPr>
            <w:tcW w:w="1135" w:type="dxa"/>
            <w:tcBorders>
              <w:top w:val="single" w:sz="4" w:space="0" w:color="000000"/>
              <w:left w:val="single" w:sz="4" w:space="0" w:color="000000"/>
              <w:bottom w:val="double" w:sz="4" w:space="0" w:color="000000"/>
              <w:right w:val="single" w:sz="4" w:space="0" w:color="000000"/>
            </w:tcBorders>
            <w:shd w:val="clear" w:color="auto" w:fill="D9D9D9"/>
            <w:vAlign w:val="center"/>
          </w:tcPr>
          <w:p w:rsidR="000232E9" w:rsidRPr="009F325C" w:rsidRDefault="000232E9" w:rsidP="000232E9">
            <w:pPr>
              <w:pStyle w:val="TableHead"/>
              <w:rPr>
                <w:rFonts w:ascii="Arial" w:hAnsi="Arial" w:cs="Arial"/>
              </w:rPr>
            </w:pPr>
            <w:r w:rsidRPr="009F325C">
              <w:rPr>
                <w:rFonts w:ascii="Arial" w:hAnsi="Arial" w:cs="Arial"/>
              </w:rPr>
              <w:t>No. dan Tgl. SK</w:t>
            </w:r>
          </w:p>
        </w:tc>
        <w:tc>
          <w:tcPr>
            <w:tcW w:w="1419" w:type="dxa"/>
            <w:tcBorders>
              <w:top w:val="single" w:sz="4" w:space="0" w:color="000000"/>
              <w:left w:val="single" w:sz="4" w:space="0" w:color="000000"/>
              <w:bottom w:val="double" w:sz="4" w:space="0" w:color="000000"/>
              <w:right w:val="single" w:sz="4" w:space="0" w:color="000000"/>
            </w:tcBorders>
            <w:shd w:val="clear" w:color="auto" w:fill="D9D9D9"/>
            <w:vAlign w:val="center"/>
          </w:tcPr>
          <w:p w:rsidR="000232E9" w:rsidRPr="009F325C" w:rsidRDefault="000232E9" w:rsidP="000232E9">
            <w:pPr>
              <w:pStyle w:val="TableHead"/>
              <w:rPr>
                <w:rFonts w:ascii="Arial" w:hAnsi="Arial" w:cs="Arial"/>
              </w:rPr>
            </w:pPr>
            <w:r w:rsidRPr="009F325C">
              <w:rPr>
                <w:rFonts w:ascii="Arial" w:hAnsi="Arial" w:cs="Arial"/>
              </w:rPr>
              <w:t>Tgl.</w:t>
            </w:r>
          </w:p>
          <w:p w:rsidR="000232E9" w:rsidRPr="009F325C" w:rsidRDefault="000232E9" w:rsidP="000232E9">
            <w:pPr>
              <w:pStyle w:val="TableHead"/>
              <w:rPr>
                <w:rFonts w:ascii="Arial" w:hAnsi="Arial" w:cs="Arial"/>
              </w:rPr>
            </w:pPr>
            <w:r w:rsidRPr="009F325C">
              <w:rPr>
                <w:rFonts w:ascii="Arial" w:hAnsi="Arial" w:cs="Arial"/>
              </w:rPr>
              <w:t>Kadaluarsa</w:t>
            </w:r>
          </w:p>
        </w:tc>
        <w:tc>
          <w:tcPr>
            <w:tcW w:w="1416" w:type="dxa"/>
            <w:vMerge/>
            <w:tcBorders>
              <w:top w:val="single" w:sz="4" w:space="0" w:color="000000"/>
              <w:left w:val="single" w:sz="4" w:space="0" w:color="000000"/>
              <w:bottom w:val="double" w:sz="4" w:space="0" w:color="000000"/>
              <w:right w:val="single" w:sz="4" w:space="0" w:color="000000"/>
            </w:tcBorders>
            <w:shd w:val="clear" w:color="auto" w:fill="D9D9D9"/>
            <w:vAlign w:val="center"/>
          </w:tcPr>
          <w:p w:rsidR="000232E9" w:rsidRPr="009F325C" w:rsidRDefault="000232E9" w:rsidP="000232E9">
            <w:pPr>
              <w:pStyle w:val="TableHead"/>
              <w:rPr>
                <w:rFonts w:ascii="Arial" w:hAnsi="Arial" w:cs="Arial"/>
              </w:rPr>
            </w:pPr>
          </w:p>
        </w:tc>
      </w:tr>
      <w:tr w:rsidR="000232E9" w:rsidRPr="009F325C" w:rsidTr="000232E9">
        <w:trPr>
          <w:trHeight w:hRule="exact" w:val="253"/>
        </w:trPr>
        <w:tc>
          <w:tcPr>
            <w:tcW w:w="540" w:type="dxa"/>
            <w:tcBorders>
              <w:top w:val="double" w:sz="4" w:space="0" w:color="000000"/>
              <w:left w:val="single" w:sz="4" w:space="0" w:color="000000"/>
              <w:bottom w:val="single" w:sz="4" w:space="0" w:color="000000"/>
              <w:right w:val="single" w:sz="4" w:space="0" w:color="000000"/>
            </w:tcBorders>
            <w:shd w:val="clear" w:color="auto" w:fill="D9D9D9"/>
            <w:vAlign w:val="center"/>
          </w:tcPr>
          <w:p w:rsidR="000232E9" w:rsidRPr="009F325C" w:rsidRDefault="000232E9" w:rsidP="000232E9">
            <w:pPr>
              <w:pStyle w:val="TableHead"/>
              <w:rPr>
                <w:rFonts w:ascii="Arial" w:hAnsi="Arial" w:cs="Arial"/>
              </w:rPr>
            </w:pPr>
            <w:r w:rsidRPr="009F325C">
              <w:rPr>
                <w:rFonts w:ascii="Arial" w:hAnsi="Arial" w:cs="Arial"/>
              </w:rPr>
              <w:t>1</w:t>
            </w:r>
          </w:p>
        </w:tc>
        <w:tc>
          <w:tcPr>
            <w:tcW w:w="1441" w:type="dxa"/>
            <w:tcBorders>
              <w:top w:val="double" w:sz="4" w:space="0" w:color="000000"/>
              <w:left w:val="single" w:sz="4" w:space="0" w:color="000000"/>
              <w:bottom w:val="single" w:sz="4" w:space="0" w:color="000000"/>
              <w:right w:val="single" w:sz="4" w:space="0" w:color="000000"/>
            </w:tcBorders>
            <w:shd w:val="clear" w:color="auto" w:fill="D9D9D9"/>
            <w:vAlign w:val="center"/>
          </w:tcPr>
          <w:p w:rsidR="000232E9" w:rsidRPr="009F325C" w:rsidRDefault="000232E9" w:rsidP="000232E9">
            <w:pPr>
              <w:pStyle w:val="TableHead"/>
              <w:rPr>
                <w:rFonts w:ascii="Arial" w:hAnsi="Arial" w:cs="Arial"/>
              </w:rPr>
            </w:pPr>
            <w:r w:rsidRPr="009F325C">
              <w:rPr>
                <w:rFonts w:ascii="Arial" w:hAnsi="Arial" w:cs="Arial"/>
              </w:rPr>
              <w:t>2</w:t>
            </w:r>
          </w:p>
        </w:tc>
        <w:tc>
          <w:tcPr>
            <w:tcW w:w="1843" w:type="dxa"/>
            <w:tcBorders>
              <w:top w:val="double" w:sz="4" w:space="0" w:color="000000"/>
              <w:left w:val="single" w:sz="4" w:space="0" w:color="000000"/>
              <w:bottom w:val="single" w:sz="4" w:space="0" w:color="000000"/>
              <w:right w:val="single" w:sz="4" w:space="0" w:color="000000"/>
            </w:tcBorders>
            <w:shd w:val="clear" w:color="auto" w:fill="D9D9D9"/>
            <w:vAlign w:val="center"/>
          </w:tcPr>
          <w:p w:rsidR="000232E9" w:rsidRPr="009F325C" w:rsidRDefault="000232E9" w:rsidP="000232E9">
            <w:pPr>
              <w:pStyle w:val="TableHead"/>
              <w:rPr>
                <w:rFonts w:ascii="Arial" w:hAnsi="Arial" w:cs="Arial"/>
              </w:rPr>
            </w:pPr>
            <w:r w:rsidRPr="009F325C">
              <w:rPr>
                <w:rFonts w:ascii="Arial" w:hAnsi="Arial" w:cs="Arial"/>
              </w:rPr>
              <w:t>3</w:t>
            </w:r>
          </w:p>
        </w:tc>
        <w:tc>
          <w:tcPr>
            <w:tcW w:w="1275" w:type="dxa"/>
            <w:tcBorders>
              <w:top w:val="double" w:sz="4" w:space="0" w:color="000000"/>
              <w:left w:val="single" w:sz="4" w:space="0" w:color="000000"/>
              <w:bottom w:val="single" w:sz="4" w:space="0" w:color="000000"/>
              <w:right w:val="single" w:sz="4" w:space="0" w:color="000000"/>
            </w:tcBorders>
            <w:shd w:val="clear" w:color="auto" w:fill="D9D9D9"/>
            <w:vAlign w:val="center"/>
          </w:tcPr>
          <w:p w:rsidR="000232E9" w:rsidRPr="009F325C" w:rsidRDefault="000232E9" w:rsidP="000232E9">
            <w:pPr>
              <w:pStyle w:val="TableHead"/>
              <w:rPr>
                <w:rFonts w:ascii="Arial" w:hAnsi="Arial" w:cs="Arial"/>
              </w:rPr>
            </w:pPr>
            <w:r w:rsidRPr="009F325C">
              <w:rPr>
                <w:rFonts w:ascii="Arial" w:hAnsi="Arial" w:cs="Arial"/>
              </w:rPr>
              <w:t>4</w:t>
            </w:r>
          </w:p>
        </w:tc>
        <w:tc>
          <w:tcPr>
            <w:tcW w:w="1135" w:type="dxa"/>
            <w:tcBorders>
              <w:top w:val="double" w:sz="4" w:space="0" w:color="000000"/>
              <w:left w:val="single" w:sz="4" w:space="0" w:color="000000"/>
              <w:bottom w:val="single" w:sz="4" w:space="0" w:color="000000"/>
              <w:right w:val="single" w:sz="4" w:space="0" w:color="000000"/>
            </w:tcBorders>
            <w:shd w:val="clear" w:color="auto" w:fill="D9D9D9"/>
            <w:vAlign w:val="center"/>
          </w:tcPr>
          <w:p w:rsidR="000232E9" w:rsidRPr="009F325C" w:rsidRDefault="000232E9" w:rsidP="000232E9">
            <w:pPr>
              <w:pStyle w:val="TableHead"/>
              <w:rPr>
                <w:rFonts w:ascii="Arial" w:hAnsi="Arial" w:cs="Arial"/>
              </w:rPr>
            </w:pPr>
            <w:r w:rsidRPr="009F325C">
              <w:rPr>
                <w:rFonts w:ascii="Arial" w:hAnsi="Arial" w:cs="Arial"/>
              </w:rPr>
              <w:t>5</w:t>
            </w:r>
          </w:p>
        </w:tc>
        <w:tc>
          <w:tcPr>
            <w:tcW w:w="1419" w:type="dxa"/>
            <w:tcBorders>
              <w:top w:val="double" w:sz="4" w:space="0" w:color="000000"/>
              <w:left w:val="single" w:sz="4" w:space="0" w:color="000000"/>
              <w:bottom w:val="single" w:sz="4" w:space="0" w:color="000000"/>
              <w:right w:val="single" w:sz="4" w:space="0" w:color="000000"/>
            </w:tcBorders>
            <w:shd w:val="clear" w:color="auto" w:fill="D9D9D9"/>
            <w:vAlign w:val="center"/>
          </w:tcPr>
          <w:p w:rsidR="000232E9" w:rsidRPr="009F325C" w:rsidRDefault="000232E9" w:rsidP="000232E9">
            <w:pPr>
              <w:pStyle w:val="TableHead"/>
              <w:rPr>
                <w:rFonts w:ascii="Arial" w:hAnsi="Arial" w:cs="Arial"/>
              </w:rPr>
            </w:pPr>
            <w:r w:rsidRPr="009F325C">
              <w:rPr>
                <w:rFonts w:ascii="Arial" w:hAnsi="Arial" w:cs="Arial"/>
              </w:rPr>
              <w:t>6</w:t>
            </w:r>
          </w:p>
        </w:tc>
        <w:tc>
          <w:tcPr>
            <w:tcW w:w="1416" w:type="dxa"/>
            <w:tcBorders>
              <w:top w:val="double" w:sz="4" w:space="0" w:color="000000"/>
              <w:left w:val="single" w:sz="4" w:space="0" w:color="000000"/>
              <w:bottom w:val="single" w:sz="4" w:space="0" w:color="000000"/>
              <w:right w:val="single" w:sz="4" w:space="0" w:color="000000"/>
            </w:tcBorders>
            <w:shd w:val="clear" w:color="auto" w:fill="D9D9D9"/>
            <w:vAlign w:val="center"/>
          </w:tcPr>
          <w:p w:rsidR="000232E9" w:rsidRPr="009F325C" w:rsidRDefault="000232E9" w:rsidP="000232E9">
            <w:pPr>
              <w:pStyle w:val="TableHead"/>
              <w:rPr>
                <w:rFonts w:ascii="Arial" w:hAnsi="Arial" w:cs="Arial"/>
              </w:rPr>
            </w:pPr>
            <w:r w:rsidRPr="009F325C">
              <w:rPr>
                <w:rFonts w:ascii="Arial" w:hAnsi="Arial" w:cs="Arial"/>
              </w:rPr>
              <w:t>7</w:t>
            </w:r>
          </w:p>
        </w:tc>
      </w:tr>
      <w:tr w:rsidR="000232E9" w:rsidRPr="009F325C" w:rsidTr="001427FD">
        <w:trPr>
          <w:trHeight w:val="20"/>
        </w:trPr>
        <w:tc>
          <w:tcPr>
            <w:tcW w:w="540" w:type="dxa"/>
            <w:tcBorders>
              <w:top w:val="single" w:sz="4" w:space="0" w:color="000000"/>
              <w:left w:val="single" w:sz="4" w:space="0" w:color="000000"/>
              <w:bottom w:val="single" w:sz="4" w:space="0" w:color="000000"/>
              <w:right w:val="single" w:sz="4" w:space="0" w:color="000000"/>
            </w:tcBorders>
            <w:tcMar>
              <w:top w:w="14" w:type="dxa"/>
              <w:left w:w="72" w:type="dxa"/>
              <w:bottom w:w="14" w:type="dxa"/>
              <w:right w:w="72" w:type="dxa"/>
            </w:tcMar>
            <w:vAlign w:val="center"/>
          </w:tcPr>
          <w:p w:rsidR="000232E9" w:rsidRPr="009F325C" w:rsidRDefault="000232E9" w:rsidP="00297C90">
            <w:pPr>
              <w:pStyle w:val="TableContentCenter"/>
              <w:rPr>
                <w:rFonts w:ascii="Arial" w:hAnsi="Arial" w:cs="Arial"/>
              </w:rPr>
            </w:pPr>
            <w:r w:rsidRPr="009F325C">
              <w:rPr>
                <w:rFonts w:ascii="Arial" w:hAnsi="Arial" w:cs="Arial"/>
              </w:rPr>
              <w:t>1</w:t>
            </w:r>
          </w:p>
        </w:tc>
        <w:tc>
          <w:tcPr>
            <w:tcW w:w="1441" w:type="dxa"/>
            <w:tcBorders>
              <w:top w:val="single" w:sz="4" w:space="0" w:color="000000"/>
              <w:left w:val="single" w:sz="4" w:space="0" w:color="000000"/>
              <w:bottom w:val="single" w:sz="4" w:space="0" w:color="000000"/>
              <w:right w:val="single" w:sz="4" w:space="0" w:color="000000"/>
            </w:tcBorders>
            <w:tcMar>
              <w:top w:w="14" w:type="dxa"/>
              <w:left w:w="72" w:type="dxa"/>
              <w:bottom w:w="14" w:type="dxa"/>
              <w:right w:w="72" w:type="dxa"/>
            </w:tcMar>
            <w:vAlign w:val="center"/>
          </w:tcPr>
          <w:p w:rsidR="000232E9" w:rsidRPr="009F325C" w:rsidRDefault="000232E9" w:rsidP="000232E9">
            <w:pPr>
              <w:pStyle w:val="TableContent"/>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Mar>
              <w:top w:w="14" w:type="dxa"/>
              <w:left w:w="72" w:type="dxa"/>
              <w:bottom w:w="14" w:type="dxa"/>
              <w:right w:w="72" w:type="dxa"/>
            </w:tcMar>
            <w:vAlign w:val="center"/>
          </w:tcPr>
          <w:p w:rsidR="000232E9" w:rsidRPr="009F325C" w:rsidRDefault="000232E9" w:rsidP="000232E9">
            <w:pPr>
              <w:pStyle w:val="TableContent"/>
              <w:rPr>
                <w:rFonts w:ascii="Arial" w:hAnsi="Arial" w:cs="Arial"/>
              </w:rPr>
            </w:pPr>
          </w:p>
        </w:tc>
        <w:tc>
          <w:tcPr>
            <w:tcW w:w="1275" w:type="dxa"/>
            <w:tcBorders>
              <w:top w:val="single" w:sz="4" w:space="0" w:color="000000"/>
              <w:left w:val="single" w:sz="4" w:space="0" w:color="000000"/>
              <w:bottom w:val="single" w:sz="4" w:space="0" w:color="000000"/>
              <w:right w:val="single" w:sz="4" w:space="0" w:color="000000"/>
            </w:tcBorders>
            <w:tcMar>
              <w:top w:w="14" w:type="dxa"/>
              <w:left w:w="72" w:type="dxa"/>
              <w:bottom w:w="14" w:type="dxa"/>
              <w:right w:w="72" w:type="dxa"/>
            </w:tcMar>
            <w:vAlign w:val="center"/>
          </w:tcPr>
          <w:p w:rsidR="000232E9" w:rsidRPr="009F325C" w:rsidRDefault="000232E9" w:rsidP="000232E9">
            <w:pPr>
              <w:pStyle w:val="TableContent"/>
              <w:rPr>
                <w:rFonts w:ascii="Arial" w:hAnsi="Arial" w:cs="Arial"/>
              </w:rPr>
            </w:pPr>
          </w:p>
        </w:tc>
        <w:tc>
          <w:tcPr>
            <w:tcW w:w="1135" w:type="dxa"/>
            <w:tcBorders>
              <w:top w:val="single" w:sz="4" w:space="0" w:color="000000"/>
              <w:left w:val="single" w:sz="4" w:space="0" w:color="000000"/>
              <w:bottom w:val="single" w:sz="4" w:space="0" w:color="000000"/>
              <w:right w:val="single" w:sz="4" w:space="0" w:color="000000"/>
            </w:tcBorders>
            <w:tcMar>
              <w:top w:w="14" w:type="dxa"/>
              <w:left w:w="72" w:type="dxa"/>
              <w:bottom w:w="14" w:type="dxa"/>
              <w:right w:w="72" w:type="dxa"/>
            </w:tcMar>
            <w:vAlign w:val="center"/>
          </w:tcPr>
          <w:p w:rsidR="000232E9" w:rsidRPr="009F325C" w:rsidRDefault="000232E9" w:rsidP="000232E9">
            <w:pPr>
              <w:pStyle w:val="TableContent"/>
              <w:rPr>
                <w:rFonts w:ascii="Arial" w:hAnsi="Arial" w:cs="Arial"/>
              </w:rPr>
            </w:pPr>
          </w:p>
        </w:tc>
        <w:tc>
          <w:tcPr>
            <w:tcW w:w="1419" w:type="dxa"/>
            <w:tcBorders>
              <w:top w:val="single" w:sz="4" w:space="0" w:color="000000"/>
              <w:left w:val="single" w:sz="4" w:space="0" w:color="000000"/>
              <w:bottom w:val="single" w:sz="4" w:space="0" w:color="000000"/>
              <w:right w:val="single" w:sz="4" w:space="0" w:color="000000"/>
            </w:tcBorders>
            <w:tcMar>
              <w:top w:w="14" w:type="dxa"/>
              <w:left w:w="72" w:type="dxa"/>
              <w:bottom w:w="14" w:type="dxa"/>
              <w:right w:w="72" w:type="dxa"/>
            </w:tcMar>
            <w:vAlign w:val="center"/>
          </w:tcPr>
          <w:p w:rsidR="000232E9" w:rsidRPr="009F325C" w:rsidRDefault="000232E9" w:rsidP="000232E9">
            <w:pPr>
              <w:pStyle w:val="TableContent"/>
              <w:rPr>
                <w:rFonts w:ascii="Arial" w:hAnsi="Arial" w:cs="Arial"/>
              </w:rPr>
            </w:pPr>
          </w:p>
        </w:tc>
        <w:tc>
          <w:tcPr>
            <w:tcW w:w="1416" w:type="dxa"/>
            <w:tcBorders>
              <w:top w:val="single" w:sz="4" w:space="0" w:color="000000"/>
              <w:left w:val="single" w:sz="4" w:space="0" w:color="000000"/>
              <w:bottom w:val="single" w:sz="4" w:space="0" w:color="000000"/>
              <w:right w:val="single" w:sz="4" w:space="0" w:color="000000"/>
            </w:tcBorders>
            <w:tcMar>
              <w:top w:w="14" w:type="dxa"/>
              <w:left w:w="72" w:type="dxa"/>
              <w:bottom w:w="14" w:type="dxa"/>
              <w:right w:w="72" w:type="dxa"/>
            </w:tcMar>
            <w:vAlign w:val="center"/>
          </w:tcPr>
          <w:p w:rsidR="000232E9" w:rsidRPr="009F325C" w:rsidRDefault="000232E9" w:rsidP="000232E9">
            <w:pPr>
              <w:pStyle w:val="TableContent"/>
              <w:rPr>
                <w:rFonts w:ascii="Arial" w:hAnsi="Arial" w:cs="Arial"/>
              </w:rPr>
            </w:pPr>
          </w:p>
        </w:tc>
      </w:tr>
      <w:tr w:rsidR="000232E9" w:rsidRPr="009F325C" w:rsidTr="001427FD">
        <w:trPr>
          <w:trHeight w:val="20"/>
        </w:trPr>
        <w:tc>
          <w:tcPr>
            <w:tcW w:w="540" w:type="dxa"/>
            <w:tcBorders>
              <w:top w:val="single" w:sz="4" w:space="0" w:color="000000"/>
              <w:left w:val="single" w:sz="4" w:space="0" w:color="000000"/>
              <w:bottom w:val="single" w:sz="4" w:space="0" w:color="000000"/>
              <w:right w:val="single" w:sz="4" w:space="0" w:color="000000"/>
            </w:tcBorders>
            <w:tcMar>
              <w:top w:w="14" w:type="dxa"/>
              <w:left w:w="72" w:type="dxa"/>
              <w:bottom w:w="14" w:type="dxa"/>
              <w:right w:w="72" w:type="dxa"/>
            </w:tcMar>
            <w:vAlign w:val="center"/>
          </w:tcPr>
          <w:p w:rsidR="000232E9" w:rsidRPr="009F325C" w:rsidRDefault="000232E9" w:rsidP="00297C90">
            <w:pPr>
              <w:pStyle w:val="TableContentCenter"/>
              <w:rPr>
                <w:rFonts w:ascii="Arial" w:hAnsi="Arial" w:cs="Arial"/>
              </w:rPr>
            </w:pPr>
            <w:r w:rsidRPr="009F325C">
              <w:rPr>
                <w:rFonts w:ascii="Arial" w:hAnsi="Arial" w:cs="Arial"/>
              </w:rPr>
              <w:t>2</w:t>
            </w:r>
          </w:p>
        </w:tc>
        <w:tc>
          <w:tcPr>
            <w:tcW w:w="1441" w:type="dxa"/>
            <w:tcBorders>
              <w:top w:val="single" w:sz="4" w:space="0" w:color="000000"/>
              <w:left w:val="single" w:sz="4" w:space="0" w:color="000000"/>
              <w:bottom w:val="single" w:sz="4" w:space="0" w:color="000000"/>
              <w:right w:val="single" w:sz="4" w:space="0" w:color="000000"/>
            </w:tcBorders>
            <w:tcMar>
              <w:top w:w="14" w:type="dxa"/>
              <w:left w:w="72" w:type="dxa"/>
              <w:bottom w:w="14" w:type="dxa"/>
              <w:right w:w="72" w:type="dxa"/>
            </w:tcMar>
            <w:vAlign w:val="center"/>
          </w:tcPr>
          <w:p w:rsidR="000232E9" w:rsidRPr="009F325C" w:rsidRDefault="000232E9" w:rsidP="000232E9">
            <w:pPr>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Mar>
              <w:top w:w="14" w:type="dxa"/>
              <w:left w:w="72" w:type="dxa"/>
              <w:bottom w:w="14" w:type="dxa"/>
              <w:right w:w="72" w:type="dxa"/>
            </w:tcMar>
            <w:vAlign w:val="center"/>
          </w:tcPr>
          <w:p w:rsidR="000232E9" w:rsidRPr="009F325C" w:rsidRDefault="000232E9" w:rsidP="000232E9">
            <w:pPr>
              <w:rPr>
                <w:rFonts w:ascii="Arial" w:hAnsi="Arial" w:cs="Arial"/>
              </w:rPr>
            </w:pPr>
          </w:p>
        </w:tc>
        <w:tc>
          <w:tcPr>
            <w:tcW w:w="1275" w:type="dxa"/>
            <w:tcBorders>
              <w:top w:val="single" w:sz="4" w:space="0" w:color="000000"/>
              <w:left w:val="single" w:sz="4" w:space="0" w:color="000000"/>
              <w:bottom w:val="single" w:sz="4" w:space="0" w:color="000000"/>
              <w:right w:val="single" w:sz="4" w:space="0" w:color="000000"/>
            </w:tcBorders>
            <w:tcMar>
              <w:top w:w="14" w:type="dxa"/>
              <w:left w:w="72" w:type="dxa"/>
              <w:bottom w:w="14" w:type="dxa"/>
              <w:right w:w="72" w:type="dxa"/>
            </w:tcMar>
            <w:vAlign w:val="center"/>
          </w:tcPr>
          <w:p w:rsidR="000232E9" w:rsidRPr="009F325C" w:rsidRDefault="000232E9" w:rsidP="000232E9">
            <w:pPr>
              <w:rPr>
                <w:rFonts w:ascii="Arial" w:hAnsi="Arial" w:cs="Arial"/>
              </w:rPr>
            </w:pPr>
          </w:p>
        </w:tc>
        <w:tc>
          <w:tcPr>
            <w:tcW w:w="1135" w:type="dxa"/>
            <w:tcBorders>
              <w:top w:val="single" w:sz="4" w:space="0" w:color="000000"/>
              <w:left w:val="single" w:sz="4" w:space="0" w:color="000000"/>
              <w:bottom w:val="single" w:sz="4" w:space="0" w:color="000000"/>
              <w:right w:val="single" w:sz="4" w:space="0" w:color="000000"/>
            </w:tcBorders>
            <w:tcMar>
              <w:top w:w="14" w:type="dxa"/>
              <w:left w:w="72" w:type="dxa"/>
              <w:bottom w:w="14" w:type="dxa"/>
              <w:right w:w="72" w:type="dxa"/>
            </w:tcMar>
            <w:vAlign w:val="center"/>
          </w:tcPr>
          <w:p w:rsidR="000232E9" w:rsidRPr="009F325C" w:rsidRDefault="000232E9" w:rsidP="000232E9">
            <w:pPr>
              <w:rPr>
                <w:rFonts w:ascii="Arial" w:hAnsi="Arial" w:cs="Arial"/>
              </w:rPr>
            </w:pPr>
          </w:p>
        </w:tc>
        <w:tc>
          <w:tcPr>
            <w:tcW w:w="1419" w:type="dxa"/>
            <w:tcBorders>
              <w:top w:val="single" w:sz="4" w:space="0" w:color="000000"/>
              <w:left w:val="single" w:sz="4" w:space="0" w:color="000000"/>
              <w:bottom w:val="single" w:sz="4" w:space="0" w:color="000000"/>
              <w:right w:val="single" w:sz="4" w:space="0" w:color="000000"/>
            </w:tcBorders>
            <w:tcMar>
              <w:top w:w="14" w:type="dxa"/>
              <w:left w:w="72" w:type="dxa"/>
              <w:bottom w:w="14" w:type="dxa"/>
              <w:right w:w="72" w:type="dxa"/>
            </w:tcMar>
            <w:vAlign w:val="center"/>
          </w:tcPr>
          <w:p w:rsidR="000232E9" w:rsidRPr="009F325C" w:rsidRDefault="000232E9" w:rsidP="000232E9">
            <w:pPr>
              <w:rPr>
                <w:rFonts w:ascii="Arial" w:hAnsi="Arial" w:cs="Arial"/>
              </w:rPr>
            </w:pPr>
          </w:p>
        </w:tc>
        <w:tc>
          <w:tcPr>
            <w:tcW w:w="1416" w:type="dxa"/>
            <w:tcBorders>
              <w:top w:val="single" w:sz="4" w:space="0" w:color="000000"/>
              <w:left w:val="single" w:sz="4" w:space="0" w:color="000000"/>
              <w:bottom w:val="single" w:sz="4" w:space="0" w:color="000000"/>
              <w:right w:val="single" w:sz="4" w:space="0" w:color="000000"/>
            </w:tcBorders>
            <w:tcMar>
              <w:top w:w="14" w:type="dxa"/>
              <w:left w:w="72" w:type="dxa"/>
              <w:bottom w:w="14" w:type="dxa"/>
              <w:right w:w="72" w:type="dxa"/>
            </w:tcMar>
            <w:vAlign w:val="center"/>
          </w:tcPr>
          <w:p w:rsidR="000232E9" w:rsidRPr="009F325C" w:rsidRDefault="000232E9" w:rsidP="000232E9">
            <w:pPr>
              <w:rPr>
                <w:rFonts w:ascii="Arial" w:hAnsi="Arial" w:cs="Arial"/>
              </w:rPr>
            </w:pPr>
          </w:p>
        </w:tc>
      </w:tr>
      <w:tr w:rsidR="000232E9" w:rsidRPr="009F325C" w:rsidTr="001427FD">
        <w:trPr>
          <w:trHeight w:val="20"/>
        </w:trPr>
        <w:tc>
          <w:tcPr>
            <w:tcW w:w="540" w:type="dxa"/>
            <w:tcBorders>
              <w:top w:val="single" w:sz="4" w:space="0" w:color="000000"/>
              <w:left w:val="single" w:sz="4" w:space="0" w:color="000000"/>
              <w:bottom w:val="double" w:sz="4" w:space="0" w:color="000000"/>
              <w:right w:val="single" w:sz="4" w:space="0" w:color="000000"/>
            </w:tcBorders>
            <w:tcMar>
              <w:top w:w="14" w:type="dxa"/>
              <w:left w:w="72" w:type="dxa"/>
              <w:bottom w:w="14" w:type="dxa"/>
              <w:right w:w="72" w:type="dxa"/>
            </w:tcMar>
            <w:vAlign w:val="center"/>
          </w:tcPr>
          <w:p w:rsidR="000232E9" w:rsidRPr="009F325C" w:rsidRDefault="000232E9" w:rsidP="00297C90">
            <w:pPr>
              <w:pStyle w:val="TableContentCenter"/>
              <w:rPr>
                <w:rFonts w:ascii="Arial" w:hAnsi="Arial" w:cs="Arial"/>
              </w:rPr>
            </w:pPr>
            <w:r w:rsidRPr="009F325C">
              <w:rPr>
                <w:rFonts w:ascii="Arial" w:hAnsi="Arial" w:cs="Arial"/>
              </w:rPr>
              <w:t>...</w:t>
            </w:r>
          </w:p>
        </w:tc>
        <w:tc>
          <w:tcPr>
            <w:tcW w:w="1441" w:type="dxa"/>
            <w:tcBorders>
              <w:top w:val="single" w:sz="4" w:space="0" w:color="000000"/>
              <w:left w:val="single" w:sz="4" w:space="0" w:color="000000"/>
              <w:bottom w:val="double" w:sz="4" w:space="0" w:color="000000"/>
              <w:right w:val="single" w:sz="4" w:space="0" w:color="000000"/>
            </w:tcBorders>
            <w:tcMar>
              <w:top w:w="14" w:type="dxa"/>
              <w:left w:w="72" w:type="dxa"/>
              <w:bottom w:w="14" w:type="dxa"/>
              <w:right w:w="72" w:type="dxa"/>
            </w:tcMar>
            <w:vAlign w:val="center"/>
          </w:tcPr>
          <w:p w:rsidR="000232E9" w:rsidRPr="009F325C" w:rsidRDefault="000232E9" w:rsidP="000232E9">
            <w:pPr>
              <w:rPr>
                <w:rFonts w:ascii="Arial" w:hAnsi="Arial" w:cs="Arial"/>
              </w:rPr>
            </w:pPr>
          </w:p>
        </w:tc>
        <w:tc>
          <w:tcPr>
            <w:tcW w:w="1843" w:type="dxa"/>
            <w:tcBorders>
              <w:top w:val="single" w:sz="4" w:space="0" w:color="000000"/>
              <w:left w:val="single" w:sz="4" w:space="0" w:color="000000"/>
              <w:bottom w:val="double" w:sz="4" w:space="0" w:color="000000"/>
              <w:right w:val="single" w:sz="4" w:space="0" w:color="000000"/>
            </w:tcBorders>
            <w:tcMar>
              <w:top w:w="14" w:type="dxa"/>
              <w:left w:w="72" w:type="dxa"/>
              <w:bottom w:w="14" w:type="dxa"/>
              <w:right w:w="72" w:type="dxa"/>
            </w:tcMar>
            <w:vAlign w:val="center"/>
          </w:tcPr>
          <w:p w:rsidR="000232E9" w:rsidRPr="009F325C" w:rsidRDefault="000232E9" w:rsidP="000232E9">
            <w:pPr>
              <w:rPr>
                <w:rFonts w:ascii="Arial" w:hAnsi="Arial" w:cs="Arial"/>
              </w:rPr>
            </w:pPr>
          </w:p>
        </w:tc>
        <w:tc>
          <w:tcPr>
            <w:tcW w:w="1275" w:type="dxa"/>
            <w:tcBorders>
              <w:top w:val="single" w:sz="4" w:space="0" w:color="000000"/>
              <w:left w:val="single" w:sz="4" w:space="0" w:color="000000"/>
              <w:bottom w:val="thinThickMediumGap" w:sz="6" w:space="0" w:color="000000"/>
              <w:right w:val="single" w:sz="4" w:space="0" w:color="000000"/>
            </w:tcBorders>
            <w:tcMar>
              <w:top w:w="14" w:type="dxa"/>
              <w:left w:w="72" w:type="dxa"/>
              <w:bottom w:w="14" w:type="dxa"/>
              <w:right w:w="72" w:type="dxa"/>
            </w:tcMar>
            <w:vAlign w:val="center"/>
          </w:tcPr>
          <w:p w:rsidR="000232E9" w:rsidRPr="009F325C" w:rsidRDefault="000232E9" w:rsidP="000232E9">
            <w:pPr>
              <w:rPr>
                <w:rFonts w:ascii="Arial" w:hAnsi="Arial" w:cs="Arial"/>
              </w:rPr>
            </w:pPr>
          </w:p>
        </w:tc>
        <w:tc>
          <w:tcPr>
            <w:tcW w:w="1135" w:type="dxa"/>
            <w:tcBorders>
              <w:top w:val="single" w:sz="4" w:space="0" w:color="000000"/>
              <w:left w:val="single" w:sz="4" w:space="0" w:color="000000"/>
              <w:bottom w:val="thinThickMediumGap" w:sz="6" w:space="0" w:color="000000"/>
              <w:right w:val="single" w:sz="4" w:space="0" w:color="000000"/>
            </w:tcBorders>
            <w:tcMar>
              <w:top w:w="14" w:type="dxa"/>
              <w:left w:w="72" w:type="dxa"/>
              <w:bottom w:w="14" w:type="dxa"/>
              <w:right w:w="72" w:type="dxa"/>
            </w:tcMar>
            <w:vAlign w:val="center"/>
          </w:tcPr>
          <w:p w:rsidR="000232E9" w:rsidRPr="009F325C" w:rsidRDefault="000232E9" w:rsidP="000232E9">
            <w:pPr>
              <w:rPr>
                <w:rFonts w:ascii="Arial" w:hAnsi="Arial" w:cs="Arial"/>
              </w:rPr>
            </w:pPr>
          </w:p>
        </w:tc>
        <w:tc>
          <w:tcPr>
            <w:tcW w:w="1419" w:type="dxa"/>
            <w:tcBorders>
              <w:top w:val="single" w:sz="4" w:space="0" w:color="000000"/>
              <w:left w:val="single" w:sz="4" w:space="0" w:color="000000"/>
              <w:bottom w:val="thinThickMediumGap" w:sz="6" w:space="0" w:color="000000"/>
              <w:right w:val="single" w:sz="4" w:space="0" w:color="000000"/>
            </w:tcBorders>
            <w:tcMar>
              <w:top w:w="14" w:type="dxa"/>
              <w:left w:w="72" w:type="dxa"/>
              <w:bottom w:w="14" w:type="dxa"/>
              <w:right w:w="72" w:type="dxa"/>
            </w:tcMar>
            <w:vAlign w:val="center"/>
          </w:tcPr>
          <w:p w:rsidR="000232E9" w:rsidRPr="009F325C" w:rsidRDefault="000232E9" w:rsidP="000232E9">
            <w:pPr>
              <w:rPr>
                <w:rFonts w:ascii="Arial" w:hAnsi="Arial" w:cs="Arial"/>
              </w:rPr>
            </w:pPr>
          </w:p>
        </w:tc>
        <w:tc>
          <w:tcPr>
            <w:tcW w:w="1416" w:type="dxa"/>
            <w:tcBorders>
              <w:top w:val="single" w:sz="4" w:space="0" w:color="000000"/>
              <w:left w:val="single" w:sz="4" w:space="0" w:color="000000"/>
              <w:bottom w:val="double" w:sz="4" w:space="0" w:color="000000"/>
              <w:right w:val="single" w:sz="4" w:space="0" w:color="000000"/>
            </w:tcBorders>
            <w:tcMar>
              <w:top w:w="14" w:type="dxa"/>
              <w:left w:w="72" w:type="dxa"/>
              <w:bottom w:w="14" w:type="dxa"/>
              <w:right w:w="72" w:type="dxa"/>
            </w:tcMar>
            <w:vAlign w:val="center"/>
          </w:tcPr>
          <w:p w:rsidR="000232E9" w:rsidRPr="009F325C" w:rsidRDefault="000232E9" w:rsidP="000232E9">
            <w:pPr>
              <w:rPr>
                <w:rFonts w:ascii="Arial" w:hAnsi="Arial" w:cs="Arial"/>
              </w:rPr>
            </w:pPr>
          </w:p>
        </w:tc>
      </w:tr>
      <w:tr w:rsidR="000232E9" w:rsidRPr="009F325C" w:rsidTr="001427FD">
        <w:trPr>
          <w:trHeight w:val="20"/>
        </w:trPr>
        <w:tc>
          <w:tcPr>
            <w:tcW w:w="1981" w:type="dxa"/>
            <w:gridSpan w:val="2"/>
            <w:tcBorders>
              <w:top w:val="double" w:sz="4" w:space="0" w:color="000000"/>
              <w:left w:val="single" w:sz="4" w:space="0" w:color="000000"/>
              <w:bottom w:val="single" w:sz="4" w:space="0" w:color="000000"/>
              <w:right w:val="single" w:sz="4" w:space="0" w:color="000000"/>
            </w:tcBorders>
            <w:tcMar>
              <w:top w:w="14" w:type="dxa"/>
              <w:left w:w="72" w:type="dxa"/>
              <w:bottom w:w="14" w:type="dxa"/>
              <w:right w:w="72" w:type="dxa"/>
            </w:tcMar>
            <w:vAlign w:val="center"/>
          </w:tcPr>
          <w:p w:rsidR="000232E9" w:rsidRPr="009F325C" w:rsidRDefault="000232E9" w:rsidP="000232E9">
            <w:pPr>
              <w:rPr>
                <w:rFonts w:ascii="Arial" w:hAnsi="Arial" w:cs="Arial"/>
              </w:rPr>
            </w:pPr>
            <w:r w:rsidRPr="009F325C">
              <w:rPr>
                <w:rFonts w:ascii="Arial" w:hAnsi="Arial" w:cs="Arial"/>
              </w:rPr>
              <w:t>Jumlah</w:t>
            </w:r>
          </w:p>
        </w:tc>
        <w:tc>
          <w:tcPr>
            <w:tcW w:w="1843" w:type="dxa"/>
            <w:tcBorders>
              <w:top w:val="double" w:sz="4" w:space="0" w:color="000000"/>
              <w:left w:val="single" w:sz="4" w:space="0" w:color="000000"/>
              <w:bottom w:val="single" w:sz="4" w:space="0" w:color="000000"/>
              <w:right w:val="single" w:sz="45" w:space="0" w:color="BEBEBE"/>
            </w:tcBorders>
            <w:tcMar>
              <w:top w:w="14" w:type="dxa"/>
              <w:left w:w="72" w:type="dxa"/>
              <w:bottom w:w="14" w:type="dxa"/>
              <w:right w:w="72" w:type="dxa"/>
            </w:tcMar>
            <w:vAlign w:val="center"/>
          </w:tcPr>
          <w:p w:rsidR="000232E9" w:rsidRPr="009F325C" w:rsidRDefault="000232E9" w:rsidP="000232E9">
            <w:pPr>
              <w:rPr>
                <w:rFonts w:ascii="Arial" w:hAnsi="Arial" w:cs="Arial"/>
              </w:rPr>
            </w:pPr>
          </w:p>
        </w:tc>
        <w:tc>
          <w:tcPr>
            <w:tcW w:w="1275" w:type="dxa"/>
            <w:tcBorders>
              <w:top w:val="double" w:sz="4" w:space="0" w:color="000000"/>
              <w:left w:val="single" w:sz="4" w:space="0" w:color="000000"/>
              <w:bottom w:val="single" w:sz="4" w:space="0" w:color="000000"/>
              <w:right w:val="single" w:sz="4" w:space="0" w:color="000000"/>
            </w:tcBorders>
            <w:shd w:val="clear" w:color="auto" w:fill="BEBEBE"/>
            <w:tcMar>
              <w:top w:w="14" w:type="dxa"/>
              <w:left w:w="72" w:type="dxa"/>
              <w:bottom w:w="14" w:type="dxa"/>
              <w:right w:w="72" w:type="dxa"/>
            </w:tcMar>
            <w:vAlign w:val="center"/>
          </w:tcPr>
          <w:p w:rsidR="000232E9" w:rsidRPr="009F325C" w:rsidRDefault="000232E9" w:rsidP="000232E9">
            <w:pPr>
              <w:rPr>
                <w:rFonts w:ascii="Arial" w:hAnsi="Arial" w:cs="Arial"/>
              </w:rPr>
            </w:pPr>
          </w:p>
        </w:tc>
        <w:tc>
          <w:tcPr>
            <w:tcW w:w="1135" w:type="dxa"/>
            <w:tcBorders>
              <w:top w:val="double" w:sz="4" w:space="0" w:color="000000"/>
              <w:left w:val="single" w:sz="4" w:space="0" w:color="000000"/>
              <w:bottom w:val="single" w:sz="4" w:space="0" w:color="000000"/>
              <w:right w:val="single" w:sz="4" w:space="0" w:color="000000"/>
            </w:tcBorders>
            <w:shd w:val="clear" w:color="auto" w:fill="BEBEBE"/>
            <w:tcMar>
              <w:top w:w="14" w:type="dxa"/>
              <w:left w:w="72" w:type="dxa"/>
              <w:bottom w:w="14" w:type="dxa"/>
              <w:right w:w="72" w:type="dxa"/>
            </w:tcMar>
            <w:vAlign w:val="center"/>
          </w:tcPr>
          <w:p w:rsidR="000232E9" w:rsidRPr="009F325C" w:rsidRDefault="000232E9" w:rsidP="000232E9">
            <w:pPr>
              <w:rPr>
                <w:rFonts w:ascii="Arial" w:hAnsi="Arial" w:cs="Arial"/>
              </w:rPr>
            </w:pPr>
          </w:p>
        </w:tc>
        <w:tc>
          <w:tcPr>
            <w:tcW w:w="1419" w:type="dxa"/>
            <w:tcBorders>
              <w:top w:val="double" w:sz="4" w:space="0" w:color="000000"/>
              <w:left w:val="single" w:sz="4" w:space="0" w:color="000000"/>
              <w:bottom w:val="single" w:sz="4" w:space="0" w:color="000000"/>
              <w:right w:val="single" w:sz="4" w:space="0" w:color="000000"/>
            </w:tcBorders>
            <w:shd w:val="clear" w:color="auto" w:fill="BEBEBE"/>
            <w:tcMar>
              <w:top w:w="14" w:type="dxa"/>
              <w:left w:w="72" w:type="dxa"/>
              <w:bottom w:w="14" w:type="dxa"/>
              <w:right w:w="72" w:type="dxa"/>
            </w:tcMar>
            <w:vAlign w:val="center"/>
          </w:tcPr>
          <w:p w:rsidR="000232E9" w:rsidRPr="009F325C" w:rsidRDefault="000232E9" w:rsidP="000232E9">
            <w:pPr>
              <w:rPr>
                <w:rFonts w:ascii="Arial" w:hAnsi="Arial" w:cs="Arial"/>
              </w:rPr>
            </w:pPr>
          </w:p>
        </w:tc>
        <w:tc>
          <w:tcPr>
            <w:tcW w:w="1416" w:type="dxa"/>
            <w:tcBorders>
              <w:top w:val="double" w:sz="4" w:space="0" w:color="000000"/>
              <w:left w:val="single" w:sz="45" w:space="0" w:color="BEBEBE"/>
              <w:bottom w:val="single" w:sz="4" w:space="0" w:color="000000"/>
              <w:right w:val="single" w:sz="4" w:space="0" w:color="000000"/>
            </w:tcBorders>
            <w:tcMar>
              <w:top w:w="14" w:type="dxa"/>
              <w:left w:w="72" w:type="dxa"/>
              <w:bottom w:w="14" w:type="dxa"/>
              <w:right w:w="72" w:type="dxa"/>
            </w:tcMar>
            <w:vAlign w:val="center"/>
          </w:tcPr>
          <w:p w:rsidR="000232E9" w:rsidRPr="009F325C" w:rsidRDefault="000232E9" w:rsidP="000232E9">
            <w:pPr>
              <w:rPr>
                <w:rFonts w:ascii="Arial" w:hAnsi="Arial" w:cs="Arial"/>
              </w:rPr>
            </w:pPr>
          </w:p>
        </w:tc>
      </w:tr>
    </w:tbl>
    <w:p w:rsidR="00687463" w:rsidRPr="009F325C" w:rsidRDefault="00687463" w:rsidP="009B0929">
      <w:pPr>
        <w:rPr>
          <w:rFonts w:ascii="Arial" w:hAnsi="Arial" w:cs="Arial"/>
          <w:lang w:val="id-ID"/>
        </w:rPr>
      </w:pPr>
    </w:p>
    <w:p w:rsidR="000232E9" w:rsidRPr="009F325C" w:rsidRDefault="000232E9" w:rsidP="000232E9">
      <w:pPr>
        <w:rPr>
          <w:rFonts w:ascii="Arial" w:hAnsi="Arial" w:cs="Arial"/>
          <w:lang w:val="id-ID"/>
        </w:rPr>
      </w:pPr>
      <w:r w:rsidRPr="009F325C">
        <w:rPr>
          <w:rFonts w:ascii="Arial" w:hAnsi="Arial" w:cs="Arial"/>
          <w:lang w:val="id-ID"/>
        </w:rPr>
        <w:t>Keterangan:</w:t>
      </w:r>
    </w:p>
    <w:p w:rsidR="000232E9" w:rsidRPr="009F325C" w:rsidRDefault="000232E9" w:rsidP="000232E9">
      <w:pPr>
        <w:rPr>
          <w:rFonts w:ascii="Arial" w:hAnsi="Arial" w:cs="Arial"/>
          <w:lang w:val="id-ID"/>
        </w:rPr>
      </w:pPr>
      <w:r w:rsidRPr="009F325C">
        <w:rPr>
          <w:rFonts w:ascii="Arial" w:hAnsi="Arial" w:cs="Arial"/>
          <w:vertAlign w:val="superscript"/>
          <w:lang w:val="id-ID"/>
        </w:rPr>
        <w:t>1)</w:t>
      </w:r>
      <w:r w:rsidRPr="009F325C">
        <w:rPr>
          <w:rFonts w:ascii="Arial" w:hAnsi="Arial" w:cs="Arial"/>
          <w:lang w:val="id-ID"/>
        </w:rPr>
        <w:t xml:space="preserve">  Lampirkan salinan Surat Keputusan Pendirian Perguruan Tinggi.</w:t>
      </w:r>
    </w:p>
    <w:p w:rsidR="000232E9" w:rsidRPr="009F325C" w:rsidRDefault="000232E9" w:rsidP="000232E9">
      <w:pPr>
        <w:rPr>
          <w:rFonts w:ascii="Arial" w:hAnsi="Arial" w:cs="Arial"/>
          <w:lang w:val="id-ID"/>
        </w:rPr>
      </w:pPr>
      <w:r w:rsidRPr="009F325C">
        <w:rPr>
          <w:rFonts w:ascii="Arial" w:hAnsi="Arial" w:cs="Arial"/>
          <w:vertAlign w:val="superscript"/>
          <w:lang w:val="id-ID"/>
        </w:rPr>
        <w:t>2)</w:t>
      </w:r>
      <w:r w:rsidRPr="009F325C">
        <w:rPr>
          <w:rFonts w:ascii="Arial" w:hAnsi="Arial" w:cs="Arial"/>
          <w:lang w:val="id-ID"/>
        </w:rPr>
        <w:t xml:space="preserve"> Lampirkan salinan Surat Keputusan Pembukaan Program Studi.</w:t>
      </w:r>
    </w:p>
    <w:p w:rsidR="000232E9" w:rsidRPr="009F325C" w:rsidRDefault="000232E9" w:rsidP="000232E9">
      <w:pPr>
        <w:rPr>
          <w:rFonts w:ascii="Arial" w:hAnsi="Arial" w:cs="Arial"/>
          <w:lang w:val="id-ID"/>
        </w:rPr>
      </w:pPr>
      <w:r w:rsidRPr="009F325C">
        <w:rPr>
          <w:rFonts w:ascii="Arial" w:hAnsi="Arial" w:cs="Arial"/>
          <w:vertAlign w:val="superscript"/>
          <w:lang w:val="id-ID"/>
        </w:rPr>
        <w:t>3)</w:t>
      </w:r>
      <w:r w:rsidRPr="009F325C">
        <w:rPr>
          <w:rFonts w:ascii="Arial" w:hAnsi="Arial" w:cs="Arial"/>
          <w:lang w:val="id-ID"/>
        </w:rPr>
        <w:t xml:space="preserve"> Lampirkan salinan Surat Keputusan Akreditasi Program Studi terbaru.</w:t>
      </w:r>
    </w:p>
    <w:p w:rsidR="00AA3272" w:rsidRPr="009F325C" w:rsidRDefault="000232E9" w:rsidP="000232E9">
      <w:pPr>
        <w:rPr>
          <w:rFonts w:ascii="Arial" w:hAnsi="Arial" w:cs="Arial"/>
          <w:lang w:val="id-ID"/>
        </w:rPr>
      </w:pPr>
      <w:r w:rsidRPr="009F325C">
        <w:rPr>
          <w:rFonts w:ascii="Arial" w:hAnsi="Arial" w:cs="Arial"/>
          <w:vertAlign w:val="superscript"/>
          <w:lang w:val="id-ID"/>
        </w:rPr>
        <w:t>4)</w:t>
      </w:r>
      <w:r w:rsidRPr="009F325C">
        <w:rPr>
          <w:rFonts w:ascii="Arial" w:hAnsi="Arial" w:cs="Arial"/>
          <w:lang w:val="id-ID"/>
        </w:rPr>
        <w:t xml:space="preserve"> Diisi dengan jumlah mahasiswa aktif di masing-masing PS saat TS.</w:t>
      </w:r>
    </w:p>
    <w:p w:rsidR="00F50630" w:rsidRPr="009F325C" w:rsidRDefault="00F50630" w:rsidP="009B0929">
      <w:pPr>
        <w:rPr>
          <w:rFonts w:ascii="Arial" w:hAnsi="Arial" w:cs="Arial"/>
          <w:lang w:val="id-ID"/>
        </w:rPr>
      </w:pPr>
    </w:p>
    <w:p w:rsidR="00F9358B" w:rsidRPr="009F325C" w:rsidRDefault="00F9358B" w:rsidP="009B0929">
      <w:pPr>
        <w:rPr>
          <w:rFonts w:ascii="Arial" w:hAnsi="Arial" w:cs="Arial"/>
          <w:lang w:val="id-ID"/>
        </w:rPr>
        <w:sectPr w:rsidR="00F9358B" w:rsidRPr="009F325C" w:rsidSect="009F325C">
          <w:footerReference w:type="default" r:id="rId9"/>
          <w:pgSz w:w="11907" w:h="16840" w:code="9"/>
          <w:pgMar w:top="1418" w:right="1418" w:bottom="1418" w:left="1418" w:header="720" w:footer="794" w:gutter="0"/>
          <w:pgNumType w:fmt="lowerRoman" w:start="1"/>
          <w:cols w:space="720"/>
          <w:docGrid w:linePitch="360"/>
        </w:sectPr>
      </w:pPr>
    </w:p>
    <w:p w:rsidR="00AA3272" w:rsidRPr="009F325C" w:rsidRDefault="00AA3272" w:rsidP="00E679BE">
      <w:pPr>
        <w:pStyle w:val="Heading1"/>
        <w:rPr>
          <w:rFonts w:ascii="Arial" w:hAnsi="Arial" w:cs="Arial"/>
          <w:lang w:val="id-ID"/>
        </w:rPr>
      </w:pPr>
      <w:bookmarkStart w:id="1" w:name="_Toc7689319"/>
      <w:r w:rsidRPr="009F325C">
        <w:rPr>
          <w:rFonts w:ascii="Arial" w:hAnsi="Arial" w:cs="Arial"/>
          <w:lang w:val="id-ID"/>
        </w:rPr>
        <w:lastRenderedPageBreak/>
        <w:t xml:space="preserve">IDENTITAS </w:t>
      </w:r>
      <w:r w:rsidR="00041B85" w:rsidRPr="009F325C">
        <w:rPr>
          <w:rFonts w:ascii="Arial" w:hAnsi="Arial" w:cs="Arial"/>
          <w:lang w:val="id-ID"/>
        </w:rPr>
        <w:t xml:space="preserve">TIM </w:t>
      </w:r>
      <w:r w:rsidR="001427FD" w:rsidRPr="009F325C">
        <w:rPr>
          <w:rFonts w:ascii="Arial" w:hAnsi="Arial" w:cs="Arial"/>
        </w:rPr>
        <w:t xml:space="preserve">PENYUSUN </w:t>
      </w:r>
      <w:r w:rsidR="001427FD" w:rsidRPr="009F325C">
        <w:rPr>
          <w:rFonts w:ascii="Arial" w:hAnsi="Arial" w:cs="Arial"/>
        </w:rPr>
        <w:br/>
        <w:t>LAPORAN KINERJA PROGRAM STUDI</w:t>
      </w:r>
      <w:bookmarkEnd w:id="1"/>
    </w:p>
    <w:p w:rsidR="00AA3272" w:rsidRPr="009F325C" w:rsidRDefault="00AA3272" w:rsidP="00A6784B">
      <w:pPr>
        <w:pStyle w:val="Form"/>
        <w:rPr>
          <w:rFonts w:ascii="Arial" w:hAnsi="Arial" w:cs="Arial"/>
        </w:rPr>
      </w:pPr>
      <w:r w:rsidRPr="009F325C">
        <w:rPr>
          <w:rFonts w:ascii="Arial" w:hAnsi="Arial" w:cs="Arial"/>
        </w:rPr>
        <w:t>Nama</w:t>
      </w:r>
      <w:r w:rsidRPr="009F325C">
        <w:rPr>
          <w:rFonts w:ascii="Arial" w:hAnsi="Arial" w:cs="Arial"/>
        </w:rPr>
        <w:tab/>
        <w:t>:</w:t>
      </w:r>
      <w:r w:rsidR="006C0E00" w:rsidRPr="009F325C">
        <w:rPr>
          <w:rFonts w:ascii="Arial" w:hAnsi="Arial" w:cs="Arial"/>
        </w:rPr>
        <w:tab/>
      </w:r>
      <w:r w:rsidRPr="009F325C">
        <w:rPr>
          <w:rFonts w:ascii="Arial" w:hAnsi="Arial" w:cs="Arial"/>
        </w:rPr>
        <w:t>......................................................................</w:t>
      </w:r>
    </w:p>
    <w:p w:rsidR="00AA3272" w:rsidRPr="009F325C" w:rsidRDefault="00AA3272" w:rsidP="00A6784B">
      <w:pPr>
        <w:pStyle w:val="Form"/>
        <w:rPr>
          <w:rFonts w:ascii="Arial" w:hAnsi="Arial" w:cs="Arial"/>
        </w:rPr>
      </w:pPr>
      <w:r w:rsidRPr="009F325C">
        <w:rPr>
          <w:rFonts w:ascii="Arial" w:hAnsi="Arial" w:cs="Arial"/>
        </w:rPr>
        <w:t>NIDN</w:t>
      </w:r>
      <w:r w:rsidRPr="009F325C">
        <w:rPr>
          <w:rFonts w:ascii="Arial" w:hAnsi="Arial" w:cs="Arial"/>
        </w:rPr>
        <w:tab/>
        <w:t>:</w:t>
      </w:r>
      <w:r w:rsidR="006C0E00" w:rsidRPr="009F325C">
        <w:rPr>
          <w:rFonts w:ascii="Arial" w:hAnsi="Arial" w:cs="Arial"/>
        </w:rPr>
        <w:tab/>
      </w:r>
      <w:r w:rsidRPr="009F325C">
        <w:rPr>
          <w:rFonts w:ascii="Arial" w:hAnsi="Arial" w:cs="Arial"/>
        </w:rPr>
        <w:t>......................................................................</w:t>
      </w:r>
    </w:p>
    <w:p w:rsidR="00AA3272" w:rsidRPr="009F325C" w:rsidRDefault="00AA3272" w:rsidP="00A6784B">
      <w:pPr>
        <w:pStyle w:val="Form"/>
        <w:rPr>
          <w:rFonts w:ascii="Arial" w:hAnsi="Arial" w:cs="Arial"/>
        </w:rPr>
      </w:pPr>
      <w:r w:rsidRPr="009F325C">
        <w:rPr>
          <w:rFonts w:ascii="Arial" w:hAnsi="Arial" w:cs="Arial"/>
        </w:rPr>
        <w:t>Jabatan</w:t>
      </w:r>
      <w:r w:rsidRPr="009F325C">
        <w:rPr>
          <w:rFonts w:ascii="Arial" w:hAnsi="Arial" w:cs="Arial"/>
        </w:rPr>
        <w:tab/>
        <w:t>:</w:t>
      </w:r>
      <w:r w:rsidR="006C0E00" w:rsidRPr="009F325C">
        <w:rPr>
          <w:rFonts w:ascii="Arial" w:hAnsi="Arial" w:cs="Arial"/>
        </w:rPr>
        <w:tab/>
      </w:r>
      <w:r w:rsidRPr="009F325C">
        <w:rPr>
          <w:rFonts w:ascii="Arial" w:hAnsi="Arial" w:cs="Arial"/>
        </w:rPr>
        <w:t>......................................................................</w:t>
      </w:r>
    </w:p>
    <w:p w:rsidR="00AA3272" w:rsidRPr="009F325C" w:rsidRDefault="00AA3272" w:rsidP="00AE2CF5">
      <w:pPr>
        <w:pStyle w:val="Form"/>
        <w:rPr>
          <w:rFonts w:ascii="Arial" w:hAnsi="Arial" w:cs="Arial"/>
        </w:rPr>
      </w:pPr>
      <w:r w:rsidRPr="009F325C">
        <w:rPr>
          <w:rFonts w:ascii="Arial" w:hAnsi="Arial" w:cs="Arial"/>
        </w:rPr>
        <w:t>Tanggal Pengisian</w:t>
      </w:r>
      <w:r w:rsidRPr="009F325C">
        <w:rPr>
          <w:rFonts w:ascii="Arial" w:hAnsi="Arial" w:cs="Arial"/>
        </w:rPr>
        <w:tab/>
        <w:t>:</w:t>
      </w:r>
      <w:r w:rsidR="006C0E00" w:rsidRPr="009F325C">
        <w:rPr>
          <w:rFonts w:ascii="Arial" w:hAnsi="Arial" w:cs="Arial"/>
        </w:rPr>
        <w:tab/>
      </w:r>
      <w:r w:rsidR="001427FD" w:rsidRPr="009F325C">
        <w:rPr>
          <w:rFonts w:ascii="Arial" w:hAnsi="Arial" w:cs="Arial"/>
        </w:rPr>
        <w:t>DD</w:t>
      </w:r>
      <w:r w:rsidRPr="009F325C">
        <w:rPr>
          <w:rFonts w:ascii="Arial" w:hAnsi="Arial" w:cs="Arial"/>
        </w:rPr>
        <w:t>-</w:t>
      </w:r>
      <w:r w:rsidR="001427FD" w:rsidRPr="009F325C">
        <w:rPr>
          <w:rFonts w:ascii="Arial" w:hAnsi="Arial" w:cs="Arial"/>
        </w:rPr>
        <w:t>MM</w:t>
      </w:r>
      <w:r w:rsidRPr="009F325C">
        <w:rPr>
          <w:rFonts w:ascii="Arial" w:hAnsi="Arial" w:cs="Arial"/>
        </w:rPr>
        <w:t>-</w:t>
      </w:r>
      <w:r w:rsidR="001427FD" w:rsidRPr="009F325C">
        <w:rPr>
          <w:rFonts w:ascii="Arial" w:hAnsi="Arial" w:cs="Arial"/>
        </w:rPr>
        <w:t>YYYY</w:t>
      </w:r>
    </w:p>
    <w:p w:rsidR="00AA3272" w:rsidRPr="009F325C" w:rsidRDefault="00AA3272" w:rsidP="00A6784B">
      <w:pPr>
        <w:pStyle w:val="Form"/>
        <w:rPr>
          <w:rFonts w:ascii="Arial" w:hAnsi="Arial" w:cs="Arial"/>
        </w:rPr>
      </w:pPr>
      <w:r w:rsidRPr="009F325C">
        <w:rPr>
          <w:rFonts w:ascii="Arial" w:hAnsi="Arial" w:cs="Arial"/>
        </w:rPr>
        <w:t>Tanda Tangan</w:t>
      </w:r>
      <w:r w:rsidR="006C0E00" w:rsidRPr="009F325C">
        <w:rPr>
          <w:rFonts w:ascii="Arial" w:hAnsi="Arial" w:cs="Arial"/>
        </w:rPr>
        <w:tab/>
      </w:r>
      <w:r w:rsidRPr="009F325C">
        <w:rPr>
          <w:rFonts w:ascii="Arial" w:hAnsi="Arial" w:cs="Arial"/>
        </w:rPr>
        <w:t>:</w:t>
      </w:r>
      <w:r w:rsidR="006C0E00" w:rsidRPr="009F325C">
        <w:rPr>
          <w:rFonts w:ascii="Arial" w:hAnsi="Arial" w:cs="Arial"/>
        </w:rPr>
        <w:tab/>
      </w:r>
      <w:r w:rsidR="00255538" w:rsidRPr="00255538">
        <w:rPr>
          <w:rFonts w:ascii="Arial" w:hAnsi="Arial" w:cs="Arial"/>
          <w:noProof/>
          <w:lang w:val="id-ID" w:eastAsia="id-ID"/>
        </w:rPr>
      </w:r>
      <w:r w:rsidR="00255538" w:rsidRPr="00255538">
        <w:rPr>
          <w:rFonts w:ascii="Arial" w:hAnsi="Arial" w:cs="Arial"/>
          <w:noProof/>
          <w:lang w:val="id-ID" w:eastAsia="id-ID"/>
        </w:rPr>
        <w:pict>
          <v:rect id="_x0000_s1031" style="width:2in;height:38.8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">
            <w10:wrap type="none"/>
            <w10:anchorlock/>
          </v:rect>
        </w:pict>
      </w:r>
    </w:p>
    <w:p w:rsidR="00AA3272" w:rsidRPr="009F325C" w:rsidRDefault="00AA3272" w:rsidP="00A6784B">
      <w:pPr>
        <w:pStyle w:val="Form"/>
        <w:rPr>
          <w:rFonts w:ascii="Arial" w:hAnsi="Arial" w:cs="Arial"/>
        </w:rPr>
      </w:pPr>
    </w:p>
    <w:p w:rsidR="001427FD" w:rsidRPr="009F325C" w:rsidRDefault="001427FD" w:rsidP="001427FD">
      <w:pPr>
        <w:pStyle w:val="Form"/>
        <w:rPr>
          <w:rFonts w:ascii="Arial" w:hAnsi="Arial" w:cs="Arial"/>
        </w:rPr>
      </w:pPr>
      <w:r w:rsidRPr="009F325C">
        <w:rPr>
          <w:rFonts w:ascii="Arial" w:hAnsi="Arial" w:cs="Arial"/>
        </w:rPr>
        <w:t>Nama</w:t>
      </w:r>
      <w:r w:rsidRPr="009F325C">
        <w:rPr>
          <w:rFonts w:ascii="Arial" w:hAnsi="Arial" w:cs="Arial"/>
        </w:rPr>
        <w:tab/>
        <w:t>:</w:t>
      </w:r>
      <w:r w:rsidRPr="009F325C">
        <w:rPr>
          <w:rFonts w:ascii="Arial" w:hAnsi="Arial" w:cs="Arial"/>
        </w:rPr>
        <w:tab/>
        <w:t>......................................................................</w:t>
      </w:r>
    </w:p>
    <w:p w:rsidR="001427FD" w:rsidRPr="009F325C" w:rsidRDefault="001427FD" w:rsidP="001427FD">
      <w:pPr>
        <w:pStyle w:val="Form"/>
        <w:rPr>
          <w:rFonts w:ascii="Arial" w:hAnsi="Arial" w:cs="Arial"/>
        </w:rPr>
      </w:pPr>
      <w:r w:rsidRPr="009F325C">
        <w:rPr>
          <w:rFonts w:ascii="Arial" w:hAnsi="Arial" w:cs="Arial"/>
        </w:rPr>
        <w:t>NIDN</w:t>
      </w:r>
      <w:r w:rsidRPr="009F325C">
        <w:rPr>
          <w:rFonts w:ascii="Arial" w:hAnsi="Arial" w:cs="Arial"/>
        </w:rPr>
        <w:tab/>
        <w:t>:</w:t>
      </w:r>
      <w:r w:rsidRPr="009F325C">
        <w:rPr>
          <w:rFonts w:ascii="Arial" w:hAnsi="Arial" w:cs="Arial"/>
        </w:rPr>
        <w:tab/>
        <w:t>......................................................................</w:t>
      </w:r>
    </w:p>
    <w:p w:rsidR="001427FD" w:rsidRPr="009F325C" w:rsidRDefault="001427FD" w:rsidP="001427FD">
      <w:pPr>
        <w:pStyle w:val="Form"/>
        <w:rPr>
          <w:rFonts w:ascii="Arial" w:hAnsi="Arial" w:cs="Arial"/>
        </w:rPr>
      </w:pPr>
      <w:r w:rsidRPr="009F325C">
        <w:rPr>
          <w:rFonts w:ascii="Arial" w:hAnsi="Arial" w:cs="Arial"/>
        </w:rPr>
        <w:t>Jabatan</w:t>
      </w:r>
      <w:r w:rsidRPr="009F325C">
        <w:rPr>
          <w:rFonts w:ascii="Arial" w:hAnsi="Arial" w:cs="Arial"/>
        </w:rPr>
        <w:tab/>
        <w:t>:</w:t>
      </w:r>
      <w:r w:rsidRPr="009F325C">
        <w:rPr>
          <w:rFonts w:ascii="Arial" w:hAnsi="Arial" w:cs="Arial"/>
        </w:rPr>
        <w:tab/>
        <w:t>......................................................................</w:t>
      </w:r>
    </w:p>
    <w:p w:rsidR="001427FD" w:rsidRPr="009F325C" w:rsidRDefault="001427FD" w:rsidP="001427FD">
      <w:pPr>
        <w:pStyle w:val="Form"/>
        <w:rPr>
          <w:rFonts w:ascii="Arial" w:hAnsi="Arial" w:cs="Arial"/>
        </w:rPr>
      </w:pPr>
      <w:r w:rsidRPr="009F325C">
        <w:rPr>
          <w:rFonts w:ascii="Arial" w:hAnsi="Arial" w:cs="Arial"/>
        </w:rPr>
        <w:t>Tanggal Pengisian</w:t>
      </w:r>
      <w:r w:rsidRPr="009F325C">
        <w:rPr>
          <w:rFonts w:ascii="Arial" w:hAnsi="Arial" w:cs="Arial"/>
        </w:rPr>
        <w:tab/>
        <w:t>:</w:t>
      </w:r>
      <w:r w:rsidRPr="009F325C">
        <w:rPr>
          <w:rFonts w:ascii="Arial" w:hAnsi="Arial" w:cs="Arial"/>
        </w:rPr>
        <w:tab/>
        <w:t>DD-MM-YYYY</w:t>
      </w:r>
    </w:p>
    <w:p w:rsidR="001427FD" w:rsidRPr="009F325C" w:rsidRDefault="001427FD" w:rsidP="001427FD">
      <w:pPr>
        <w:pStyle w:val="Form"/>
        <w:rPr>
          <w:rFonts w:ascii="Arial" w:hAnsi="Arial" w:cs="Arial"/>
        </w:rPr>
      </w:pPr>
      <w:r w:rsidRPr="009F325C">
        <w:rPr>
          <w:rFonts w:ascii="Arial" w:hAnsi="Arial" w:cs="Arial"/>
        </w:rPr>
        <w:t>Tanda Tangan</w:t>
      </w:r>
      <w:r w:rsidRPr="009F325C">
        <w:rPr>
          <w:rFonts w:ascii="Arial" w:hAnsi="Arial" w:cs="Arial"/>
        </w:rPr>
        <w:tab/>
        <w:t>:</w:t>
      </w:r>
      <w:r w:rsidRPr="009F325C">
        <w:rPr>
          <w:rFonts w:ascii="Arial" w:hAnsi="Arial" w:cs="Arial"/>
        </w:rPr>
        <w:tab/>
      </w:r>
      <w:r w:rsidR="00255538" w:rsidRPr="00255538">
        <w:rPr>
          <w:rFonts w:ascii="Arial" w:hAnsi="Arial" w:cs="Arial"/>
          <w:noProof/>
          <w:lang w:val="id-ID" w:eastAsia="id-ID"/>
        </w:rPr>
      </w:r>
      <w:r w:rsidR="00255538" w:rsidRPr="00255538">
        <w:rPr>
          <w:rFonts w:ascii="Arial" w:hAnsi="Arial" w:cs="Arial"/>
          <w:noProof/>
          <w:lang w:val="id-ID" w:eastAsia="id-ID"/>
        </w:rPr>
        <w:pict>
          <v:rect id="_x0000_s1030" style="width:2in;height:38.8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">
            <w10:wrap type="none"/>
            <w10:anchorlock/>
          </v:rect>
        </w:pict>
      </w:r>
    </w:p>
    <w:p w:rsidR="001427FD" w:rsidRPr="009F325C" w:rsidRDefault="001427FD" w:rsidP="001427FD">
      <w:pPr>
        <w:pStyle w:val="Form"/>
        <w:rPr>
          <w:rFonts w:ascii="Arial" w:hAnsi="Arial" w:cs="Arial"/>
        </w:rPr>
      </w:pPr>
    </w:p>
    <w:p w:rsidR="001427FD" w:rsidRPr="009F325C" w:rsidRDefault="001427FD" w:rsidP="001427FD">
      <w:pPr>
        <w:pStyle w:val="Form"/>
        <w:rPr>
          <w:rFonts w:ascii="Arial" w:hAnsi="Arial" w:cs="Arial"/>
        </w:rPr>
      </w:pPr>
      <w:r w:rsidRPr="009F325C">
        <w:rPr>
          <w:rFonts w:ascii="Arial" w:hAnsi="Arial" w:cs="Arial"/>
        </w:rPr>
        <w:t>Nama</w:t>
      </w:r>
      <w:r w:rsidRPr="009F325C">
        <w:rPr>
          <w:rFonts w:ascii="Arial" w:hAnsi="Arial" w:cs="Arial"/>
        </w:rPr>
        <w:tab/>
        <w:t>:</w:t>
      </w:r>
      <w:r w:rsidRPr="009F325C">
        <w:rPr>
          <w:rFonts w:ascii="Arial" w:hAnsi="Arial" w:cs="Arial"/>
        </w:rPr>
        <w:tab/>
        <w:t>......................................................................</w:t>
      </w:r>
    </w:p>
    <w:p w:rsidR="001427FD" w:rsidRPr="009F325C" w:rsidRDefault="001427FD" w:rsidP="001427FD">
      <w:pPr>
        <w:pStyle w:val="Form"/>
        <w:rPr>
          <w:rFonts w:ascii="Arial" w:hAnsi="Arial" w:cs="Arial"/>
        </w:rPr>
      </w:pPr>
      <w:r w:rsidRPr="009F325C">
        <w:rPr>
          <w:rFonts w:ascii="Arial" w:hAnsi="Arial" w:cs="Arial"/>
        </w:rPr>
        <w:t>NIDN</w:t>
      </w:r>
      <w:r w:rsidRPr="009F325C">
        <w:rPr>
          <w:rFonts w:ascii="Arial" w:hAnsi="Arial" w:cs="Arial"/>
        </w:rPr>
        <w:tab/>
        <w:t>:</w:t>
      </w:r>
      <w:r w:rsidRPr="009F325C">
        <w:rPr>
          <w:rFonts w:ascii="Arial" w:hAnsi="Arial" w:cs="Arial"/>
        </w:rPr>
        <w:tab/>
        <w:t>......................................................................</w:t>
      </w:r>
    </w:p>
    <w:p w:rsidR="001427FD" w:rsidRPr="009F325C" w:rsidRDefault="001427FD" w:rsidP="001427FD">
      <w:pPr>
        <w:pStyle w:val="Form"/>
        <w:rPr>
          <w:rFonts w:ascii="Arial" w:hAnsi="Arial" w:cs="Arial"/>
        </w:rPr>
      </w:pPr>
      <w:r w:rsidRPr="009F325C">
        <w:rPr>
          <w:rFonts w:ascii="Arial" w:hAnsi="Arial" w:cs="Arial"/>
        </w:rPr>
        <w:t>Jabatan</w:t>
      </w:r>
      <w:r w:rsidRPr="009F325C">
        <w:rPr>
          <w:rFonts w:ascii="Arial" w:hAnsi="Arial" w:cs="Arial"/>
        </w:rPr>
        <w:tab/>
        <w:t>:</w:t>
      </w:r>
      <w:r w:rsidRPr="009F325C">
        <w:rPr>
          <w:rFonts w:ascii="Arial" w:hAnsi="Arial" w:cs="Arial"/>
        </w:rPr>
        <w:tab/>
        <w:t>......................................................................</w:t>
      </w:r>
    </w:p>
    <w:p w:rsidR="001427FD" w:rsidRPr="009F325C" w:rsidRDefault="001427FD" w:rsidP="001427FD">
      <w:pPr>
        <w:pStyle w:val="Form"/>
        <w:rPr>
          <w:rFonts w:ascii="Arial" w:hAnsi="Arial" w:cs="Arial"/>
        </w:rPr>
      </w:pPr>
      <w:r w:rsidRPr="009F325C">
        <w:rPr>
          <w:rFonts w:ascii="Arial" w:hAnsi="Arial" w:cs="Arial"/>
        </w:rPr>
        <w:t>Tanggal Pengisian</w:t>
      </w:r>
      <w:r w:rsidRPr="009F325C">
        <w:rPr>
          <w:rFonts w:ascii="Arial" w:hAnsi="Arial" w:cs="Arial"/>
        </w:rPr>
        <w:tab/>
        <w:t>:</w:t>
      </w:r>
      <w:r w:rsidRPr="009F325C">
        <w:rPr>
          <w:rFonts w:ascii="Arial" w:hAnsi="Arial" w:cs="Arial"/>
        </w:rPr>
        <w:tab/>
        <w:t>DD-MM-YYYY</w:t>
      </w:r>
    </w:p>
    <w:p w:rsidR="001427FD" w:rsidRPr="009F325C" w:rsidRDefault="001427FD" w:rsidP="001427FD">
      <w:pPr>
        <w:pStyle w:val="Form"/>
        <w:rPr>
          <w:rFonts w:ascii="Arial" w:hAnsi="Arial" w:cs="Arial"/>
        </w:rPr>
      </w:pPr>
      <w:r w:rsidRPr="009F325C">
        <w:rPr>
          <w:rFonts w:ascii="Arial" w:hAnsi="Arial" w:cs="Arial"/>
        </w:rPr>
        <w:t>Tanda Tangan</w:t>
      </w:r>
      <w:r w:rsidRPr="009F325C">
        <w:rPr>
          <w:rFonts w:ascii="Arial" w:hAnsi="Arial" w:cs="Arial"/>
        </w:rPr>
        <w:tab/>
        <w:t>:</w:t>
      </w:r>
      <w:r w:rsidRPr="009F325C">
        <w:rPr>
          <w:rFonts w:ascii="Arial" w:hAnsi="Arial" w:cs="Arial"/>
        </w:rPr>
        <w:tab/>
      </w:r>
      <w:r w:rsidR="00255538" w:rsidRPr="00255538">
        <w:rPr>
          <w:rFonts w:ascii="Arial" w:hAnsi="Arial" w:cs="Arial"/>
          <w:noProof/>
          <w:lang w:val="id-ID" w:eastAsia="id-ID"/>
        </w:rPr>
      </w:r>
      <w:r w:rsidR="00255538" w:rsidRPr="00255538">
        <w:rPr>
          <w:rFonts w:ascii="Arial" w:hAnsi="Arial" w:cs="Arial"/>
          <w:noProof/>
          <w:lang w:val="id-ID" w:eastAsia="id-ID"/>
        </w:rPr>
        <w:pict>
          <v:rect id="_x0000_s1029" style="width:2in;height:38.8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">
            <w10:wrap type="none"/>
            <w10:anchorlock/>
          </v:rect>
        </w:pict>
      </w:r>
    </w:p>
    <w:p w:rsidR="001427FD" w:rsidRPr="009F325C" w:rsidRDefault="001427FD" w:rsidP="001427FD">
      <w:pPr>
        <w:pStyle w:val="Form"/>
        <w:rPr>
          <w:rFonts w:ascii="Arial" w:hAnsi="Arial" w:cs="Arial"/>
        </w:rPr>
      </w:pPr>
    </w:p>
    <w:p w:rsidR="001427FD" w:rsidRPr="009F325C" w:rsidRDefault="001427FD" w:rsidP="009F3DB8">
      <w:pPr>
        <w:rPr>
          <w:rFonts w:ascii="Arial" w:hAnsi="Arial" w:cs="Arial"/>
        </w:rPr>
      </w:pPr>
      <w:r w:rsidRPr="009F325C">
        <w:rPr>
          <w:rFonts w:ascii="Arial" w:hAnsi="Arial" w:cs="Arial"/>
        </w:rPr>
        <w:br w:type="page"/>
      </w:r>
    </w:p>
    <w:p w:rsidR="001427FD" w:rsidRPr="009F325C" w:rsidRDefault="001427FD" w:rsidP="001427FD">
      <w:pPr>
        <w:pStyle w:val="Form"/>
        <w:rPr>
          <w:rFonts w:ascii="Arial" w:hAnsi="Arial" w:cs="Arial"/>
        </w:rPr>
      </w:pPr>
    </w:p>
    <w:p w:rsidR="001427FD" w:rsidRPr="009F325C" w:rsidRDefault="001427FD" w:rsidP="001427FD">
      <w:pPr>
        <w:pStyle w:val="Form"/>
        <w:rPr>
          <w:rFonts w:ascii="Arial" w:hAnsi="Arial" w:cs="Arial"/>
        </w:rPr>
      </w:pPr>
      <w:r w:rsidRPr="009F325C">
        <w:rPr>
          <w:rFonts w:ascii="Arial" w:hAnsi="Arial" w:cs="Arial"/>
        </w:rPr>
        <w:t>Nama</w:t>
      </w:r>
      <w:r w:rsidRPr="009F325C">
        <w:rPr>
          <w:rFonts w:ascii="Arial" w:hAnsi="Arial" w:cs="Arial"/>
        </w:rPr>
        <w:tab/>
        <w:t>:</w:t>
      </w:r>
      <w:r w:rsidRPr="009F325C">
        <w:rPr>
          <w:rFonts w:ascii="Arial" w:hAnsi="Arial" w:cs="Arial"/>
        </w:rPr>
        <w:tab/>
        <w:t>......................................................................</w:t>
      </w:r>
    </w:p>
    <w:p w:rsidR="001427FD" w:rsidRPr="009F325C" w:rsidRDefault="001427FD" w:rsidP="001427FD">
      <w:pPr>
        <w:pStyle w:val="Form"/>
        <w:rPr>
          <w:rFonts w:ascii="Arial" w:hAnsi="Arial" w:cs="Arial"/>
        </w:rPr>
      </w:pPr>
      <w:r w:rsidRPr="009F325C">
        <w:rPr>
          <w:rFonts w:ascii="Arial" w:hAnsi="Arial" w:cs="Arial"/>
        </w:rPr>
        <w:t>NIDN</w:t>
      </w:r>
      <w:r w:rsidRPr="009F325C">
        <w:rPr>
          <w:rFonts w:ascii="Arial" w:hAnsi="Arial" w:cs="Arial"/>
        </w:rPr>
        <w:tab/>
        <w:t>:</w:t>
      </w:r>
      <w:r w:rsidRPr="009F325C">
        <w:rPr>
          <w:rFonts w:ascii="Arial" w:hAnsi="Arial" w:cs="Arial"/>
        </w:rPr>
        <w:tab/>
        <w:t>......................................................................</w:t>
      </w:r>
    </w:p>
    <w:p w:rsidR="001427FD" w:rsidRPr="009F325C" w:rsidRDefault="001427FD" w:rsidP="001427FD">
      <w:pPr>
        <w:pStyle w:val="Form"/>
        <w:rPr>
          <w:rFonts w:ascii="Arial" w:hAnsi="Arial" w:cs="Arial"/>
        </w:rPr>
      </w:pPr>
      <w:r w:rsidRPr="009F325C">
        <w:rPr>
          <w:rFonts w:ascii="Arial" w:hAnsi="Arial" w:cs="Arial"/>
        </w:rPr>
        <w:t>Jabatan</w:t>
      </w:r>
      <w:r w:rsidRPr="009F325C">
        <w:rPr>
          <w:rFonts w:ascii="Arial" w:hAnsi="Arial" w:cs="Arial"/>
        </w:rPr>
        <w:tab/>
        <w:t>:</w:t>
      </w:r>
      <w:r w:rsidRPr="009F325C">
        <w:rPr>
          <w:rFonts w:ascii="Arial" w:hAnsi="Arial" w:cs="Arial"/>
        </w:rPr>
        <w:tab/>
        <w:t>......................................................................</w:t>
      </w:r>
    </w:p>
    <w:p w:rsidR="001427FD" w:rsidRPr="009F325C" w:rsidRDefault="001427FD" w:rsidP="001427FD">
      <w:pPr>
        <w:pStyle w:val="Form"/>
        <w:rPr>
          <w:rFonts w:ascii="Arial" w:hAnsi="Arial" w:cs="Arial"/>
        </w:rPr>
      </w:pPr>
      <w:r w:rsidRPr="009F325C">
        <w:rPr>
          <w:rFonts w:ascii="Arial" w:hAnsi="Arial" w:cs="Arial"/>
        </w:rPr>
        <w:t>Tanggal Pengisian</w:t>
      </w:r>
      <w:r w:rsidRPr="009F325C">
        <w:rPr>
          <w:rFonts w:ascii="Arial" w:hAnsi="Arial" w:cs="Arial"/>
        </w:rPr>
        <w:tab/>
        <w:t>:</w:t>
      </w:r>
      <w:r w:rsidRPr="009F325C">
        <w:rPr>
          <w:rFonts w:ascii="Arial" w:hAnsi="Arial" w:cs="Arial"/>
        </w:rPr>
        <w:tab/>
        <w:t>DD-MM-YYYY</w:t>
      </w:r>
    </w:p>
    <w:p w:rsidR="001427FD" w:rsidRPr="009F325C" w:rsidRDefault="001427FD" w:rsidP="001427FD">
      <w:pPr>
        <w:pStyle w:val="Form"/>
        <w:rPr>
          <w:rFonts w:ascii="Arial" w:hAnsi="Arial" w:cs="Arial"/>
        </w:rPr>
      </w:pPr>
      <w:r w:rsidRPr="009F325C">
        <w:rPr>
          <w:rFonts w:ascii="Arial" w:hAnsi="Arial" w:cs="Arial"/>
        </w:rPr>
        <w:t>Tanda Tangan</w:t>
      </w:r>
      <w:r w:rsidRPr="009F325C">
        <w:rPr>
          <w:rFonts w:ascii="Arial" w:hAnsi="Arial" w:cs="Arial"/>
        </w:rPr>
        <w:tab/>
        <w:t>:</w:t>
      </w:r>
      <w:r w:rsidRPr="009F325C">
        <w:rPr>
          <w:rFonts w:ascii="Arial" w:hAnsi="Arial" w:cs="Arial"/>
        </w:rPr>
        <w:tab/>
      </w:r>
      <w:r w:rsidR="00255538" w:rsidRPr="00255538">
        <w:rPr>
          <w:rFonts w:ascii="Arial" w:hAnsi="Arial" w:cs="Arial"/>
          <w:noProof/>
          <w:lang w:val="id-ID" w:eastAsia="id-ID"/>
        </w:rPr>
      </w:r>
      <w:r w:rsidR="00255538" w:rsidRPr="00255538">
        <w:rPr>
          <w:rFonts w:ascii="Arial" w:hAnsi="Arial" w:cs="Arial"/>
          <w:noProof/>
          <w:lang w:val="id-ID" w:eastAsia="id-ID"/>
        </w:rPr>
        <w:pict>
          <v:rect id="_x0000_s1028" style="width:2in;height:38.8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">
            <w10:wrap type="none"/>
            <w10:anchorlock/>
          </v:rect>
        </w:pict>
      </w:r>
    </w:p>
    <w:p w:rsidR="001427FD" w:rsidRPr="009F325C" w:rsidRDefault="001427FD" w:rsidP="001427FD">
      <w:pPr>
        <w:pStyle w:val="Form"/>
        <w:rPr>
          <w:rFonts w:ascii="Arial" w:hAnsi="Arial" w:cs="Arial"/>
        </w:rPr>
      </w:pPr>
    </w:p>
    <w:p w:rsidR="001427FD" w:rsidRPr="009F325C" w:rsidRDefault="001427FD" w:rsidP="001427FD">
      <w:pPr>
        <w:pStyle w:val="Form"/>
        <w:rPr>
          <w:rFonts w:ascii="Arial" w:hAnsi="Arial" w:cs="Arial"/>
        </w:rPr>
      </w:pPr>
      <w:r w:rsidRPr="009F325C">
        <w:rPr>
          <w:rFonts w:ascii="Arial" w:hAnsi="Arial" w:cs="Arial"/>
        </w:rPr>
        <w:t>Nama</w:t>
      </w:r>
      <w:r w:rsidRPr="009F325C">
        <w:rPr>
          <w:rFonts w:ascii="Arial" w:hAnsi="Arial" w:cs="Arial"/>
        </w:rPr>
        <w:tab/>
        <w:t>:</w:t>
      </w:r>
      <w:r w:rsidRPr="009F325C">
        <w:rPr>
          <w:rFonts w:ascii="Arial" w:hAnsi="Arial" w:cs="Arial"/>
        </w:rPr>
        <w:tab/>
        <w:t>......................................................................</w:t>
      </w:r>
    </w:p>
    <w:p w:rsidR="001427FD" w:rsidRPr="009F325C" w:rsidRDefault="001427FD" w:rsidP="001427FD">
      <w:pPr>
        <w:pStyle w:val="Form"/>
        <w:rPr>
          <w:rFonts w:ascii="Arial" w:hAnsi="Arial" w:cs="Arial"/>
        </w:rPr>
      </w:pPr>
      <w:r w:rsidRPr="009F325C">
        <w:rPr>
          <w:rFonts w:ascii="Arial" w:hAnsi="Arial" w:cs="Arial"/>
        </w:rPr>
        <w:t>NIDN</w:t>
      </w:r>
      <w:r w:rsidRPr="009F325C">
        <w:rPr>
          <w:rFonts w:ascii="Arial" w:hAnsi="Arial" w:cs="Arial"/>
        </w:rPr>
        <w:tab/>
        <w:t>:</w:t>
      </w:r>
      <w:r w:rsidRPr="009F325C">
        <w:rPr>
          <w:rFonts w:ascii="Arial" w:hAnsi="Arial" w:cs="Arial"/>
        </w:rPr>
        <w:tab/>
        <w:t>......................................................................</w:t>
      </w:r>
    </w:p>
    <w:p w:rsidR="001427FD" w:rsidRPr="009F325C" w:rsidRDefault="001427FD" w:rsidP="001427FD">
      <w:pPr>
        <w:pStyle w:val="Form"/>
        <w:rPr>
          <w:rFonts w:ascii="Arial" w:hAnsi="Arial" w:cs="Arial"/>
        </w:rPr>
      </w:pPr>
      <w:r w:rsidRPr="009F325C">
        <w:rPr>
          <w:rFonts w:ascii="Arial" w:hAnsi="Arial" w:cs="Arial"/>
        </w:rPr>
        <w:t>Jabatan</w:t>
      </w:r>
      <w:r w:rsidRPr="009F325C">
        <w:rPr>
          <w:rFonts w:ascii="Arial" w:hAnsi="Arial" w:cs="Arial"/>
        </w:rPr>
        <w:tab/>
        <w:t>:</w:t>
      </w:r>
      <w:r w:rsidRPr="009F325C">
        <w:rPr>
          <w:rFonts w:ascii="Arial" w:hAnsi="Arial" w:cs="Arial"/>
        </w:rPr>
        <w:tab/>
        <w:t>......................................................................</w:t>
      </w:r>
    </w:p>
    <w:p w:rsidR="001427FD" w:rsidRPr="009F325C" w:rsidRDefault="001427FD" w:rsidP="001427FD">
      <w:pPr>
        <w:pStyle w:val="Form"/>
        <w:rPr>
          <w:rFonts w:ascii="Arial" w:hAnsi="Arial" w:cs="Arial"/>
        </w:rPr>
      </w:pPr>
      <w:r w:rsidRPr="009F325C">
        <w:rPr>
          <w:rFonts w:ascii="Arial" w:hAnsi="Arial" w:cs="Arial"/>
        </w:rPr>
        <w:t>Tanggal Pengisian</w:t>
      </w:r>
      <w:r w:rsidRPr="009F325C">
        <w:rPr>
          <w:rFonts w:ascii="Arial" w:hAnsi="Arial" w:cs="Arial"/>
        </w:rPr>
        <w:tab/>
        <w:t>:</w:t>
      </w:r>
      <w:r w:rsidRPr="009F325C">
        <w:rPr>
          <w:rFonts w:ascii="Arial" w:hAnsi="Arial" w:cs="Arial"/>
        </w:rPr>
        <w:tab/>
        <w:t>DD-MM-YYYY</w:t>
      </w:r>
    </w:p>
    <w:p w:rsidR="001427FD" w:rsidRPr="009F325C" w:rsidRDefault="001427FD" w:rsidP="001427FD">
      <w:pPr>
        <w:pStyle w:val="Form"/>
        <w:rPr>
          <w:rFonts w:ascii="Arial" w:hAnsi="Arial" w:cs="Arial"/>
        </w:rPr>
      </w:pPr>
      <w:r w:rsidRPr="009F325C">
        <w:rPr>
          <w:rFonts w:ascii="Arial" w:hAnsi="Arial" w:cs="Arial"/>
        </w:rPr>
        <w:t>Tanda Tangan</w:t>
      </w:r>
      <w:r w:rsidRPr="009F325C">
        <w:rPr>
          <w:rFonts w:ascii="Arial" w:hAnsi="Arial" w:cs="Arial"/>
        </w:rPr>
        <w:tab/>
        <w:t>:</w:t>
      </w:r>
      <w:r w:rsidRPr="009F325C">
        <w:rPr>
          <w:rFonts w:ascii="Arial" w:hAnsi="Arial" w:cs="Arial"/>
        </w:rPr>
        <w:tab/>
      </w:r>
      <w:r w:rsidR="00255538" w:rsidRPr="00255538">
        <w:rPr>
          <w:rFonts w:ascii="Arial" w:hAnsi="Arial" w:cs="Arial"/>
          <w:noProof/>
          <w:lang w:val="id-ID" w:eastAsia="id-ID"/>
        </w:rPr>
      </w:r>
      <w:r w:rsidR="00255538" w:rsidRPr="00255538">
        <w:rPr>
          <w:rFonts w:ascii="Arial" w:hAnsi="Arial" w:cs="Arial"/>
          <w:noProof/>
          <w:lang w:val="id-ID" w:eastAsia="id-ID"/>
        </w:rPr>
        <w:pict>
          <v:rect id="_x0000_s1027" style="width:2in;height:38.8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">
            <w10:wrap type="none"/>
            <w10:anchorlock/>
          </v:rect>
        </w:pict>
      </w:r>
    </w:p>
    <w:p w:rsidR="001427FD" w:rsidRPr="009F325C" w:rsidRDefault="001427FD" w:rsidP="001427FD">
      <w:pPr>
        <w:pStyle w:val="Form"/>
        <w:rPr>
          <w:rFonts w:ascii="Arial" w:hAnsi="Arial" w:cs="Arial"/>
        </w:rPr>
      </w:pPr>
    </w:p>
    <w:p w:rsidR="001427FD" w:rsidRPr="009F325C" w:rsidRDefault="001427FD" w:rsidP="001427FD">
      <w:pPr>
        <w:pStyle w:val="Form"/>
        <w:rPr>
          <w:rFonts w:ascii="Arial" w:hAnsi="Arial" w:cs="Arial"/>
        </w:rPr>
      </w:pPr>
      <w:r w:rsidRPr="009F325C">
        <w:rPr>
          <w:rFonts w:ascii="Arial" w:hAnsi="Arial" w:cs="Arial"/>
        </w:rPr>
        <w:t>Nama</w:t>
      </w:r>
      <w:r w:rsidRPr="009F325C">
        <w:rPr>
          <w:rFonts w:ascii="Arial" w:hAnsi="Arial" w:cs="Arial"/>
        </w:rPr>
        <w:tab/>
        <w:t>:</w:t>
      </w:r>
      <w:r w:rsidRPr="009F325C">
        <w:rPr>
          <w:rFonts w:ascii="Arial" w:hAnsi="Arial" w:cs="Arial"/>
        </w:rPr>
        <w:tab/>
        <w:t>......................................................................</w:t>
      </w:r>
    </w:p>
    <w:p w:rsidR="001427FD" w:rsidRPr="009F325C" w:rsidRDefault="001427FD" w:rsidP="001427FD">
      <w:pPr>
        <w:pStyle w:val="Form"/>
        <w:rPr>
          <w:rFonts w:ascii="Arial" w:hAnsi="Arial" w:cs="Arial"/>
        </w:rPr>
      </w:pPr>
      <w:r w:rsidRPr="009F325C">
        <w:rPr>
          <w:rFonts w:ascii="Arial" w:hAnsi="Arial" w:cs="Arial"/>
        </w:rPr>
        <w:t>NIDN</w:t>
      </w:r>
      <w:r w:rsidRPr="009F325C">
        <w:rPr>
          <w:rFonts w:ascii="Arial" w:hAnsi="Arial" w:cs="Arial"/>
        </w:rPr>
        <w:tab/>
        <w:t>:</w:t>
      </w:r>
      <w:r w:rsidRPr="009F325C">
        <w:rPr>
          <w:rFonts w:ascii="Arial" w:hAnsi="Arial" w:cs="Arial"/>
        </w:rPr>
        <w:tab/>
        <w:t>......................................................................</w:t>
      </w:r>
    </w:p>
    <w:p w:rsidR="001427FD" w:rsidRPr="009F325C" w:rsidRDefault="001427FD" w:rsidP="001427FD">
      <w:pPr>
        <w:pStyle w:val="Form"/>
        <w:rPr>
          <w:rFonts w:ascii="Arial" w:hAnsi="Arial" w:cs="Arial"/>
        </w:rPr>
      </w:pPr>
      <w:r w:rsidRPr="009F325C">
        <w:rPr>
          <w:rFonts w:ascii="Arial" w:hAnsi="Arial" w:cs="Arial"/>
        </w:rPr>
        <w:t>Jabatan</w:t>
      </w:r>
      <w:r w:rsidRPr="009F325C">
        <w:rPr>
          <w:rFonts w:ascii="Arial" w:hAnsi="Arial" w:cs="Arial"/>
        </w:rPr>
        <w:tab/>
        <w:t>:</w:t>
      </w:r>
      <w:r w:rsidRPr="009F325C">
        <w:rPr>
          <w:rFonts w:ascii="Arial" w:hAnsi="Arial" w:cs="Arial"/>
        </w:rPr>
        <w:tab/>
        <w:t>......................................................................</w:t>
      </w:r>
    </w:p>
    <w:p w:rsidR="001427FD" w:rsidRPr="009F325C" w:rsidRDefault="001427FD" w:rsidP="001427FD">
      <w:pPr>
        <w:pStyle w:val="Form"/>
        <w:rPr>
          <w:rFonts w:ascii="Arial" w:hAnsi="Arial" w:cs="Arial"/>
        </w:rPr>
      </w:pPr>
      <w:r w:rsidRPr="009F325C">
        <w:rPr>
          <w:rFonts w:ascii="Arial" w:hAnsi="Arial" w:cs="Arial"/>
        </w:rPr>
        <w:t>Tanggal Pengisian</w:t>
      </w:r>
      <w:r w:rsidRPr="009F325C">
        <w:rPr>
          <w:rFonts w:ascii="Arial" w:hAnsi="Arial" w:cs="Arial"/>
        </w:rPr>
        <w:tab/>
        <w:t>:</w:t>
      </w:r>
      <w:r w:rsidRPr="009F325C">
        <w:rPr>
          <w:rFonts w:ascii="Arial" w:hAnsi="Arial" w:cs="Arial"/>
        </w:rPr>
        <w:tab/>
        <w:t>DD-MM-YYYY</w:t>
      </w:r>
    </w:p>
    <w:p w:rsidR="001427FD" w:rsidRPr="009F325C" w:rsidRDefault="001427FD" w:rsidP="001427FD">
      <w:pPr>
        <w:pStyle w:val="Form"/>
        <w:rPr>
          <w:rFonts w:ascii="Arial" w:hAnsi="Arial" w:cs="Arial"/>
        </w:rPr>
      </w:pPr>
      <w:r w:rsidRPr="009F325C">
        <w:rPr>
          <w:rFonts w:ascii="Arial" w:hAnsi="Arial" w:cs="Arial"/>
        </w:rPr>
        <w:t>Tanda Tangan</w:t>
      </w:r>
      <w:r w:rsidRPr="009F325C">
        <w:rPr>
          <w:rFonts w:ascii="Arial" w:hAnsi="Arial" w:cs="Arial"/>
        </w:rPr>
        <w:tab/>
        <w:t>:</w:t>
      </w:r>
      <w:r w:rsidRPr="009F325C">
        <w:rPr>
          <w:rFonts w:ascii="Arial" w:hAnsi="Arial" w:cs="Arial"/>
        </w:rPr>
        <w:tab/>
      </w:r>
      <w:r w:rsidR="00255538" w:rsidRPr="00255538">
        <w:rPr>
          <w:rFonts w:ascii="Arial" w:hAnsi="Arial" w:cs="Arial"/>
          <w:noProof/>
          <w:lang w:val="id-ID" w:eastAsia="id-ID"/>
        </w:rPr>
      </w:r>
      <w:r w:rsidR="00255538" w:rsidRPr="00255538">
        <w:rPr>
          <w:rFonts w:ascii="Arial" w:hAnsi="Arial" w:cs="Arial"/>
          <w:noProof/>
          <w:lang w:val="id-ID" w:eastAsia="id-ID"/>
        </w:rPr>
        <w:pict>
          <v:rect id="Rectangle 1029" o:spid="_x0000_s1026" style="width:2in;height:38.8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">
            <w10:wrap type="none"/>
            <w10:anchorlock/>
          </v:rect>
        </w:pict>
      </w:r>
    </w:p>
    <w:p w:rsidR="001427FD" w:rsidRPr="009F325C" w:rsidRDefault="001427FD" w:rsidP="001427FD">
      <w:pPr>
        <w:pStyle w:val="Form"/>
        <w:rPr>
          <w:rFonts w:ascii="Arial" w:hAnsi="Arial" w:cs="Arial"/>
        </w:rPr>
      </w:pPr>
    </w:p>
    <w:p w:rsidR="00AA3272" w:rsidRPr="009F325C" w:rsidRDefault="00AA3272" w:rsidP="00A6784B">
      <w:pPr>
        <w:pStyle w:val="Form"/>
        <w:rPr>
          <w:rFonts w:ascii="Arial" w:hAnsi="Arial" w:cs="Arial"/>
        </w:rPr>
      </w:pPr>
    </w:p>
    <w:p w:rsidR="00F9358B" w:rsidRPr="009F325C" w:rsidRDefault="00F9358B" w:rsidP="009B0929">
      <w:pPr>
        <w:rPr>
          <w:rFonts w:ascii="Arial" w:hAnsi="Arial" w:cs="Arial"/>
          <w:lang w:val="id-ID"/>
        </w:rPr>
        <w:sectPr w:rsidR="00F9358B" w:rsidRPr="009F325C" w:rsidSect="009F325C">
          <w:pgSz w:w="11907" w:h="16840" w:code="9"/>
          <w:pgMar w:top="1418" w:right="1418" w:bottom="1418" w:left="1418" w:header="720" w:footer="794" w:gutter="0"/>
          <w:pgNumType w:fmt="lowerRoman"/>
          <w:cols w:space="720"/>
          <w:docGrid w:linePitch="360"/>
        </w:sectPr>
      </w:pPr>
    </w:p>
    <w:p w:rsidR="009F325C" w:rsidRDefault="009F325C" w:rsidP="0045204B">
      <w:pPr>
        <w:pStyle w:val="Heading1"/>
        <w:rPr>
          <w:rFonts w:ascii="Arial" w:hAnsi="Arial" w:cs="Arial"/>
        </w:rPr>
      </w:pPr>
      <w:bookmarkStart w:id="2" w:name="_Toc7689320"/>
    </w:p>
    <w:p w:rsidR="002562CB" w:rsidRPr="009F325C" w:rsidRDefault="002562CB" w:rsidP="0045204B">
      <w:pPr>
        <w:pStyle w:val="Heading1"/>
        <w:rPr>
          <w:rFonts w:ascii="Arial" w:hAnsi="Arial" w:cs="Arial"/>
        </w:rPr>
      </w:pPr>
      <w:r w:rsidRPr="009F325C">
        <w:rPr>
          <w:rFonts w:ascii="Arial" w:hAnsi="Arial" w:cs="Arial"/>
        </w:rPr>
        <w:t>KATA PENGANTAR</w:t>
      </w:r>
      <w:bookmarkEnd w:id="2"/>
    </w:p>
    <w:p w:rsidR="002562CB" w:rsidRPr="009F325C" w:rsidRDefault="002562CB" w:rsidP="002562CB">
      <w:pPr>
        <w:pStyle w:val="BodyText"/>
        <w:rPr>
          <w:rFonts w:ascii="Arial" w:hAnsi="Arial" w:cs="Arial"/>
        </w:rPr>
      </w:pPr>
      <w:r w:rsidRPr="009F325C">
        <w:rPr>
          <w:rFonts w:ascii="Arial" w:hAnsi="Arial" w:cs="Arial"/>
        </w:rPr>
        <w:t>&lt;Isi Kata Pengantar&gt;</w:t>
      </w:r>
    </w:p>
    <w:p w:rsidR="002562CB" w:rsidRPr="009F325C" w:rsidRDefault="002562CB" w:rsidP="002562CB">
      <w:pPr>
        <w:pStyle w:val="BodyText"/>
        <w:rPr>
          <w:rFonts w:ascii="Arial" w:hAnsi="Arial" w:cs="Arial"/>
        </w:rPr>
        <w:sectPr w:rsidR="002562CB" w:rsidRPr="009F325C" w:rsidSect="009F325C">
          <w:pgSz w:w="11907" w:h="16840" w:code="9"/>
          <w:pgMar w:top="1418" w:right="1418" w:bottom="1418" w:left="1418" w:header="720" w:footer="794" w:gutter="0"/>
          <w:pgNumType w:fmt="lowerRoman"/>
          <w:cols w:space="720"/>
          <w:docGrid w:linePitch="360"/>
        </w:sectPr>
      </w:pPr>
    </w:p>
    <w:p w:rsidR="009F325C" w:rsidRDefault="009F325C" w:rsidP="009F325C">
      <w:pPr>
        <w:pStyle w:val="Heading1"/>
        <w:spacing w:line="480" w:lineRule="auto"/>
        <w:rPr>
          <w:rFonts w:ascii="Arial" w:hAnsi="Arial" w:cs="Arial"/>
        </w:rPr>
      </w:pPr>
      <w:bookmarkStart w:id="3" w:name="_Toc7689321"/>
    </w:p>
    <w:p w:rsidR="002562CB" w:rsidRPr="009F325C" w:rsidRDefault="002562CB" w:rsidP="002562CB">
      <w:pPr>
        <w:pStyle w:val="Heading1"/>
        <w:rPr>
          <w:rFonts w:ascii="Arial" w:hAnsi="Arial" w:cs="Arial"/>
        </w:rPr>
      </w:pPr>
      <w:r w:rsidRPr="009F325C">
        <w:rPr>
          <w:rFonts w:ascii="Arial" w:hAnsi="Arial" w:cs="Arial"/>
        </w:rPr>
        <w:t>RINGKASAN EKSEKUTIF</w:t>
      </w:r>
      <w:bookmarkEnd w:id="3"/>
    </w:p>
    <w:p w:rsidR="002562CB" w:rsidRPr="009F325C" w:rsidRDefault="002562CB" w:rsidP="002562CB">
      <w:pPr>
        <w:pStyle w:val="BodyText"/>
        <w:rPr>
          <w:rFonts w:ascii="Arial" w:hAnsi="Arial" w:cs="Arial"/>
        </w:rPr>
      </w:pPr>
      <w:r w:rsidRPr="009F325C">
        <w:rPr>
          <w:rFonts w:ascii="Arial" w:hAnsi="Arial" w:cs="Arial"/>
        </w:rPr>
        <w:t>&lt;Isi Ringkasan Eksekutif&gt;</w:t>
      </w:r>
    </w:p>
    <w:p w:rsidR="002562CB" w:rsidRPr="009F325C" w:rsidRDefault="002562CB" w:rsidP="002562CB">
      <w:pPr>
        <w:pStyle w:val="BodyText"/>
        <w:rPr>
          <w:rFonts w:ascii="Arial" w:hAnsi="Arial" w:cs="Arial"/>
        </w:rPr>
        <w:sectPr w:rsidR="002562CB" w:rsidRPr="009F325C" w:rsidSect="009F325C">
          <w:pgSz w:w="11907" w:h="16840" w:code="9"/>
          <w:pgMar w:top="1418" w:right="1418" w:bottom="1418" w:left="1418" w:header="720" w:footer="794" w:gutter="0"/>
          <w:pgNumType w:fmt="lowerRoman"/>
          <w:cols w:space="720"/>
          <w:docGrid w:linePitch="360"/>
        </w:sectPr>
      </w:pPr>
    </w:p>
    <w:p w:rsidR="009F325C" w:rsidRDefault="009F325C" w:rsidP="009F325C">
      <w:pPr>
        <w:pStyle w:val="Heading1"/>
        <w:spacing w:line="480" w:lineRule="auto"/>
        <w:rPr>
          <w:rFonts w:ascii="Arial" w:hAnsi="Arial" w:cs="Arial"/>
        </w:rPr>
      </w:pPr>
      <w:bookmarkStart w:id="4" w:name="_Toc7689322"/>
    </w:p>
    <w:p w:rsidR="00E91565" w:rsidRPr="009F325C" w:rsidRDefault="007677B5" w:rsidP="009F325C">
      <w:pPr>
        <w:pStyle w:val="Heading1"/>
        <w:spacing w:line="480" w:lineRule="auto"/>
        <w:rPr>
          <w:rFonts w:ascii="Arial" w:hAnsi="Arial" w:cs="Arial"/>
        </w:rPr>
      </w:pPr>
      <w:r w:rsidRPr="009F325C">
        <w:rPr>
          <w:rFonts w:ascii="Arial" w:hAnsi="Arial" w:cs="Arial"/>
        </w:rPr>
        <w:t>DAFTAR ISI</w:t>
      </w:r>
      <w:bookmarkEnd w:id="4"/>
    </w:p>
    <w:p w:rsidR="004D406C" w:rsidRPr="009F325C" w:rsidRDefault="00255538">
      <w:pPr>
        <w:pStyle w:val="TOC1"/>
        <w:rPr>
          <w:rFonts w:ascii="Arial" w:eastAsiaTheme="minorEastAsia" w:hAnsi="Arial" w:cs="Arial"/>
          <w:noProof/>
          <w:sz w:val="22"/>
          <w:szCs w:val="22"/>
          <w:lang w:val="id-ID" w:eastAsia="id-ID"/>
        </w:rPr>
      </w:pPr>
      <w:r w:rsidRPr="00255538">
        <w:rPr>
          <w:rFonts w:ascii="Arial" w:hAnsi="Arial" w:cs="Arial"/>
        </w:rPr>
        <w:fldChar w:fldCharType="begin"/>
      </w:r>
      <w:r w:rsidR="00E91565" w:rsidRPr="009F325C">
        <w:rPr>
          <w:rFonts w:ascii="Arial" w:hAnsi="Arial" w:cs="Arial"/>
        </w:rPr>
        <w:instrText xml:space="preserve"> TOC \o "1-1" \h \z \t "Heading 2,2" </w:instrText>
      </w:r>
      <w:r w:rsidRPr="00255538">
        <w:rPr>
          <w:rFonts w:ascii="Arial" w:hAnsi="Arial" w:cs="Arial"/>
        </w:rPr>
        <w:fldChar w:fldCharType="separate"/>
      </w:r>
      <w:hyperlink w:anchor="_Toc7689318" w:history="1">
        <w:r w:rsidR="004D406C" w:rsidRPr="009F325C">
          <w:rPr>
            <w:rStyle w:val="Hyperlink"/>
            <w:rFonts w:ascii="Arial" w:hAnsi="Arial" w:cs="Arial"/>
            <w:noProof/>
          </w:rPr>
          <w:t>IDENTITAS PENGUSUL</w:t>
        </w:r>
        <w:r w:rsidR="004D406C" w:rsidRPr="009F325C">
          <w:rPr>
            <w:rFonts w:ascii="Arial" w:hAnsi="Arial" w:cs="Arial"/>
            <w:noProof/>
            <w:webHidden/>
          </w:rPr>
          <w:tab/>
        </w:r>
        <w:r w:rsidRPr="009F325C">
          <w:rPr>
            <w:rFonts w:ascii="Arial" w:hAnsi="Arial" w:cs="Arial"/>
            <w:noProof/>
            <w:webHidden/>
          </w:rPr>
          <w:fldChar w:fldCharType="begin"/>
        </w:r>
        <w:r w:rsidR="004D406C" w:rsidRPr="009F325C">
          <w:rPr>
            <w:rFonts w:ascii="Arial" w:hAnsi="Arial" w:cs="Arial"/>
            <w:noProof/>
            <w:webHidden/>
          </w:rPr>
          <w:instrText xml:space="preserve"> PAGEREF _Toc7689318 \h </w:instrText>
        </w:r>
        <w:r w:rsidRPr="009F325C">
          <w:rPr>
            <w:rFonts w:ascii="Arial" w:hAnsi="Arial" w:cs="Arial"/>
            <w:noProof/>
            <w:webHidden/>
          </w:rPr>
        </w:r>
        <w:r w:rsidRPr="009F325C">
          <w:rPr>
            <w:rFonts w:ascii="Arial" w:hAnsi="Arial" w:cs="Arial"/>
            <w:noProof/>
            <w:webHidden/>
          </w:rPr>
          <w:fldChar w:fldCharType="separate"/>
        </w:r>
        <w:r w:rsidR="004D406C" w:rsidRPr="009F325C">
          <w:rPr>
            <w:rFonts w:ascii="Arial" w:hAnsi="Arial" w:cs="Arial"/>
            <w:noProof/>
            <w:webHidden/>
          </w:rPr>
          <w:t>i</w:t>
        </w:r>
        <w:r w:rsidRPr="009F325C">
          <w:rPr>
            <w:rFonts w:ascii="Arial" w:hAnsi="Arial" w:cs="Arial"/>
            <w:noProof/>
            <w:webHidden/>
          </w:rPr>
          <w:fldChar w:fldCharType="end"/>
        </w:r>
      </w:hyperlink>
    </w:p>
    <w:p w:rsidR="004D406C" w:rsidRPr="009F325C" w:rsidRDefault="00255538">
      <w:pPr>
        <w:pStyle w:val="TOC1"/>
        <w:rPr>
          <w:rFonts w:ascii="Arial" w:eastAsiaTheme="minorEastAsia" w:hAnsi="Arial" w:cs="Arial"/>
          <w:noProof/>
          <w:sz w:val="22"/>
          <w:szCs w:val="22"/>
          <w:lang w:val="id-ID" w:eastAsia="id-ID"/>
        </w:rPr>
      </w:pPr>
      <w:hyperlink w:anchor="_Toc7689319" w:history="1">
        <w:r w:rsidR="004D406C" w:rsidRPr="009F325C">
          <w:rPr>
            <w:rStyle w:val="Hyperlink"/>
            <w:rFonts w:ascii="Arial" w:hAnsi="Arial" w:cs="Arial"/>
            <w:noProof/>
            <w:lang w:val="id-ID"/>
          </w:rPr>
          <w:t xml:space="preserve">IDENTITAS TIM </w:t>
        </w:r>
        <w:r w:rsidR="004D406C" w:rsidRPr="009F325C">
          <w:rPr>
            <w:rStyle w:val="Hyperlink"/>
            <w:rFonts w:ascii="Arial" w:hAnsi="Arial" w:cs="Arial"/>
            <w:noProof/>
          </w:rPr>
          <w:t>PENYUSUN  LAPORAN KINERJA PROGRAM STUDI</w:t>
        </w:r>
        <w:r w:rsidR="004D406C" w:rsidRPr="009F325C">
          <w:rPr>
            <w:rFonts w:ascii="Arial" w:hAnsi="Arial" w:cs="Arial"/>
            <w:noProof/>
            <w:webHidden/>
          </w:rPr>
          <w:tab/>
        </w:r>
        <w:r w:rsidRPr="009F325C">
          <w:rPr>
            <w:rFonts w:ascii="Arial" w:hAnsi="Arial" w:cs="Arial"/>
            <w:noProof/>
            <w:webHidden/>
          </w:rPr>
          <w:fldChar w:fldCharType="begin"/>
        </w:r>
        <w:r w:rsidR="004D406C" w:rsidRPr="009F325C">
          <w:rPr>
            <w:rFonts w:ascii="Arial" w:hAnsi="Arial" w:cs="Arial"/>
            <w:noProof/>
            <w:webHidden/>
          </w:rPr>
          <w:instrText xml:space="preserve"> PAGEREF _Toc7689319 \h </w:instrText>
        </w:r>
        <w:r w:rsidRPr="009F325C">
          <w:rPr>
            <w:rFonts w:ascii="Arial" w:hAnsi="Arial" w:cs="Arial"/>
            <w:noProof/>
            <w:webHidden/>
          </w:rPr>
        </w:r>
        <w:r w:rsidRPr="009F325C">
          <w:rPr>
            <w:rFonts w:ascii="Arial" w:hAnsi="Arial" w:cs="Arial"/>
            <w:noProof/>
            <w:webHidden/>
          </w:rPr>
          <w:fldChar w:fldCharType="separate"/>
        </w:r>
        <w:r w:rsidR="004D406C" w:rsidRPr="009F325C">
          <w:rPr>
            <w:rFonts w:ascii="Arial" w:hAnsi="Arial" w:cs="Arial"/>
            <w:noProof/>
            <w:webHidden/>
          </w:rPr>
          <w:t>iii</w:t>
        </w:r>
        <w:r w:rsidRPr="009F325C">
          <w:rPr>
            <w:rFonts w:ascii="Arial" w:hAnsi="Arial" w:cs="Arial"/>
            <w:noProof/>
            <w:webHidden/>
          </w:rPr>
          <w:fldChar w:fldCharType="end"/>
        </w:r>
      </w:hyperlink>
    </w:p>
    <w:p w:rsidR="004D406C" w:rsidRPr="009F325C" w:rsidRDefault="00255538">
      <w:pPr>
        <w:pStyle w:val="TOC1"/>
        <w:rPr>
          <w:rFonts w:ascii="Arial" w:eastAsiaTheme="minorEastAsia" w:hAnsi="Arial" w:cs="Arial"/>
          <w:noProof/>
          <w:sz w:val="22"/>
          <w:szCs w:val="22"/>
          <w:lang w:val="id-ID" w:eastAsia="id-ID"/>
        </w:rPr>
      </w:pPr>
      <w:hyperlink w:anchor="_Toc7689320" w:history="1">
        <w:r w:rsidR="004D406C" w:rsidRPr="009F325C">
          <w:rPr>
            <w:rStyle w:val="Hyperlink"/>
            <w:rFonts w:ascii="Arial" w:hAnsi="Arial" w:cs="Arial"/>
            <w:noProof/>
          </w:rPr>
          <w:t>KATA PENGANTAR</w:t>
        </w:r>
        <w:r w:rsidR="004D406C" w:rsidRPr="009F325C">
          <w:rPr>
            <w:rFonts w:ascii="Arial" w:hAnsi="Arial" w:cs="Arial"/>
            <w:noProof/>
            <w:webHidden/>
          </w:rPr>
          <w:tab/>
        </w:r>
        <w:r w:rsidRPr="009F325C">
          <w:rPr>
            <w:rFonts w:ascii="Arial" w:hAnsi="Arial" w:cs="Arial"/>
            <w:noProof/>
            <w:webHidden/>
          </w:rPr>
          <w:fldChar w:fldCharType="begin"/>
        </w:r>
        <w:r w:rsidR="004D406C" w:rsidRPr="009F325C">
          <w:rPr>
            <w:rFonts w:ascii="Arial" w:hAnsi="Arial" w:cs="Arial"/>
            <w:noProof/>
            <w:webHidden/>
          </w:rPr>
          <w:instrText xml:space="preserve"> PAGEREF _Toc7689320 \h </w:instrText>
        </w:r>
        <w:r w:rsidRPr="009F325C">
          <w:rPr>
            <w:rFonts w:ascii="Arial" w:hAnsi="Arial" w:cs="Arial"/>
            <w:noProof/>
            <w:webHidden/>
          </w:rPr>
        </w:r>
        <w:r w:rsidRPr="009F325C">
          <w:rPr>
            <w:rFonts w:ascii="Arial" w:hAnsi="Arial" w:cs="Arial"/>
            <w:noProof/>
            <w:webHidden/>
          </w:rPr>
          <w:fldChar w:fldCharType="separate"/>
        </w:r>
        <w:r w:rsidR="004D406C" w:rsidRPr="009F325C">
          <w:rPr>
            <w:rFonts w:ascii="Arial" w:hAnsi="Arial" w:cs="Arial"/>
            <w:noProof/>
            <w:webHidden/>
          </w:rPr>
          <w:t>v</w:t>
        </w:r>
        <w:r w:rsidRPr="009F325C">
          <w:rPr>
            <w:rFonts w:ascii="Arial" w:hAnsi="Arial" w:cs="Arial"/>
            <w:noProof/>
            <w:webHidden/>
          </w:rPr>
          <w:fldChar w:fldCharType="end"/>
        </w:r>
      </w:hyperlink>
    </w:p>
    <w:p w:rsidR="004D406C" w:rsidRPr="009F325C" w:rsidRDefault="00255538">
      <w:pPr>
        <w:pStyle w:val="TOC1"/>
        <w:rPr>
          <w:rFonts w:ascii="Arial" w:eastAsiaTheme="minorEastAsia" w:hAnsi="Arial" w:cs="Arial"/>
          <w:noProof/>
          <w:sz w:val="22"/>
          <w:szCs w:val="22"/>
          <w:lang w:val="id-ID" w:eastAsia="id-ID"/>
        </w:rPr>
      </w:pPr>
      <w:hyperlink w:anchor="_Toc7689321" w:history="1">
        <w:r w:rsidR="004D406C" w:rsidRPr="009F325C">
          <w:rPr>
            <w:rStyle w:val="Hyperlink"/>
            <w:rFonts w:ascii="Arial" w:hAnsi="Arial" w:cs="Arial"/>
            <w:noProof/>
          </w:rPr>
          <w:t>RINGKASAN EKSEKUTIF</w:t>
        </w:r>
        <w:r w:rsidR="004D406C" w:rsidRPr="009F325C">
          <w:rPr>
            <w:rFonts w:ascii="Arial" w:hAnsi="Arial" w:cs="Arial"/>
            <w:noProof/>
            <w:webHidden/>
          </w:rPr>
          <w:tab/>
        </w:r>
        <w:r w:rsidRPr="009F325C">
          <w:rPr>
            <w:rFonts w:ascii="Arial" w:hAnsi="Arial" w:cs="Arial"/>
            <w:noProof/>
            <w:webHidden/>
          </w:rPr>
          <w:fldChar w:fldCharType="begin"/>
        </w:r>
        <w:r w:rsidR="004D406C" w:rsidRPr="009F325C">
          <w:rPr>
            <w:rFonts w:ascii="Arial" w:hAnsi="Arial" w:cs="Arial"/>
            <w:noProof/>
            <w:webHidden/>
          </w:rPr>
          <w:instrText xml:space="preserve"> PAGEREF _Toc7689321 \h </w:instrText>
        </w:r>
        <w:r w:rsidRPr="009F325C">
          <w:rPr>
            <w:rFonts w:ascii="Arial" w:hAnsi="Arial" w:cs="Arial"/>
            <w:noProof/>
            <w:webHidden/>
          </w:rPr>
        </w:r>
        <w:r w:rsidRPr="009F325C">
          <w:rPr>
            <w:rFonts w:ascii="Arial" w:hAnsi="Arial" w:cs="Arial"/>
            <w:noProof/>
            <w:webHidden/>
          </w:rPr>
          <w:fldChar w:fldCharType="separate"/>
        </w:r>
        <w:r w:rsidR="004D406C" w:rsidRPr="009F325C">
          <w:rPr>
            <w:rFonts w:ascii="Arial" w:hAnsi="Arial" w:cs="Arial"/>
            <w:noProof/>
            <w:webHidden/>
          </w:rPr>
          <w:t>vi</w:t>
        </w:r>
        <w:r w:rsidRPr="009F325C">
          <w:rPr>
            <w:rFonts w:ascii="Arial" w:hAnsi="Arial" w:cs="Arial"/>
            <w:noProof/>
            <w:webHidden/>
          </w:rPr>
          <w:fldChar w:fldCharType="end"/>
        </w:r>
      </w:hyperlink>
    </w:p>
    <w:p w:rsidR="004D406C" w:rsidRPr="009F325C" w:rsidRDefault="00255538">
      <w:pPr>
        <w:pStyle w:val="TOC1"/>
        <w:rPr>
          <w:rFonts w:ascii="Arial" w:eastAsiaTheme="minorEastAsia" w:hAnsi="Arial" w:cs="Arial"/>
          <w:noProof/>
          <w:sz w:val="22"/>
          <w:szCs w:val="22"/>
          <w:lang w:val="id-ID" w:eastAsia="id-ID"/>
        </w:rPr>
      </w:pPr>
      <w:hyperlink w:anchor="_Toc7689322" w:history="1">
        <w:r w:rsidR="004D406C" w:rsidRPr="009F325C">
          <w:rPr>
            <w:rStyle w:val="Hyperlink"/>
            <w:rFonts w:ascii="Arial" w:hAnsi="Arial" w:cs="Arial"/>
            <w:noProof/>
          </w:rPr>
          <w:t>DAFTAR ISI</w:t>
        </w:r>
        <w:r w:rsidR="004D406C" w:rsidRPr="009F325C">
          <w:rPr>
            <w:rFonts w:ascii="Arial" w:hAnsi="Arial" w:cs="Arial"/>
            <w:noProof/>
            <w:webHidden/>
          </w:rPr>
          <w:tab/>
        </w:r>
        <w:r w:rsidR="0070755D" w:rsidRPr="009F325C">
          <w:rPr>
            <w:rFonts w:ascii="Arial" w:hAnsi="Arial" w:cs="Arial"/>
            <w:noProof/>
            <w:webHidden/>
          </w:rPr>
          <w:tab/>
        </w:r>
        <w:r w:rsidRPr="009F325C">
          <w:rPr>
            <w:rFonts w:ascii="Arial" w:hAnsi="Arial" w:cs="Arial"/>
            <w:noProof/>
            <w:webHidden/>
          </w:rPr>
          <w:fldChar w:fldCharType="begin"/>
        </w:r>
        <w:r w:rsidR="004D406C" w:rsidRPr="009F325C">
          <w:rPr>
            <w:rFonts w:ascii="Arial" w:hAnsi="Arial" w:cs="Arial"/>
            <w:noProof/>
            <w:webHidden/>
          </w:rPr>
          <w:instrText xml:space="preserve"> PAGEREF _Toc7689322 \h </w:instrText>
        </w:r>
        <w:r w:rsidRPr="009F325C">
          <w:rPr>
            <w:rFonts w:ascii="Arial" w:hAnsi="Arial" w:cs="Arial"/>
            <w:noProof/>
            <w:webHidden/>
          </w:rPr>
        </w:r>
        <w:r w:rsidRPr="009F325C">
          <w:rPr>
            <w:rFonts w:ascii="Arial" w:hAnsi="Arial" w:cs="Arial"/>
            <w:noProof/>
            <w:webHidden/>
          </w:rPr>
          <w:fldChar w:fldCharType="separate"/>
        </w:r>
        <w:r w:rsidR="004D406C" w:rsidRPr="009F325C">
          <w:rPr>
            <w:rFonts w:ascii="Arial" w:hAnsi="Arial" w:cs="Arial"/>
            <w:noProof/>
            <w:webHidden/>
          </w:rPr>
          <w:t>vii</w:t>
        </w:r>
        <w:r w:rsidRPr="009F325C">
          <w:rPr>
            <w:rFonts w:ascii="Arial" w:hAnsi="Arial" w:cs="Arial"/>
            <w:noProof/>
            <w:webHidden/>
          </w:rPr>
          <w:fldChar w:fldCharType="end"/>
        </w:r>
      </w:hyperlink>
    </w:p>
    <w:p w:rsidR="004D406C" w:rsidRPr="009F325C" w:rsidRDefault="00255538">
      <w:pPr>
        <w:pStyle w:val="TOC1"/>
        <w:rPr>
          <w:rFonts w:ascii="Arial" w:eastAsiaTheme="minorEastAsia" w:hAnsi="Arial" w:cs="Arial"/>
          <w:noProof/>
          <w:sz w:val="22"/>
          <w:szCs w:val="22"/>
          <w:lang w:val="id-ID" w:eastAsia="id-ID"/>
        </w:rPr>
      </w:pPr>
      <w:hyperlink w:anchor="_Toc7689323" w:history="1">
        <w:r w:rsidR="004D406C" w:rsidRPr="009F325C">
          <w:rPr>
            <w:rStyle w:val="Hyperlink"/>
            <w:rFonts w:ascii="Arial" w:hAnsi="Arial" w:cs="Arial"/>
            <w:noProof/>
          </w:rPr>
          <w:t>BAB I. PENDAHULUAN</w:t>
        </w:r>
        <w:r w:rsidR="004D406C" w:rsidRPr="009F325C">
          <w:rPr>
            <w:rFonts w:ascii="Arial" w:hAnsi="Arial" w:cs="Arial"/>
            <w:noProof/>
            <w:webHidden/>
          </w:rPr>
          <w:tab/>
        </w:r>
        <w:r w:rsidRPr="009F325C">
          <w:rPr>
            <w:rFonts w:ascii="Arial" w:hAnsi="Arial" w:cs="Arial"/>
            <w:noProof/>
            <w:webHidden/>
          </w:rPr>
          <w:fldChar w:fldCharType="begin"/>
        </w:r>
        <w:r w:rsidR="004D406C" w:rsidRPr="009F325C">
          <w:rPr>
            <w:rFonts w:ascii="Arial" w:hAnsi="Arial" w:cs="Arial"/>
            <w:noProof/>
            <w:webHidden/>
          </w:rPr>
          <w:instrText xml:space="preserve"> PAGEREF _Toc7689323 \h </w:instrText>
        </w:r>
        <w:r w:rsidRPr="009F325C">
          <w:rPr>
            <w:rFonts w:ascii="Arial" w:hAnsi="Arial" w:cs="Arial"/>
            <w:noProof/>
            <w:webHidden/>
          </w:rPr>
        </w:r>
        <w:r w:rsidRPr="009F325C">
          <w:rPr>
            <w:rFonts w:ascii="Arial" w:hAnsi="Arial" w:cs="Arial"/>
            <w:noProof/>
            <w:webHidden/>
          </w:rPr>
          <w:fldChar w:fldCharType="separate"/>
        </w:r>
        <w:r w:rsidR="004D406C" w:rsidRPr="009F325C">
          <w:rPr>
            <w:rFonts w:ascii="Arial" w:hAnsi="Arial" w:cs="Arial"/>
            <w:noProof/>
            <w:webHidden/>
          </w:rPr>
          <w:t>1</w:t>
        </w:r>
        <w:r w:rsidRPr="009F325C">
          <w:rPr>
            <w:rFonts w:ascii="Arial" w:hAnsi="Arial" w:cs="Arial"/>
            <w:noProof/>
            <w:webHidden/>
          </w:rPr>
          <w:fldChar w:fldCharType="end"/>
        </w:r>
      </w:hyperlink>
    </w:p>
    <w:p w:rsidR="004D406C" w:rsidRPr="009F325C" w:rsidRDefault="00255538">
      <w:pPr>
        <w:pStyle w:val="TOC2"/>
        <w:rPr>
          <w:rFonts w:ascii="Arial" w:eastAsiaTheme="minorEastAsia" w:hAnsi="Arial" w:cs="Arial"/>
          <w:sz w:val="22"/>
          <w:szCs w:val="22"/>
          <w:lang w:val="id-ID" w:eastAsia="id-ID"/>
        </w:rPr>
      </w:pPr>
      <w:hyperlink w:anchor="_Toc7689324" w:history="1">
        <w:r w:rsidR="004D406C" w:rsidRPr="009F325C">
          <w:rPr>
            <w:rStyle w:val="Hyperlink"/>
            <w:rFonts w:ascii="Arial" w:hAnsi="Arial" w:cs="Arial"/>
          </w:rPr>
          <w:t>A.</w:t>
        </w:r>
        <w:r w:rsidR="004D406C" w:rsidRPr="009F325C">
          <w:rPr>
            <w:rFonts w:ascii="Arial" w:eastAsiaTheme="minorEastAsia" w:hAnsi="Arial" w:cs="Arial"/>
            <w:sz w:val="22"/>
            <w:szCs w:val="22"/>
            <w:lang w:val="id-ID" w:eastAsia="id-ID"/>
          </w:rPr>
          <w:tab/>
        </w:r>
        <w:r w:rsidR="004D406C" w:rsidRPr="009F325C">
          <w:rPr>
            <w:rStyle w:val="Hyperlink"/>
            <w:rFonts w:ascii="Arial" w:hAnsi="Arial" w:cs="Arial"/>
          </w:rPr>
          <w:t>DASAR PENYUSUNAN</w:t>
        </w:r>
        <w:r w:rsidR="004D406C" w:rsidRPr="009F325C">
          <w:rPr>
            <w:rFonts w:ascii="Arial" w:hAnsi="Arial" w:cs="Arial"/>
            <w:webHidden/>
          </w:rPr>
          <w:tab/>
        </w:r>
        <w:r w:rsidRPr="009F325C">
          <w:rPr>
            <w:rFonts w:ascii="Arial" w:hAnsi="Arial" w:cs="Arial"/>
            <w:webHidden/>
          </w:rPr>
          <w:fldChar w:fldCharType="begin"/>
        </w:r>
        <w:r w:rsidR="004D406C" w:rsidRPr="009F325C">
          <w:rPr>
            <w:rFonts w:ascii="Arial" w:hAnsi="Arial" w:cs="Arial"/>
            <w:webHidden/>
          </w:rPr>
          <w:instrText xml:space="preserve"> PAGEREF _Toc7689324 \h </w:instrText>
        </w:r>
        <w:r w:rsidRPr="009F325C">
          <w:rPr>
            <w:rFonts w:ascii="Arial" w:hAnsi="Arial" w:cs="Arial"/>
            <w:webHidden/>
          </w:rPr>
        </w:r>
        <w:r w:rsidRPr="009F325C">
          <w:rPr>
            <w:rFonts w:ascii="Arial" w:hAnsi="Arial" w:cs="Arial"/>
            <w:webHidden/>
          </w:rPr>
          <w:fldChar w:fldCharType="separate"/>
        </w:r>
        <w:r w:rsidR="004D406C" w:rsidRPr="009F325C">
          <w:rPr>
            <w:rFonts w:ascii="Arial" w:hAnsi="Arial" w:cs="Arial"/>
            <w:webHidden/>
          </w:rPr>
          <w:t>1</w:t>
        </w:r>
        <w:r w:rsidRPr="009F325C">
          <w:rPr>
            <w:rFonts w:ascii="Arial" w:hAnsi="Arial" w:cs="Arial"/>
            <w:webHidden/>
          </w:rPr>
          <w:fldChar w:fldCharType="end"/>
        </w:r>
      </w:hyperlink>
    </w:p>
    <w:p w:rsidR="004D406C" w:rsidRPr="009F325C" w:rsidRDefault="00255538">
      <w:pPr>
        <w:pStyle w:val="TOC2"/>
        <w:rPr>
          <w:rFonts w:ascii="Arial" w:eastAsiaTheme="minorEastAsia" w:hAnsi="Arial" w:cs="Arial"/>
          <w:sz w:val="22"/>
          <w:szCs w:val="22"/>
          <w:lang w:val="id-ID" w:eastAsia="id-ID"/>
        </w:rPr>
      </w:pPr>
      <w:hyperlink w:anchor="_Toc7689325" w:history="1">
        <w:r w:rsidR="004D406C" w:rsidRPr="009F325C">
          <w:rPr>
            <w:rStyle w:val="Hyperlink"/>
            <w:rFonts w:ascii="Arial" w:hAnsi="Arial" w:cs="Arial"/>
          </w:rPr>
          <w:t>B.</w:t>
        </w:r>
        <w:r w:rsidR="004D406C" w:rsidRPr="009F325C">
          <w:rPr>
            <w:rFonts w:ascii="Arial" w:eastAsiaTheme="minorEastAsia" w:hAnsi="Arial" w:cs="Arial"/>
            <w:sz w:val="22"/>
            <w:szCs w:val="22"/>
            <w:lang w:val="id-ID" w:eastAsia="id-ID"/>
          </w:rPr>
          <w:tab/>
        </w:r>
        <w:r w:rsidR="004D406C" w:rsidRPr="009F325C">
          <w:rPr>
            <w:rStyle w:val="Hyperlink"/>
            <w:rFonts w:ascii="Arial" w:hAnsi="Arial" w:cs="Arial"/>
          </w:rPr>
          <w:t>TIM PENYUSUN DAN TANGGUNG JAWABNYA</w:t>
        </w:r>
        <w:r w:rsidR="004D406C" w:rsidRPr="009F325C">
          <w:rPr>
            <w:rFonts w:ascii="Arial" w:hAnsi="Arial" w:cs="Arial"/>
            <w:webHidden/>
          </w:rPr>
          <w:tab/>
        </w:r>
        <w:r w:rsidRPr="009F325C">
          <w:rPr>
            <w:rFonts w:ascii="Arial" w:hAnsi="Arial" w:cs="Arial"/>
            <w:webHidden/>
          </w:rPr>
          <w:fldChar w:fldCharType="begin"/>
        </w:r>
        <w:r w:rsidR="004D406C" w:rsidRPr="009F325C">
          <w:rPr>
            <w:rFonts w:ascii="Arial" w:hAnsi="Arial" w:cs="Arial"/>
            <w:webHidden/>
          </w:rPr>
          <w:instrText xml:space="preserve"> PAGEREF _Toc7689325 \h </w:instrText>
        </w:r>
        <w:r w:rsidRPr="009F325C">
          <w:rPr>
            <w:rFonts w:ascii="Arial" w:hAnsi="Arial" w:cs="Arial"/>
            <w:webHidden/>
          </w:rPr>
        </w:r>
        <w:r w:rsidRPr="009F325C">
          <w:rPr>
            <w:rFonts w:ascii="Arial" w:hAnsi="Arial" w:cs="Arial"/>
            <w:webHidden/>
          </w:rPr>
          <w:fldChar w:fldCharType="separate"/>
        </w:r>
        <w:r w:rsidR="004D406C" w:rsidRPr="009F325C">
          <w:rPr>
            <w:rFonts w:ascii="Arial" w:hAnsi="Arial" w:cs="Arial"/>
            <w:webHidden/>
          </w:rPr>
          <w:t>1</w:t>
        </w:r>
        <w:r w:rsidRPr="009F325C">
          <w:rPr>
            <w:rFonts w:ascii="Arial" w:hAnsi="Arial" w:cs="Arial"/>
            <w:webHidden/>
          </w:rPr>
          <w:fldChar w:fldCharType="end"/>
        </w:r>
      </w:hyperlink>
    </w:p>
    <w:p w:rsidR="004D406C" w:rsidRPr="009F325C" w:rsidRDefault="00255538">
      <w:pPr>
        <w:pStyle w:val="TOC2"/>
        <w:rPr>
          <w:rFonts w:ascii="Arial" w:eastAsiaTheme="minorEastAsia" w:hAnsi="Arial" w:cs="Arial"/>
          <w:sz w:val="22"/>
          <w:szCs w:val="22"/>
          <w:lang w:val="id-ID" w:eastAsia="id-ID"/>
        </w:rPr>
      </w:pPr>
      <w:hyperlink w:anchor="_Toc7689326" w:history="1">
        <w:r w:rsidR="004D406C" w:rsidRPr="009F325C">
          <w:rPr>
            <w:rStyle w:val="Hyperlink"/>
            <w:rFonts w:ascii="Arial" w:hAnsi="Arial" w:cs="Arial"/>
          </w:rPr>
          <w:t>C.</w:t>
        </w:r>
        <w:r w:rsidR="004D406C" w:rsidRPr="009F325C">
          <w:rPr>
            <w:rFonts w:ascii="Arial" w:eastAsiaTheme="minorEastAsia" w:hAnsi="Arial" w:cs="Arial"/>
            <w:sz w:val="22"/>
            <w:szCs w:val="22"/>
            <w:lang w:val="id-ID" w:eastAsia="id-ID"/>
          </w:rPr>
          <w:tab/>
        </w:r>
        <w:r w:rsidR="004D406C" w:rsidRPr="009F325C">
          <w:rPr>
            <w:rStyle w:val="Hyperlink"/>
            <w:rFonts w:ascii="Arial" w:hAnsi="Arial" w:cs="Arial"/>
          </w:rPr>
          <w:t>MEKANISME KERJA PENYUSUNAN LED</w:t>
        </w:r>
        <w:r w:rsidR="004D406C" w:rsidRPr="009F325C">
          <w:rPr>
            <w:rFonts w:ascii="Arial" w:hAnsi="Arial" w:cs="Arial"/>
            <w:webHidden/>
          </w:rPr>
          <w:tab/>
        </w:r>
        <w:r w:rsidRPr="009F325C">
          <w:rPr>
            <w:rFonts w:ascii="Arial" w:hAnsi="Arial" w:cs="Arial"/>
            <w:webHidden/>
          </w:rPr>
          <w:fldChar w:fldCharType="begin"/>
        </w:r>
        <w:r w:rsidR="004D406C" w:rsidRPr="009F325C">
          <w:rPr>
            <w:rFonts w:ascii="Arial" w:hAnsi="Arial" w:cs="Arial"/>
            <w:webHidden/>
          </w:rPr>
          <w:instrText xml:space="preserve"> PAGEREF _Toc7689326 \h </w:instrText>
        </w:r>
        <w:r w:rsidRPr="009F325C">
          <w:rPr>
            <w:rFonts w:ascii="Arial" w:hAnsi="Arial" w:cs="Arial"/>
            <w:webHidden/>
          </w:rPr>
        </w:r>
        <w:r w:rsidRPr="009F325C">
          <w:rPr>
            <w:rFonts w:ascii="Arial" w:hAnsi="Arial" w:cs="Arial"/>
            <w:webHidden/>
          </w:rPr>
          <w:fldChar w:fldCharType="separate"/>
        </w:r>
        <w:r w:rsidR="004D406C" w:rsidRPr="009F325C">
          <w:rPr>
            <w:rFonts w:ascii="Arial" w:hAnsi="Arial" w:cs="Arial"/>
            <w:webHidden/>
          </w:rPr>
          <w:t>1</w:t>
        </w:r>
        <w:r w:rsidRPr="009F325C">
          <w:rPr>
            <w:rFonts w:ascii="Arial" w:hAnsi="Arial" w:cs="Arial"/>
            <w:webHidden/>
          </w:rPr>
          <w:fldChar w:fldCharType="end"/>
        </w:r>
      </w:hyperlink>
    </w:p>
    <w:p w:rsidR="004D406C" w:rsidRPr="009F325C" w:rsidRDefault="00255538">
      <w:pPr>
        <w:pStyle w:val="TOC1"/>
        <w:rPr>
          <w:rFonts w:ascii="Arial" w:eastAsiaTheme="minorEastAsia" w:hAnsi="Arial" w:cs="Arial"/>
          <w:noProof/>
          <w:sz w:val="22"/>
          <w:szCs w:val="22"/>
          <w:lang w:val="id-ID" w:eastAsia="id-ID"/>
        </w:rPr>
      </w:pPr>
      <w:hyperlink w:anchor="_Toc7689327" w:history="1">
        <w:r w:rsidR="004D406C" w:rsidRPr="009F325C">
          <w:rPr>
            <w:rStyle w:val="Hyperlink"/>
            <w:rFonts w:ascii="Arial" w:hAnsi="Arial" w:cs="Arial"/>
            <w:noProof/>
          </w:rPr>
          <w:t>BAB II.</w:t>
        </w:r>
        <w:r w:rsidR="004D406C" w:rsidRPr="009F325C">
          <w:rPr>
            <w:rFonts w:ascii="Arial" w:eastAsiaTheme="minorEastAsia" w:hAnsi="Arial" w:cs="Arial"/>
            <w:noProof/>
            <w:sz w:val="22"/>
            <w:szCs w:val="22"/>
            <w:lang w:val="id-ID" w:eastAsia="id-ID"/>
          </w:rPr>
          <w:tab/>
        </w:r>
        <w:r w:rsidR="004D406C" w:rsidRPr="009F325C">
          <w:rPr>
            <w:rStyle w:val="Hyperlink"/>
            <w:rFonts w:ascii="Arial" w:hAnsi="Arial" w:cs="Arial"/>
            <w:noProof/>
          </w:rPr>
          <w:t>LAPORAN EVALUASI DIRI</w:t>
        </w:r>
        <w:r w:rsidR="004D406C" w:rsidRPr="009F325C">
          <w:rPr>
            <w:rFonts w:ascii="Arial" w:hAnsi="Arial" w:cs="Arial"/>
            <w:noProof/>
            <w:webHidden/>
          </w:rPr>
          <w:tab/>
        </w:r>
        <w:r w:rsidRPr="009F325C">
          <w:rPr>
            <w:rFonts w:ascii="Arial" w:hAnsi="Arial" w:cs="Arial"/>
            <w:noProof/>
            <w:webHidden/>
          </w:rPr>
          <w:fldChar w:fldCharType="begin"/>
        </w:r>
        <w:r w:rsidR="004D406C" w:rsidRPr="009F325C">
          <w:rPr>
            <w:rFonts w:ascii="Arial" w:hAnsi="Arial" w:cs="Arial"/>
            <w:noProof/>
            <w:webHidden/>
          </w:rPr>
          <w:instrText xml:space="preserve"> PAGEREF _Toc7689327 \h </w:instrText>
        </w:r>
        <w:r w:rsidRPr="009F325C">
          <w:rPr>
            <w:rFonts w:ascii="Arial" w:hAnsi="Arial" w:cs="Arial"/>
            <w:noProof/>
            <w:webHidden/>
          </w:rPr>
        </w:r>
        <w:r w:rsidRPr="009F325C">
          <w:rPr>
            <w:rFonts w:ascii="Arial" w:hAnsi="Arial" w:cs="Arial"/>
            <w:noProof/>
            <w:webHidden/>
          </w:rPr>
          <w:fldChar w:fldCharType="separate"/>
        </w:r>
        <w:r w:rsidR="004D406C" w:rsidRPr="009F325C">
          <w:rPr>
            <w:rFonts w:ascii="Arial" w:hAnsi="Arial" w:cs="Arial"/>
            <w:noProof/>
            <w:webHidden/>
          </w:rPr>
          <w:t>1</w:t>
        </w:r>
        <w:r w:rsidRPr="009F325C">
          <w:rPr>
            <w:rFonts w:ascii="Arial" w:hAnsi="Arial" w:cs="Arial"/>
            <w:noProof/>
            <w:webHidden/>
          </w:rPr>
          <w:fldChar w:fldCharType="end"/>
        </w:r>
      </w:hyperlink>
    </w:p>
    <w:p w:rsidR="004D406C" w:rsidRPr="009F325C" w:rsidRDefault="00255538">
      <w:pPr>
        <w:pStyle w:val="TOC2"/>
        <w:rPr>
          <w:rFonts w:ascii="Arial" w:eastAsiaTheme="minorEastAsia" w:hAnsi="Arial" w:cs="Arial"/>
          <w:sz w:val="22"/>
          <w:szCs w:val="22"/>
          <w:lang w:val="id-ID" w:eastAsia="id-ID"/>
        </w:rPr>
      </w:pPr>
      <w:hyperlink w:anchor="_Toc7689328" w:history="1">
        <w:r w:rsidR="004D406C" w:rsidRPr="009F325C">
          <w:rPr>
            <w:rStyle w:val="Hyperlink"/>
            <w:rFonts w:ascii="Arial" w:hAnsi="Arial" w:cs="Arial"/>
          </w:rPr>
          <w:t>A.</w:t>
        </w:r>
        <w:r w:rsidR="004D406C" w:rsidRPr="009F325C">
          <w:rPr>
            <w:rFonts w:ascii="Arial" w:eastAsiaTheme="minorEastAsia" w:hAnsi="Arial" w:cs="Arial"/>
            <w:sz w:val="22"/>
            <w:szCs w:val="22"/>
            <w:lang w:val="id-ID" w:eastAsia="id-ID"/>
          </w:rPr>
          <w:tab/>
        </w:r>
        <w:r w:rsidR="004D406C" w:rsidRPr="009F325C">
          <w:rPr>
            <w:rStyle w:val="Hyperlink"/>
            <w:rFonts w:ascii="Arial" w:hAnsi="Arial" w:cs="Arial"/>
          </w:rPr>
          <w:t>KONDISI EKSTERNAL</w:t>
        </w:r>
        <w:r w:rsidR="004D406C" w:rsidRPr="009F325C">
          <w:rPr>
            <w:rFonts w:ascii="Arial" w:hAnsi="Arial" w:cs="Arial"/>
            <w:webHidden/>
          </w:rPr>
          <w:tab/>
        </w:r>
        <w:r w:rsidRPr="009F325C">
          <w:rPr>
            <w:rFonts w:ascii="Arial" w:hAnsi="Arial" w:cs="Arial"/>
            <w:webHidden/>
          </w:rPr>
          <w:fldChar w:fldCharType="begin"/>
        </w:r>
        <w:r w:rsidR="004D406C" w:rsidRPr="009F325C">
          <w:rPr>
            <w:rFonts w:ascii="Arial" w:hAnsi="Arial" w:cs="Arial"/>
            <w:webHidden/>
          </w:rPr>
          <w:instrText xml:space="preserve"> PAGEREF _Toc7689328 \h </w:instrText>
        </w:r>
        <w:r w:rsidRPr="009F325C">
          <w:rPr>
            <w:rFonts w:ascii="Arial" w:hAnsi="Arial" w:cs="Arial"/>
            <w:webHidden/>
          </w:rPr>
        </w:r>
        <w:r w:rsidRPr="009F325C">
          <w:rPr>
            <w:rFonts w:ascii="Arial" w:hAnsi="Arial" w:cs="Arial"/>
            <w:webHidden/>
          </w:rPr>
          <w:fldChar w:fldCharType="separate"/>
        </w:r>
        <w:r w:rsidR="004D406C" w:rsidRPr="009F325C">
          <w:rPr>
            <w:rFonts w:ascii="Arial" w:hAnsi="Arial" w:cs="Arial"/>
            <w:webHidden/>
          </w:rPr>
          <w:t>1</w:t>
        </w:r>
        <w:r w:rsidRPr="009F325C">
          <w:rPr>
            <w:rFonts w:ascii="Arial" w:hAnsi="Arial" w:cs="Arial"/>
            <w:webHidden/>
          </w:rPr>
          <w:fldChar w:fldCharType="end"/>
        </w:r>
      </w:hyperlink>
    </w:p>
    <w:p w:rsidR="004D406C" w:rsidRPr="009F325C" w:rsidRDefault="00255538">
      <w:pPr>
        <w:pStyle w:val="TOC2"/>
        <w:rPr>
          <w:rFonts w:ascii="Arial" w:eastAsiaTheme="minorEastAsia" w:hAnsi="Arial" w:cs="Arial"/>
          <w:sz w:val="22"/>
          <w:szCs w:val="22"/>
          <w:lang w:val="id-ID" w:eastAsia="id-ID"/>
        </w:rPr>
      </w:pPr>
      <w:hyperlink w:anchor="_Toc7689329" w:history="1">
        <w:r w:rsidR="004D406C" w:rsidRPr="009F325C">
          <w:rPr>
            <w:rStyle w:val="Hyperlink"/>
            <w:rFonts w:ascii="Arial" w:hAnsi="Arial" w:cs="Arial"/>
          </w:rPr>
          <w:t>B.</w:t>
        </w:r>
        <w:r w:rsidR="004D406C" w:rsidRPr="009F325C">
          <w:rPr>
            <w:rFonts w:ascii="Arial" w:eastAsiaTheme="minorEastAsia" w:hAnsi="Arial" w:cs="Arial"/>
            <w:sz w:val="22"/>
            <w:szCs w:val="22"/>
            <w:lang w:val="id-ID" w:eastAsia="id-ID"/>
          </w:rPr>
          <w:tab/>
        </w:r>
        <w:r w:rsidR="004D406C" w:rsidRPr="009F325C">
          <w:rPr>
            <w:rStyle w:val="Hyperlink"/>
            <w:rFonts w:ascii="Arial" w:hAnsi="Arial" w:cs="Arial"/>
          </w:rPr>
          <w:t>PROFIL UNIT PENGELOLA PROGRAM STUDI</w:t>
        </w:r>
        <w:r w:rsidR="004D406C" w:rsidRPr="009F325C">
          <w:rPr>
            <w:rFonts w:ascii="Arial" w:hAnsi="Arial" w:cs="Arial"/>
            <w:webHidden/>
          </w:rPr>
          <w:tab/>
        </w:r>
        <w:r w:rsidRPr="009F325C">
          <w:rPr>
            <w:rFonts w:ascii="Arial" w:hAnsi="Arial" w:cs="Arial"/>
            <w:webHidden/>
          </w:rPr>
          <w:fldChar w:fldCharType="begin"/>
        </w:r>
        <w:r w:rsidR="004D406C" w:rsidRPr="009F325C">
          <w:rPr>
            <w:rFonts w:ascii="Arial" w:hAnsi="Arial" w:cs="Arial"/>
            <w:webHidden/>
          </w:rPr>
          <w:instrText xml:space="preserve"> PAGEREF _Toc7689329 \h </w:instrText>
        </w:r>
        <w:r w:rsidRPr="009F325C">
          <w:rPr>
            <w:rFonts w:ascii="Arial" w:hAnsi="Arial" w:cs="Arial"/>
            <w:webHidden/>
          </w:rPr>
        </w:r>
        <w:r w:rsidRPr="009F325C">
          <w:rPr>
            <w:rFonts w:ascii="Arial" w:hAnsi="Arial" w:cs="Arial"/>
            <w:webHidden/>
          </w:rPr>
          <w:fldChar w:fldCharType="separate"/>
        </w:r>
        <w:r w:rsidR="004D406C" w:rsidRPr="009F325C">
          <w:rPr>
            <w:rFonts w:ascii="Arial" w:hAnsi="Arial" w:cs="Arial"/>
            <w:webHidden/>
          </w:rPr>
          <w:t>1</w:t>
        </w:r>
        <w:r w:rsidRPr="009F325C">
          <w:rPr>
            <w:rFonts w:ascii="Arial" w:hAnsi="Arial" w:cs="Arial"/>
            <w:webHidden/>
          </w:rPr>
          <w:fldChar w:fldCharType="end"/>
        </w:r>
      </w:hyperlink>
    </w:p>
    <w:p w:rsidR="004D406C" w:rsidRPr="009F325C" w:rsidRDefault="00255538">
      <w:pPr>
        <w:pStyle w:val="TOC2"/>
        <w:rPr>
          <w:rFonts w:ascii="Arial" w:eastAsiaTheme="minorEastAsia" w:hAnsi="Arial" w:cs="Arial"/>
          <w:sz w:val="22"/>
          <w:szCs w:val="22"/>
          <w:lang w:val="id-ID" w:eastAsia="id-ID"/>
        </w:rPr>
      </w:pPr>
      <w:hyperlink w:anchor="_Toc7689330" w:history="1">
        <w:r w:rsidR="004D406C" w:rsidRPr="009F325C">
          <w:rPr>
            <w:rStyle w:val="Hyperlink"/>
            <w:rFonts w:ascii="Arial" w:hAnsi="Arial" w:cs="Arial"/>
          </w:rPr>
          <w:t>C.</w:t>
        </w:r>
        <w:r w:rsidR="004D406C" w:rsidRPr="009F325C">
          <w:rPr>
            <w:rFonts w:ascii="Arial" w:eastAsiaTheme="minorEastAsia" w:hAnsi="Arial" w:cs="Arial"/>
            <w:sz w:val="22"/>
            <w:szCs w:val="22"/>
            <w:lang w:val="id-ID" w:eastAsia="id-ID"/>
          </w:rPr>
          <w:tab/>
        </w:r>
        <w:r w:rsidR="004D406C" w:rsidRPr="009F325C">
          <w:rPr>
            <w:rStyle w:val="Hyperlink"/>
            <w:rFonts w:ascii="Arial" w:hAnsi="Arial" w:cs="Arial"/>
          </w:rPr>
          <w:t>KRITERIA</w:t>
        </w:r>
        <w:r w:rsidR="004D406C" w:rsidRPr="009F325C">
          <w:rPr>
            <w:rFonts w:ascii="Arial" w:hAnsi="Arial" w:cs="Arial"/>
            <w:webHidden/>
          </w:rPr>
          <w:tab/>
        </w:r>
        <w:r w:rsidRPr="009F325C">
          <w:rPr>
            <w:rFonts w:ascii="Arial" w:hAnsi="Arial" w:cs="Arial"/>
            <w:webHidden/>
          </w:rPr>
          <w:fldChar w:fldCharType="begin"/>
        </w:r>
        <w:r w:rsidR="004D406C" w:rsidRPr="009F325C">
          <w:rPr>
            <w:rFonts w:ascii="Arial" w:hAnsi="Arial" w:cs="Arial"/>
            <w:webHidden/>
          </w:rPr>
          <w:instrText xml:space="preserve"> PAGEREF _Toc7689330 \h </w:instrText>
        </w:r>
        <w:r w:rsidRPr="009F325C">
          <w:rPr>
            <w:rFonts w:ascii="Arial" w:hAnsi="Arial" w:cs="Arial"/>
            <w:webHidden/>
          </w:rPr>
        </w:r>
        <w:r w:rsidRPr="009F325C">
          <w:rPr>
            <w:rFonts w:ascii="Arial" w:hAnsi="Arial" w:cs="Arial"/>
            <w:webHidden/>
          </w:rPr>
          <w:fldChar w:fldCharType="separate"/>
        </w:r>
        <w:r w:rsidR="004D406C" w:rsidRPr="009F325C">
          <w:rPr>
            <w:rFonts w:ascii="Arial" w:hAnsi="Arial" w:cs="Arial"/>
            <w:webHidden/>
          </w:rPr>
          <w:t>3</w:t>
        </w:r>
        <w:r w:rsidRPr="009F325C">
          <w:rPr>
            <w:rFonts w:ascii="Arial" w:hAnsi="Arial" w:cs="Arial"/>
            <w:webHidden/>
          </w:rPr>
          <w:fldChar w:fldCharType="end"/>
        </w:r>
      </w:hyperlink>
    </w:p>
    <w:p w:rsidR="004D406C" w:rsidRPr="009F325C" w:rsidRDefault="00255538">
      <w:pPr>
        <w:pStyle w:val="TOC1"/>
        <w:rPr>
          <w:rFonts w:ascii="Arial" w:eastAsiaTheme="minorEastAsia" w:hAnsi="Arial" w:cs="Arial"/>
          <w:noProof/>
          <w:sz w:val="22"/>
          <w:szCs w:val="22"/>
          <w:lang w:val="id-ID" w:eastAsia="id-ID"/>
        </w:rPr>
      </w:pPr>
      <w:hyperlink w:anchor="_Toc7689331" w:history="1">
        <w:r w:rsidR="004D406C" w:rsidRPr="009F325C">
          <w:rPr>
            <w:rStyle w:val="Hyperlink"/>
            <w:rFonts w:ascii="Arial" w:hAnsi="Arial" w:cs="Arial"/>
            <w:noProof/>
          </w:rPr>
          <w:t>LAMPIRAN</w:t>
        </w:r>
        <w:r w:rsidR="004D406C" w:rsidRPr="009F325C">
          <w:rPr>
            <w:rFonts w:ascii="Arial" w:hAnsi="Arial" w:cs="Arial"/>
            <w:noProof/>
            <w:webHidden/>
          </w:rPr>
          <w:tab/>
        </w:r>
        <w:r w:rsidR="0070755D" w:rsidRPr="009F325C">
          <w:rPr>
            <w:rFonts w:ascii="Arial" w:hAnsi="Arial" w:cs="Arial"/>
            <w:noProof/>
            <w:webHidden/>
          </w:rPr>
          <w:tab/>
        </w:r>
        <w:r w:rsidRPr="009F325C">
          <w:rPr>
            <w:rFonts w:ascii="Arial" w:hAnsi="Arial" w:cs="Arial"/>
            <w:noProof/>
            <w:webHidden/>
          </w:rPr>
          <w:fldChar w:fldCharType="begin"/>
        </w:r>
        <w:r w:rsidR="004D406C" w:rsidRPr="009F325C">
          <w:rPr>
            <w:rFonts w:ascii="Arial" w:hAnsi="Arial" w:cs="Arial"/>
            <w:noProof/>
            <w:webHidden/>
          </w:rPr>
          <w:instrText xml:space="preserve"> PAGEREF _Toc7689331 \h </w:instrText>
        </w:r>
        <w:r w:rsidRPr="009F325C">
          <w:rPr>
            <w:rFonts w:ascii="Arial" w:hAnsi="Arial" w:cs="Arial"/>
            <w:noProof/>
            <w:webHidden/>
          </w:rPr>
        </w:r>
        <w:r w:rsidRPr="009F325C">
          <w:rPr>
            <w:rFonts w:ascii="Arial" w:hAnsi="Arial" w:cs="Arial"/>
            <w:noProof/>
            <w:webHidden/>
          </w:rPr>
          <w:fldChar w:fldCharType="separate"/>
        </w:r>
        <w:r w:rsidR="004D406C" w:rsidRPr="009F325C">
          <w:rPr>
            <w:rFonts w:ascii="Arial" w:hAnsi="Arial" w:cs="Arial"/>
            <w:noProof/>
            <w:webHidden/>
          </w:rPr>
          <w:t>1</w:t>
        </w:r>
        <w:r w:rsidRPr="009F325C">
          <w:rPr>
            <w:rFonts w:ascii="Arial" w:hAnsi="Arial" w:cs="Arial"/>
            <w:noProof/>
            <w:webHidden/>
          </w:rPr>
          <w:fldChar w:fldCharType="end"/>
        </w:r>
      </w:hyperlink>
    </w:p>
    <w:p w:rsidR="00E91565" w:rsidRPr="009F325C" w:rsidRDefault="00255538" w:rsidP="00AE2CF5">
      <w:pPr>
        <w:rPr>
          <w:rFonts w:ascii="Arial" w:hAnsi="Arial" w:cs="Arial"/>
        </w:rPr>
        <w:sectPr w:rsidR="00E91565" w:rsidRPr="009F325C" w:rsidSect="005F781B">
          <w:pgSz w:w="11907" w:h="16840" w:code="9"/>
          <w:pgMar w:top="1418" w:right="1418" w:bottom="1418" w:left="1418" w:header="720" w:footer="794" w:gutter="0"/>
          <w:pgNumType w:fmt="lowerRoman"/>
          <w:cols w:space="720"/>
          <w:docGrid w:linePitch="360"/>
        </w:sectPr>
      </w:pPr>
      <w:r w:rsidRPr="009F325C">
        <w:rPr>
          <w:rFonts w:ascii="Arial" w:hAnsi="Arial" w:cs="Arial"/>
        </w:rPr>
        <w:fldChar w:fldCharType="end"/>
      </w:r>
    </w:p>
    <w:p w:rsidR="00AA3272" w:rsidRPr="009F325C" w:rsidRDefault="0074175B" w:rsidP="009F325C">
      <w:pPr>
        <w:pStyle w:val="Heading1"/>
        <w:spacing w:before="0" w:beforeAutospacing="0"/>
        <w:rPr>
          <w:rFonts w:ascii="Arial" w:hAnsi="Arial" w:cs="Arial"/>
        </w:rPr>
      </w:pPr>
      <w:bookmarkStart w:id="5" w:name="_Toc7689323"/>
      <w:r w:rsidRPr="009F325C">
        <w:rPr>
          <w:rFonts w:ascii="Arial" w:hAnsi="Arial" w:cs="Arial"/>
          <w:caps w:val="0"/>
        </w:rPr>
        <w:lastRenderedPageBreak/>
        <w:t>BAB I. PENDAHULUAN</w:t>
      </w:r>
      <w:bookmarkEnd w:id="5"/>
    </w:p>
    <w:p w:rsidR="007D6B48" w:rsidRPr="009F325C" w:rsidRDefault="007D6B48" w:rsidP="007D6B48">
      <w:pPr>
        <w:pStyle w:val="BodyText"/>
        <w:rPr>
          <w:rFonts w:ascii="Arial" w:hAnsi="Arial" w:cs="Arial"/>
        </w:rPr>
      </w:pPr>
      <w:r w:rsidRPr="009F325C">
        <w:rPr>
          <w:rFonts w:ascii="Arial" w:hAnsi="Arial" w:cs="Arial"/>
        </w:rPr>
        <w:t>Evaluasi diri mencakup keseluruhan evaluasi diri UPPS yang bertanggung jawab menyelenggarakan program studi yang diakreditasi (mengacu kepada PP nomor 4 tahun 2014, Struktur Organisasi dan Tata Kerja masing-masing Perguruan Tinggi).</w:t>
      </w:r>
    </w:p>
    <w:p w:rsidR="007D6B48" w:rsidRPr="009F325C" w:rsidRDefault="007D6B48" w:rsidP="007D6B48">
      <w:pPr>
        <w:pStyle w:val="BodyText"/>
        <w:rPr>
          <w:rFonts w:ascii="Arial" w:hAnsi="Arial" w:cs="Arial"/>
        </w:rPr>
      </w:pPr>
      <w:r w:rsidRPr="009F325C">
        <w:rPr>
          <w:rFonts w:ascii="Arial" w:hAnsi="Arial" w:cs="Arial"/>
        </w:rPr>
        <w:t>Bagian ini berisi deskripsi yang memuat dasar penyusunan, tim penyusun, dan mekanisme kerja penyusunan LED.</w:t>
      </w:r>
    </w:p>
    <w:p w:rsidR="002562CB" w:rsidRPr="009F325C" w:rsidRDefault="004D406C" w:rsidP="0074175B">
      <w:pPr>
        <w:pStyle w:val="Heading2"/>
        <w:rPr>
          <w:rFonts w:ascii="Arial" w:hAnsi="Arial" w:cs="Arial"/>
        </w:rPr>
      </w:pPr>
      <w:bookmarkStart w:id="6" w:name="_Toc7689324"/>
      <w:r w:rsidRPr="009F325C">
        <w:rPr>
          <w:rFonts w:ascii="Arial" w:hAnsi="Arial" w:cs="Arial"/>
          <w:caps w:val="0"/>
        </w:rPr>
        <w:t>A.</w:t>
      </w:r>
      <w:r w:rsidRPr="009F325C">
        <w:rPr>
          <w:rFonts w:ascii="Arial" w:hAnsi="Arial" w:cs="Arial"/>
          <w:caps w:val="0"/>
        </w:rPr>
        <w:tab/>
        <w:t>DASAR PENYUSUNAN</w:t>
      </w:r>
      <w:bookmarkEnd w:id="6"/>
      <w:r w:rsidRPr="009F325C">
        <w:rPr>
          <w:rFonts w:ascii="Arial" w:hAnsi="Arial" w:cs="Arial"/>
          <w:caps w:val="0"/>
        </w:rPr>
        <w:t xml:space="preserve"> </w:t>
      </w:r>
    </w:p>
    <w:p w:rsidR="007D6B48" w:rsidRPr="009F325C" w:rsidRDefault="007D6B48" w:rsidP="007D6B48">
      <w:pPr>
        <w:pStyle w:val="BodyText"/>
        <w:rPr>
          <w:rFonts w:ascii="Arial" w:hAnsi="Arial" w:cs="Arial"/>
        </w:rPr>
      </w:pPr>
      <w:r w:rsidRPr="009F325C">
        <w:rPr>
          <w:rFonts w:ascii="Arial" w:hAnsi="Arial" w:cs="Arial"/>
        </w:rPr>
        <w:t>Bagian ini berisi kebijakan tentang penyusunan evaluasi diri di UPPS, termasuk tujuan dilakukannya penyusunan LED. Pada bagian ini, UPPS harus mampu menunjukkan keterkaitan LED dengan rencana pengembangan UPPS.</w:t>
      </w:r>
    </w:p>
    <w:p w:rsidR="007D6B48" w:rsidRPr="009F325C" w:rsidRDefault="00DA22A2" w:rsidP="0074175B">
      <w:pPr>
        <w:pStyle w:val="Heading2"/>
        <w:rPr>
          <w:rFonts w:ascii="Arial" w:hAnsi="Arial" w:cs="Arial"/>
        </w:rPr>
      </w:pPr>
      <w:bookmarkStart w:id="7" w:name="_Toc7689325"/>
      <w:r w:rsidRPr="009F325C">
        <w:rPr>
          <w:rFonts w:ascii="Arial" w:hAnsi="Arial" w:cs="Arial"/>
        </w:rPr>
        <w:t>B.</w:t>
      </w:r>
      <w:r w:rsidRPr="009F325C">
        <w:rPr>
          <w:rFonts w:ascii="Arial" w:hAnsi="Arial" w:cs="Arial"/>
        </w:rPr>
        <w:tab/>
        <w:t>TIM PENYUSUN DAN TANGGUNG JAWABNYA</w:t>
      </w:r>
      <w:bookmarkEnd w:id="7"/>
    </w:p>
    <w:p w:rsidR="007D6B48" w:rsidRPr="009F325C" w:rsidRDefault="007D6B48" w:rsidP="007D6B48">
      <w:pPr>
        <w:pStyle w:val="BodyText"/>
        <w:rPr>
          <w:rFonts w:ascii="Arial" w:hAnsi="Arial" w:cs="Arial"/>
        </w:rPr>
      </w:pPr>
      <w:r w:rsidRPr="009F325C">
        <w:rPr>
          <w:rFonts w:ascii="Arial" w:hAnsi="Arial" w:cs="Arial"/>
        </w:rPr>
        <w:t>Pada bagian ini UPPS harus dapat menunjukkan bukti formal tim penyusun LED beserta deskripsi tugasnya, termasuk keterlibatan berbagai unit, para pemangku kepentingan internal (mahasiswa, pimpinan, dosen, dan tenaga kependidikan) dan eksternal (lulusan, pengguna, dan mitra) dalam penyusunan LED.</w:t>
      </w:r>
    </w:p>
    <w:p w:rsidR="007D6B48" w:rsidRPr="009F325C" w:rsidRDefault="00DA22A2" w:rsidP="007D6B48">
      <w:pPr>
        <w:pStyle w:val="Heading2"/>
        <w:rPr>
          <w:rFonts w:ascii="Arial" w:hAnsi="Arial" w:cs="Arial"/>
        </w:rPr>
      </w:pPr>
      <w:bookmarkStart w:id="8" w:name="_Toc7689326"/>
      <w:r w:rsidRPr="009F325C">
        <w:rPr>
          <w:rFonts w:ascii="Arial" w:hAnsi="Arial" w:cs="Arial"/>
          <w:caps w:val="0"/>
        </w:rPr>
        <w:t>C.</w:t>
      </w:r>
      <w:r w:rsidRPr="009F325C">
        <w:rPr>
          <w:rFonts w:ascii="Arial" w:hAnsi="Arial" w:cs="Arial"/>
          <w:caps w:val="0"/>
        </w:rPr>
        <w:tab/>
        <w:t>MEKANISME KERJA PENYUSUNAN LED</w:t>
      </w:r>
      <w:bookmarkEnd w:id="8"/>
    </w:p>
    <w:p w:rsidR="007D6B48" w:rsidRPr="009F325C" w:rsidRDefault="007D6B48" w:rsidP="007D6B48">
      <w:pPr>
        <w:pStyle w:val="BodyText"/>
        <w:rPr>
          <w:rFonts w:ascii="Arial" w:hAnsi="Arial" w:cs="Arial"/>
        </w:rPr>
      </w:pPr>
      <w:r w:rsidRPr="009F325C">
        <w:rPr>
          <w:rFonts w:ascii="Arial" w:hAnsi="Arial" w:cs="Arial"/>
        </w:rPr>
        <w:t>Bagian ini harus memuat mekanisme pengumpulan data dan informasi, verifikasi dan validasi data, pengecekan konsistensi data, analisis data, identifikasi akar masalah dan penetapan strategi pengembangan yang mengacu pada rencana pengembangan UPPS dan program studi yang diakreditasi, yang disertai dengan jadwal kerja tim yang jelas.</w:t>
      </w:r>
    </w:p>
    <w:p w:rsidR="009F325C" w:rsidRDefault="009F325C">
      <w:pPr>
        <w:overflowPunct/>
        <w:autoSpaceDE/>
        <w:autoSpaceDN/>
        <w:adjustRightInd/>
        <w:textAlignment w:val="auto"/>
        <w:rPr>
          <w:rFonts w:ascii="Arial" w:hAnsi="Arial" w:cs="Arial"/>
          <w:b/>
          <w:caps/>
          <w:sz w:val="28"/>
          <w:szCs w:val="24"/>
        </w:rPr>
      </w:pPr>
      <w:bookmarkStart w:id="9" w:name="_Toc7689327"/>
      <w:r>
        <w:rPr>
          <w:rFonts w:ascii="Arial" w:hAnsi="Arial" w:cs="Arial"/>
        </w:rPr>
        <w:br w:type="page"/>
      </w:r>
    </w:p>
    <w:p w:rsidR="007D6B48" w:rsidRPr="009F325C" w:rsidRDefault="00DA22A2" w:rsidP="009F325C">
      <w:pPr>
        <w:pStyle w:val="Heading1"/>
        <w:spacing w:before="240" w:beforeAutospacing="0"/>
        <w:rPr>
          <w:rFonts w:ascii="Arial" w:hAnsi="Arial" w:cs="Arial"/>
        </w:rPr>
      </w:pPr>
      <w:r w:rsidRPr="009F325C">
        <w:rPr>
          <w:rFonts w:ascii="Arial" w:hAnsi="Arial" w:cs="Arial"/>
        </w:rPr>
        <w:lastRenderedPageBreak/>
        <w:t>BAB II.</w:t>
      </w:r>
      <w:r w:rsidRPr="009F325C">
        <w:rPr>
          <w:rFonts w:ascii="Arial" w:hAnsi="Arial" w:cs="Arial"/>
        </w:rPr>
        <w:tab/>
        <w:t>LAPORAN EVALUASI DIRI</w:t>
      </w:r>
      <w:bookmarkEnd w:id="9"/>
    </w:p>
    <w:p w:rsidR="007D6B48" w:rsidRPr="009F325C" w:rsidRDefault="004D406C" w:rsidP="007D6B48">
      <w:pPr>
        <w:pStyle w:val="Heading2"/>
        <w:rPr>
          <w:rFonts w:ascii="Arial" w:hAnsi="Arial" w:cs="Arial"/>
        </w:rPr>
      </w:pPr>
      <w:bookmarkStart w:id="10" w:name="_Toc7689328"/>
      <w:r w:rsidRPr="009F325C">
        <w:rPr>
          <w:rFonts w:ascii="Arial" w:hAnsi="Arial" w:cs="Arial"/>
          <w:caps w:val="0"/>
        </w:rPr>
        <w:t>A.</w:t>
      </w:r>
      <w:r w:rsidRPr="009F325C">
        <w:rPr>
          <w:rFonts w:ascii="Arial" w:hAnsi="Arial" w:cs="Arial"/>
          <w:caps w:val="0"/>
        </w:rPr>
        <w:tab/>
        <w:t>KONDISI EKSTERNAL</w:t>
      </w:r>
      <w:bookmarkEnd w:id="10"/>
    </w:p>
    <w:p w:rsidR="007D6B48" w:rsidRPr="009F325C" w:rsidRDefault="007D6B48" w:rsidP="007D6B48">
      <w:pPr>
        <w:pStyle w:val="BodyText"/>
        <w:rPr>
          <w:rFonts w:ascii="Arial" w:hAnsi="Arial" w:cs="Arial"/>
        </w:rPr>
      </w:pPr>
      <w:r w:rsidRPr="009F325C">
        <w:rPr>
          <w:rFonts w:ascii="Arial" w:hAnsi="Arial" w:cs="Arial"/>
        </w:rPr>
        <w:t>Bagian ini menjelaskan kondisi eksternal program studi yang diakreditasi, yang terdiri atas lingkungan makro dan lingkungan mikro di tingkat lokal, nasional, dan internasional. Lingkungan makro mencakup aspek politik, ekonomi, kebijakan, sosial, budaya, perkembangan ilmu pengetahuan dan teknologi. Lingkungan mikro mencakup aspek pesaing, pengguna lulusan, sumber calon mahasiswa, sumber calon dosen, sumber tenaga kependidikan, e-learning, pendidikan jarak jauh, Open Course Ware, kebutuhan dunia usaha/industri dan masyarakat, mitra, dan aliansi. UPPS perlu menganalisis aspek-aspek dalam lingkungan makro dan lingkungan mikro yang relevan dan dapat mempengaruhi eksistensi dan pengembangan UPPS dan program studi. UPPS harus mampu merumuskan strategi pengembangan program studi yang berkesesuaian untuk menghasilkan program-program pengembangan alternatif yang tepat, yang dijabarkan lebih rinci pada Bagian Kedua huruf D.</w:t>
      </w:r>
    </w:p>
    <w:p w:rsidR="007D6B48" w:rsidRPr="009F325C" w:rsidRDefault="004D406C" w:rsidP="007D6B48">
      <w:pPr>
        <w:pStyle w:val="Heading2"/>
        <w:rPr>
          <w:rFonts w:ascii="Arial" w:hAnsi="Arial" w:cs="Arial"/>
        </w:rPr>
      </w:pPr>
      <w:bookmarkStart w:id="11" w:name="_Toc7689329"/>
      <w:r w:rsidRPr="009F325C">
        <w:rPr>
          <w:rFonts w:ascii="Arial" w:hAnsi="Arial" w:cs="Arial"/>
          <w:caps w:val="0"/>
        </w:rPr>
        <w:t>B.</w:t>
      </w:r>
      <w:r w:rsidRPr="009F325C">
        <w:rPr>
          <w:rFonts w:ascii="Arial" w:hAnsi="Arial" w:cs="Arial"/>
          <w:caps w:val="0"/>
        </w:rPr>
        <w:tab/>
        <w:t>PROFIL UNIT PENGELOLA PROGRAM STUDI</w:t>
      </w:r>
      <w:bookmarkEnd w:id="11"/>
    </w:p>
    <w:p w:rsidR="007D6B48" w:rsidRPr="009F325C" w:rsidRDefault="007D6B48" w:rsidP="007D6B48">
      <w:pPr>
        <w:pStyle w:val="BodyText"/>
        <w:rPr>
          <w:rFonts w:ascii="Arial" w:hAnsi="Arial" w:cs="Arial"/>
        </w:rPr>
      </w:pPr>
      <w:r w:rsidRPr="009F325C">
        <w:rPr>
          <w:rFonts w:ascii="Arial" w:hAnsi="Arial" w:cs="Arial"/>
        </w:rPr>
        <w:t>Bagian ini berisi deskripsi sejarah Unit Pengelola Program Studi (UPPS), visi, misi, tujuan, strategi dan tata nilai, struktur organisasi, mahasiswa dan lulusan, sumber daya manusia (dosen dan tenaga kependidikan), keuangan, sarana dan prasarana, sistem penjaminan mutu internal, serta kinerja UPPS yang disajikan secara ringkas dan mengemukakan hal-hal yang paling penting. Aspek yang harus termuat dijelaskan sebagai berikut:</w:t>
      </w:r>
    </w:p>
    <w:p w:rsidR="007D6B48" w:rsidRPr="009F325C" w:rsidRDefault="007D6B48" w:rsidP="007D6B48">
      <w:pPr>
        <w:pStyle w:val="Heading3"/>
        <w:rPr>
          <w:rFonts w:ascii="Arial" w:hAnsi="Arial" w:cs="Arial"/>
        </w:rPr>
      </w:pPr>
      <w:r w:rsidRPr="009F325C">
        <w:rPr>
          <w:rFonts w:ascii="Arial" w:hAnsi="Arial" w:cs="Arial"/>
        </w:rPr>
        <w:t>1.</w:t>
      </w:r>
      <w:r w:rsidRPr="009F325C">
        <w:rPr>
          <w:rFonts w:ascii="Arial" w:hAnsi="Arial" w:cs="Arial"/>
        </w:rPr>
        <w:tab/>
        <w:t>Sejarah Unit Pengelola Program Studi dan Program Studi</w:t>
      </w:r>
    </w:p>
    <w:p w:rsidR="007D6B48" w:rsidRPr="009F325C" w:rsidRDefault="007D6B48" w:rsidP="00DA22A2">
      <w:pPr>
        <w:pStyle w:val="BodyTextIndent"/>
        <w:rPr>
          <w:rFonts w:ascii="Arial" w:hAnsi="Arial" w:cs="Arial"/>
        </w:rPr>
      </w:pPr>
      <w:r w:rsidRPr="009F325C">
        <w:rPr>
          <w:rFonts w:ascii="Arial" w:hAnsi="Arial" w:cs="Arial"/>
        </w:rPr>
        <w:t>UPPS harus mampu menjelaskan riwayat pendirian dan perkembangan UPPS dan program studi yang diakreditasi secara ringkas dan jelas.</w:t>
      </w:r>
    </w:p>
    <w:p w:rsidR="007D6B48" w:rsidRPr="009F325C" w:rsidRDefault="007D6B48" w:rsidP="007D6B48">
      <w:pPr>
        <w:pStyle w:val="Heading3"/>
        <w:rPr>
          <w:rFonts w:ascii="Arial" w:hAnsi="Arial" w:cs="Arial"/>
        </w:rPr>
      </w:pPr>
      <w:r w:rsidRPr="009F325C">
        <w:rPr>
          <w:rFonts w:ascii="Arial" w:hAnsi="Arial" w:cs="Arial"/>
        </w:rPr>
        <w:t>2.</w:t>
      </w:r>
      <w:r w:rsidRPr="009F325C">
        <w:rPr>
          <w:rFonts w:ascii="Arial" w:hAnsi="Arial" w:cs="Arial"/>
        </w:rPr>
        <w:tab/>
        <w:t>Visi, misi, tujuan, strategi, dan tata nilai</w:t>
      </w:r>
    </w:p>
    <w:p w:rsidR="007D6B48" w:rsidRPr="009F325C" w:rsidRDefault="007D6B48" w:rsidP="00DA22A2">
      <w:pPr>
        <w:pStyle w:val="BodyTextIndent"/>
        <w:rPr>
          <w:rFonts w:ascii="Arial" w:hAnsi="Arial" w:cs="Arial"/>
        </w:rPr>
      </w:pPr>
      <w:r w:rsidRPr="009F325C">
        <w:rPr>
          <w:rFonts w:ascii="Arial" w:hAnsi="Arial" w:cs="Arial"/>
        </w:rPr>
        <w:t>Bagian ini berisi deskripsi singkat visi, misi, tujuan, strategi dan tata nilai yang diterapkan di UPPS dan program studi yang diakreditasi (visi keilmuan/scientific vision).</w:t>
      </w:r>
    </w:p>
    <w:p w:rsidR="007D6B48" w:rsidRPr="009F325C" w:rsidRDefault="007D6B48" w:rsidP="007D6B48">
      <w:pPr>
        <w:pStyle w:val="Heading3"/>
        <w:rPr>
          <w:rFonts w:ascii="Arial" w:hAnsi="Arial" w:cs="Arial"/>
        </w:rPr>
      </w:pPr>
      <w:r w:rsidRPr="009F325C">
        <w:rPr>
          <w:rFonts w:ascii="Arial" w:hAnsi="Arial" w:cs="Arial"/>
        </w:rPr>
        <w:t>3.</w:t>
      </w:r>
      <w:r w:rsidRPr="009F325C">
        <w:rPr>
          <w:rFonts w:ascii="Arial" w:hAnsi="Arial" w:cs="Arial"/>
        </w:rPr>
        <w:tab/>
        <w:t>Organisasi dan Tata Kerja</w:t>
      </w:r>
    </w:p>
    <w:p w:rsidR="007D6B48" w:rsidRPr="009F325C" w:rsidRDefault="007D6B48" w:rsidP="00DA22A2">
      <w:pPr>
        <w:pStyle w:val="BodyTextIndent"/>
        <w:rPr>
          <w:rFonts w:ascii="Arial" w:hAnsi="Arial" w:cs="Arial"/>
        </w:rPr>
      </w:pPr>
      <w:r w:rsidRPr="009F325C">
        <w:rPr>
          <w:rFonts w:ascii="Arial" w:hAnsi="Arial" w:cs="Arial"/>
        </w:rPr>
        <w:t>Bagian ini berisi informasi dokumen formal organisasi dan tata kerja yang saat ini berlaku, termasuk uraian secara ringkas tentang struktur organisasi dan tata kerja UPPS dan program studi, tugas pokok, dan fungsinya (tupoksi).</w:t>
      </w:r>
    </w:p>
    <w:p w:rsidR="007D6B48" w:rsidRPr="009F325C" w:rsidRDefault="007D6B48" w:rsidP="007D6B48">
      <w:pPr>
        <w:pStyle w:val="Heading3"/>
        <w:rPr>
          <w:rFonts w:ascii="Arial" w:hAnsi="Arial" w:cs="Arial"/>
        </w:rPr>
      </w:pPr>
      <w:r w:rsidRPr="009F325C">
        <w:rPr>
          <w:rFonts w:ascii="Arial" w:hAnsi="Arial" w:cs="Arial"/>
        </w:rPr>
        <w:t>4.</w:t>
      </w:r>
      <w:r w:rsidRPr="009F325C">
        <w:rPr>
          <w:rFonts w:ascii="Arial" w:hAnsi="Arial" w:cs="Arial"/>
        </w:rPr>
        <w:tab/>
        <w:t>Mahasiswa dan Lulusan</w:t>
      </w:r>
    </w:p>
    <w:p w:rsidR="007D6B48" w:rsidRPr="009F325C" w:rsidRDefault="007D6B48" w:rsidP="00DA22A2">
      <w:pPr>
        <w:pStyle w:val="BodyTextIndent"/>
        <w:rPr>
          <w:rFonts w:ascii="Arial" w:hAnsi="Arial" w:cs="Arial"/>
        </w:rPr>
      </w:pPr>
      <w:r w:rsidRPr="009F325C">
        <w:rPr>
          <w:rFonts w:ascii="Arial" w:hAnsi="Arial" w:cs="Arial"/>
        </w:rPr>
        <w:t>Bagian ini berisi deskripsi ringkas data jumlah mahasiswa dan lulusan, termasuk kualitas masukan, prestasi monumental yang dicapai mahasiswa dan lulusan, serta kinerja lulusan dari program studi yang diselenggarakan UPPS dengan penekanan lebih spesifik pada program studi yang diakreditasi.</w:t>
      </w:r>
    </w:p>
    <w:p w:rsidR="007D6B48" w:rsidRPr="009F325C" w:rsidRDefault="007D6B48" w:rsidP="007D6B48">
      <w:pPr>
        <w:pStyle w:val="Heading3"/>
        <w:rPr>
          <w:rFonts w:ascii="Arial" w:hAnsi="Arial" w:cs="Arial"/>
        </w:rPr>
      </w:pPr>
      <w:r w:rsidRPr="009F325C">
        <w:rPr>
          <w:rFonts w:ascii="Arial" w:hAnsi="Arial" w:cs="Arial"/>
        </w:rPr>
        <w:lastRenderedPageBreak/>
        <w:t>5.</w:t>
      </w:r>
      <w:r w:rsidRPr="009F325C">
        <w:rPr>
          <w:rFonts w:ascii="Arial" w:hAnsi="Arial" w:cs="Arial"/>
        </w:rPr>
        <w:tab/>
        <w:t>Dosen dan Tenaga Kependidikan</w:t>
      </w:r>
    </w:p>
    <w:p w:rsidR="007D6B48" w:rsidRPr="009F325C" w:rsidRDefault="007D6B48" w:rsidP="00DA22A2">
      <w:pPr>
        <w:pStyle w:val="BodyTextIndent"/>
        <w:rPr>
          <w:rFonts w:ascii="Arial" w:hAnsi="Arial" w:cs="Arial"/>
        </w:rPr>
      </w:pPr>
      <w:r w:rsidRPr="009F325C">
        <w:rPr>
          <w:rFonts w:ascii="Arial" w:hAnsi="Arial" w:cs="Arial"/>
        </w:rPr>
        <w:t>Bagian ini berisi informasi ringkas jumlah dan kualifikasi SDM (dosen dan tenaga kependidikan), kecukupan dan kinerja, serta prestasi monumental yang dicapai.</w:t>
      </w:r>
    </w:p>
    <w:p w:rsidR="007D6B48" w:rsidRPr="009F325C" w:rsidRDefault="007D6B48" w:rsidP="007D6B48">
      <w:pPr>
        <w:pStyle w:val="Heading3"/>
        <w:rPr>
          <w:rFonts w:ascii="Arial" w:hAnsi="Arial" w:cs="Arial"/>
        </w:rPr>
      </w:pPr>
      <w:r w:rsidRPr="009F325C">
        <w:rPr>
          <w:rFonts w:ascii="Arial" w:hAnsi="Arial" w:cs="Arial"/>
        </w:rPr>
        <w:t>6.</w:t>
      </w:r>
      <w:r w:rsidRPr="009F325C">
        <w:rPr>
          <w:rFonts w:ascii="Arial" w:hAnsi="Arial" w:cs="Arial"/>
        </w:rPr>
        <w:tab/>
        <w:t>Keuangan, Sarana, dan Prasarana</w:t>
      </w:r>
    </w:p>
    <w:p w:rsidR="007D6B48" w:rsidRPr="009F325C" w:rsidRDefault="007D6B48" w:rsidP="00DA22A2">
      <w:pPr>
        <w:pStyle w:val="BodyTextIndent"/>
        <w:rPr>
          <w:rFonts w:ascii="Arial" w:hAnsi="Arial" w:cs="Arial"/>
        </w:rPr>
      </w:pPr>
      <w:r w:rsidRPr="009F325C">
        <w:rPr>
          <w:rFonts w:ascii="Arial" w:hAnsi="Arial" w:cs="Arial"/>
        </w:rPr>
        <w:t>Berisi deskripsi ringkas kecukupan, kelayakan, kualitas, dan aksesibilitas sumberdaya keuangan, sarana dan prasarana.</w:t>
      </w:r>
    </w:p>
    <w:p w:rsidR="007D6B48" w:rsidRPr="009F325C" w:rsidRDefault="007D6B48" w:rsidP="007D6B48">
      <w:pPr>
        <w:pStyle w:val="Heading3"/>
        <w:rPr>
          <w:rFonts w:ascii="Arial" w:hAnsi="Arial" w:cs="Arial"/>
        </w:rPr>
      </w:pPr>
      <w:r w:rsidRPr="009F325C">
        <w:rPr>
          <w:rFonts w:ascii="Arial" w:hAnsi="Arial" w:cs="Arial"/>
        </w:rPr>
        <w:t>7.</w:t>
      </w:r>
      <w:r w:rsidRPr="009F325C">
        <w:rPr>
          <w:rFonts w:ascii="Arial" w:hAnsi="Arial" w:cs="Arial"/>
        </w:rPr>
        <w:tab/>
        <w:t>Sistem Penjaminan Mutu</w:t>
      </w:r>
    </w:p>
    <w:p w:rsidR="007D6B48" w:rsidRPr="009F325C" w:rsidRDefault="007D6B48" w:rsidP="00DA22A2">
      <w:pPr>
        <w:pStyle w:val="BodyTextIndent"/>
        <w:rPr>
          <w:rFonts w:ascii="Arial" w:hAnsi="Arial" w:cs="Arial"/>
        </w:rPr>
      </w:pPr>
      <w:r w:rsidRPr="009F325C">
        <w:rPr>
          <w:rFonts w:ascii="Arial" w:hAnsi="Arial" w:cs="Arial"/>
        </w:rPr>
        <w:t>Berisi deskripsi implementasi Sistem Penjaminan Mutu yang sesuai dengan kebijakan, organisasi, instrumen yang dikembangkan di tingkat perguruan tinggi, serta monitoring dan evaluasi, pelaporan, dan tindak lanjutnya. Deskripsi dapat dijelaskan dengan siklus PPEPP yang dilakukan oleh UPPS atas penyelenggaraaan program studi, termasuk pengakuan mutu dari lembaga audit eksternal, lembaga akreditasi, dan lembaga sertifikasi.</w:t>
      </w:r>
    </w:p>
    <w:p w:rsidR="007D6B48" w:rsidRPr="009F325C" w:rsidRDefault="007D6B48" w:rsidP="007D6B48">
      <w:pPr>
        <w:pStyle w:val="Heading3"/>
        <w:rPr>
          <w:rFonts w:ascii="Arial" w:hAnsi="Arial" w:cs="Arial"/>
        </w:rPr>
      </w:pPr>
      <w:r w:rsidRPr="009F325C">
        <w:rPr>
          <w:rFonts w:ascii="Arial" w:hAnsi="Arial" w:cs="Arial"/>
        </w:rPr>
        <w:t>8.</w:t>
      </w:r>
      <w:r w:rsidRPr="009F325C">
        <w:rPr>
          <w:rFonts w:ascii="Arial" w:hAnsi="Arial" w:cs="Arial"/>
        </w:rPr>
        <w:tab/>
        <w:t>Kinerja Unit Pengelola Program Studi dan Program Studi</w:t>
      </w:r>
    </w:p>
    <w:p w:rsidR="007D6B48" w:rsidRPr="009F325C" w:rsidRDefault="007D6B48" w:rsidP="00DA22A2">
      <w:pPr>
        <w:pStyle w:val="BodyTextIndent"/>
        <w:rPr>
          <w:rFonts w:ascii="Arial" w:hAnsi="Arial" w:cs="Arial"/>
        </w:rPr>
      </w:pPr>
      <w:r w:rsidRPr="009F325C">
        <w:rPr>
          <w:rFonts w:ascii="Arial" w:hAnsi="Arial" w:cs="Arial"/>
        </w:rPr>
        <w:t>Berisi deskripsi capaian dan luaran yang paling diunggulkan dari UPPS dan program studi.</w:t>
      </w:r>
    </w:p>
    <w:p w:rsidR="007D6B48" w:rsidRPr="009F325C" w:rsidRDefault="004D406C" w:rsidP="007D6B48">
      <w:pPr>
        <w:pStyle w:val="Heading2"/>
        <w:rPr>
          <w:rFonts w:ascii="Arial" w:hAnsi="Arial" w:cs="Arial"/>
        </w:rPr>
      </w:pPr>
      <w:bookmarkStart w:id="12" w:name="_Toc7689330"/>
      <w:r w:rsidRPr="009F325C">
        <w:rPr>
          <w:rFonts w:ascii="Arial" w:hAnsi="Arial" w:cs="Arial"/>
          <w:caps w:val="0"/>
        </w:rPr>
        <w:t>C.</w:t>
      </w:r>
      <w:r w:rsidRPr="009F325C">
        <w:rPr>
          <w:rFonts w:ascii="Arial" w:hAnsi="Arial" w:cs="Arial"/>
          <w:caps w:val="0"/>
        </w:rPr>
        <w:tab/>
        <w:t>KRITERIA</w:t>
      </w:r>
      <w:bookmarkEnd w:id="12"/>
    </w:p>
    <w:p w:rsidR="007D6B48" w:rsidRPr="009F325C" w:rsidRDefault="007D6B48" w:rsidP="00067AFD">
      <w:pPr>
        <w:pStyle w:val="BodyText"/>
        <w:rPr>
          <w:rFonts w:ascii="Arial" w:hAnsi="Arial" w:cs="Arial"/>
        </w:rPr>
      </w:pPr>
      <w:r w:rsidRPr="009F325C">
        <w:rPr>
          <w:rFonts w:ascii="Arial" w:hAnsi="Arial" w:cs="Arial"/>
        </w:rPr>
        <w:t>Bagian ini berisi uraian dan penjelasan mengenai latar belakang, kebijakan, strategi, indikator kinerja, evaluasi capaian kinerja, pelaksanaan penjaminan mutu, pengukuran kepuasan pengguna, serta simpulan hasil evaluasi dan tindak lanjut terkait pelaksanaan dan pengelolaan kegiatan tridharma di UPPS dan program studi pada 9 kriteria akreditasi, yang meliputi kriteria-kriteria: 1) Visi, Misi, Tujuan, dan Strategi, 2) Tata Kelola, Tata Pamong, dan  Kerjasama, 3) Mahasiswa, 4) Sumber Daya Manusia, 5) Keuangan, Sarana, dan Prasarana, 6) Pendidikan, 7) Penelitian, 8) Pengabdian kepada Masyarakat, dan 9) Luaran dan Capaian Tridharma.</w:t>
      </w:r>
    </w:p>
    <w:p w:rsidR="007D6B48" w:rsidRPr="009F325C" w:rsidRDefault="007D6B48" w:rsidP="007D6B48">
      <w:pPr>
        <w:pStyle w:val="Heading3"/>
        <w:rPr>
          <w:rFonts w:ascii="Arial" w:hAnsi="Arial" w:cs="Arial"/>
        </w:rPr>
      </w:pPr>
      <w:r w:rsidRPr="009F325C">
        <w:rPr>
          <w:rFonts w:ascii="Arial" w:hAnsi="Arial" w:cs="Arial"/>
        </w:rPr>
        <w:t>C.1</w:t>
      </w:r>
      <w:r w:rsidRPr="009F325C">
        <w:rPr>
          <w:rFonts w:ascii="Arial" w:hAnsi="Arial" w:cs="Arial"/>
        </w:rPr>
        <w:tab/>
        <w:t>Visi, Misi, Tujuan, dan Strategi</w:t>
      </w:r>
    </w:p>
    <w:p w:rsidR="007D6B48" w:rsidRPr="009F325C" w:rsidRDefault="007D6B48" w:rsidP="007D6B48">
      <w:pPr>
        <w:pStyle w:val="Heading4"/>
        <w:rPr>
          <w:rFonts w:ascii="Arial" w:hAnsi="Arial" w:cs="Arial"/>
        </w:rPr>
      </w:pPr>
      <w:r w:rsidRPr="009F325C">
        <w:rPr>
          <w:rFonts w:ascii="Arial" w:hAnsi="Arial" w:cs="Arial"/>
        </w:rPr>
        <w:t>1.</w:t>
      </w:r>
      <w:r w:rsidRPr="009F325C">
        <w:rPr>
          <w:rFonts w:ascii="Arial" w:hAnsi="Arial" w:cs="Arial"/>
        </w:rPr>
        <w:tab/>
        <w:t>Latar Belakang</w:t>
      </w:r>
    </w:p>
    <w:p w:rsidR="007D6B48" w:rsidRPr="009F325C" w:rsidRDefault="007D6B48" w:rsidP="00DA22A2">
      <w:pPr>
        <w:pStyle w:val="BodyTextIndent3"/>
        <w:rPr>
          <w:rFonts w:ascii="Arial" w:hAnsi="Arial" w:cs="Arial"/>
        </w:rPr>
      </w:pPr>
      <w:r w:rsidRPr="009F325C">
        <w:rPr>
          <w:rFonts w:ascii="Arial" w:hAnsi="Arial" w:cs="Arial"/>
        </w:rPr>
        <w:t>Bagian ini menjelaskan latar belakang, tujuan, rasional, dan mekanisme penetapan visi, misi, tujuan, dan strategi (VMTS) UPPS yang mencerminkan visi perguruan tinggi dan memayungi visi keilmuan program studi yang diakreditasi, serta rencana strategisnya.</w:t>
      </w:r>
    </w:p>
    <w:p w:rsidR="007D6B48" w:rsidRPr="009F325C" w:rsidRDefault="007D6B48" w:rsidP="007D6B48">
      <w:pPr>
        <w:pStyle w:val="Heading4"/>
        <w:rPr>
          <w:rFonts w:ascii="Arial" w:hAnsi="Arial" w:cs="Arial"/>
        </w:rPr>
      </w:pPr>
      <w:r w:rsidRPr="009F325C">
        <w:rPr>
          <w:rFonts w:ascii="Arial" w:hAnsi="Arial" w:cs="Arial"/>
        </w:rPr>
        <w:t>2.</w:t>
      </w:r>
      <w:r w:rsidRPr="009F325C">
        <w:rPr>
          <w:rFonts w:ascii="Arial" w:hAnsi="Arial" w:cs="Arial"/>
        </w:rPr>
        <w:tab/>
        <w:t>Kebijakan</w:t>
      </w:r>
    </w:p>
    <w:p w:rsidR="007D6B48" w:rsidRPr="009F325C" w:rsidRDefault="007D6B48" w:rsidP="00DA22A2">
      <w:pPr>
        <w:pStyle w:val="BodyTextIndent3"/>
        <w:rPr>
          <w:rFonts w:ascii="Arial" w:hAnsi="Arial" w:cs="Arial"/>
        </w:rPr>
      </w:pPr>
      <w:r w:rsidRPr="009F325C">
        <w:rPr>
          <w:rFonts w:ascii="Arial" w:hAnsi="Arial" w:cs="Arial"/>
        </w:rPr>
        <w:t>Berisi deskripsi dokumen formal kebijakan yang mencakup: penyusunan, penetapan, evaluasi, sosialisasi, dan implementasi VMTS ke dalam program pengembangan UPPS dan program studi.</w:t>
      </w:r>
    </w:p>
    <w:p w:rsidR="007D6B48" w:rsidRPr="009F325C" w:rsidRDefault="007D6B48" w:rsidP="007D6B48">
      <w:pPr>
        <w:pStyle w:val="Heading4"/>
        <w:rPr>
          <w:rFonts w:ascii="Arial" w:hAnsi="Arial" w:cs="Arial"/>
        </w:rPr>
      </w:pPr>
      <w:r w:rsidRPr="009F325C">
        <w:rPr>
          <w:rFonts w:ascii="Arial" w:hAnsi="Arial" w:cs="Arial"/>
        </w:rPr>
        <w:lastRenderedPageBreak/>
        <w:t>3.</w:t>
      </w:r>
      <w:r w:rsidRPr="009F325C">
        <w:rPr>
          <w:rFonts w:ascii="Arial" w:hAnsi="Arial" w:cs="Arial"/>
        </w:rPr>
        <w:tab/>
        <w:t>Strategi Pencapaian Visi, Misi, dan Tujuan</w:t>
      </w:r>
    </w:p>
    <w:p w:rsidR="007D6B48" w:rsidRPr="009F325C" w:rsidRDefault="007D6B48" w:rsidP="00DA22A2">
      <w:pPr>
        <w:pStyle w:val="BodyTextIndent3"/>
        <w:rPr>
          <w:rFonts w:ascii="Arial" w:hAnsi="Arial" w:cs="Arial"/>
        </w:rPr>
      </w:pPr>
      <w:r w:rsidRPr="009F325C">
        <w:rPr>
          <w:rFonts w:ascii="Arial" w:hAnsi="Arial" w:cs="Arial"/>
        </w:rPr>
        <w:t>Bagian ini menjelaskan secara komprehensif strategi pencapaian visi, misi, dan tujuan (VMT) UPPS. Pada bagian ini juga harus diuraikan sumber daya yang dialokasikan untuk mencapai visi yang telah ditetapkan serta mekanisme kontrol ketercapaiannya.</w:t>
      </w:r>
    </w:p>
    <w:p w:rsidR="007D6B48" w:rsidRPr="009F325C" w:rsidRDefault="007D6B48" w:rsidP="007D6B48">
      <w:pPr>
        <w:pStyle w:val="Heading4"/>
        <w:rPr>
          <w:rFonts w:ascii="Arial" w:hAnsi="Arial" w:cs="Arial"/>
        </w:rPr>
      </w:pPr>
      <w:r w:rsidRPr="009F325C">
        <w:rPr>
          <w:rFonts w:ascii="Arial" w:hAnsi="Arial" w:cs="Arial"/>
        </w:rPr>
        <w:t>4.</w:t>
      </w:r>
      <w:r w:rsidRPr="009F325C">
        <w:rPr>
          <w:rFonts w:ascii="Arial" w:hAnsi="Arial" w:cs="Arial"/>
        </w:rPr>
        <w:tab/>
        <w:t>Indikator Kinerja Utama</w:t>
      </w:r>
    </w:p>
    <w:p w:rsidR="007D6B48" w:rsidRPr="009F325C" w:rsidRDefault="007D6B48" w:rsidP="00DA22A2">
      <w:pPr>
        <w:pStyle w:val="BodyTextIndent3"/>
        <w:rPr>
          <w:rFonts w:ascii="Arial" w:hAnsi="Arial" w:cs="Arial"/>
        </w:rPr>
      </w:pPr>
      <w:r w:rsidRPr="009F325C">
        <w:rPr>
          <w:rFonts w:ascii="Arial" w:hAnsi="Arial" w:cs="Arial"/>
        </w:rPr>
        <w:t>UPPS memiliki rencana pengembangan yang memuat indikator-indikator kinerja utama (IKU) dan target yang ditetapkan untuk mencapai tujuan strategis jangka menengah dan jangka panjang.</w:t>
      </w:r>
    </w:p>
    <w:p w:rsidR="007D6B48" w:rsidRPr="009F325C" w:rsidRDefault="007D6B48" w:rsidP="007D6B48">
      <w:pPr>
        <w:pStyle w:val="Heading4"/>
        <w:rPr>
          <w:rFonts w:ascii="Arial" w:hAnsi="Arial" w:cs="Arial"/>
        </w:rPr>
      </w:pPr>
      <w:r w:rsidRPr="009F325C">
        <w:rPr>
          <w:rFonts w:ascii="Arial" w:hAnsi="Arial" w:cs="Arial"/>
        </w:rPr>
        <w:t>5.</w:t>
      </w:r>
      <w:r w:rsidRPr="009F325C">
        <w:rPr>
          <w:rFonts w:ascii="Arial" w:hAnsi="Arial" w:cs="Arial"/>
        </w:rPr>
        <w:tab/>
        <w:t>Indikator Kinerja Tambahan</w:t>
      </w:r>
    </w:p>
    <w:p w:rsidR="007D6B48" w:rsidRPr="009F325C" w:rsidRDefault="007D6B48" w:rsidP="00DA22A2">
      <w:pPr>
        <w:pStyle w:val="BodyTextIndent3"/>
        <w:rPr>
          <w:rFonts w:ascii="Arial" w:hAnsi="Arial" w:cs="Arial"/>
        </w:rPr>
      </w:pPr>
      <w:r w:rsidRPr="009F325C">
        <w:rPr>
          <w:rFonts w:ascii="Arial" w:hAnsi="Arial" w:cs="Arial"/>
        </w:rPr>
        <w:t>Indikator kinerja tambahan adalah indikator lain terkait VMTS yang secara spesifik ditetapkan oleh UPPS yang dapat berupa indikator kinerja turunan dari butir-butir Indikator Kinerja Utama (IKU) yang ada. Data indikator kinerja tambahan yang sahih harus diukur, dimonitor, dikaji, dan dianalisis untuk perbaikan berkelanjutan.</w:t>
      </w:r>
    </w:p>
    <w:p w:rsidR="007D6B48" w:rsidRPr="009F325C" w:rsidRDefault="007D6B48" w:rsidP="00A10615">
      <w:pPr>
        <w:pStyle w:val="Heading4"/>
        <w:rPr>
          <w:rFonts w:ascii="Arial" w:hAnsi="Arial" w:cs="Arial"/>
        </w:rPr>
      </w:pPr>
      <w:r w:rsidRPr="009F325C">
        <w:rPr>
          <w:rFonts w:ascii="Arial" w:hAnsi="Arial" w:cs="Arial"/>
        </w:rPr>
        <w:t>6.</w:t>
      </w:r>
      <w:r w:rsidRPr="009F325C">
        <w:rPr>
          <w:rFonts w:ascii="Arial" w:hAnsi="Arial" w:cs="Arial"/>
        </w:rPr>
        <w:tab/>
        <w:t>Evaluasi Capaian VMTS</w:t>
      </w:r>
    </w:p>
    <w:p w:rsidR="007D6B48" w:rsidRPr="009F325C" w:rsidRDefault="007D6B48" w:rsidP="00DA22A2">
      <w:pPr>
        <w:pStyle w:val="BodyTextIndent3"/>
        <w:rPr>
          <w:rFonts w:ascii="Arial" w:hAnsi="Arial" w:cs="Arial"/>
        </w:rPr>
      </w:pPr>
      <w:r w:rsidRPr="009F325C">
        <w:rPr>
          <w:rFonts w:ascii="Arial" w:hAnsi="Arial" w:cs="Arial"/>
        </w:rPr>
        <w:t>Berisi deskripsi dan analisis keberhasilan dan/atau ketidakberhasilan pencapaian VMTS yang telah ditetapkan. Capaian kinerja harus diukur dengan metoda yang tepat, dan hasilnya dianalisis serta dievaluasi. Analisis dan evaluasi terhadap capaian kinerja harus mencakup identifikasi akar masalah, faktor pendukung keberhasilan dan faktor penghambat ketercapaian VMTS di UPPS, termasuk analisis dan evaluasi yang spesifik terkait program studi yang diakreditasi.</w:t>
      </w:r>
    </w:p>
    <w:p w:rsidR="007D6B48" w:rsidRPr="009F325C" w:rsidRDefault="007D6B48" w:rsidP="007D6B48">
      <w:pPr>
        <w:rPr>
          <w:rFonts w:ascii="Arial" w:hAnsi="Arial" w:cs="Arial"/>
        </w:rPr>
      </w:pPr>
    </w:p>
    <w:p w:rsidR="00A10615" w:rsidRPr="009F325C" w:rsidRDefault="007D6B48" w:rsidP="00A10615">
      <w:pPr>
        <w:pStyle w:val="Heading4"/>
        <w:rPr>
          <w:rFonts w:ascii="Arial" w:hAnsi="Arial" w:cs="Arial"/>
        </w:rPr>
      </w:pPr>
      <w:r w:rsidRPr="009F325C">
        <w:rPr>
          <w:rFonts w:ascii="Arial" w:hAnsi="Arial" w:cs="Arial"/>
        </w:rPr>
        <w:t>7.</w:t>
      </w:r>
      <w:r w:rsidRPr="009F325C">
        <w:rPr>
          <w:rFonts w:ascii="Arial" w:hAnsi="Arial" w:cs="Arial"/>
        </w:rPr>
        <w:tab/>
        <w:t xml:space="preserve">Simpulan Hasil Evaluasi Ketercapaian VMTS dan Tindak Lanjut </w:t>
      </w:r>
    </w:p>
    <w:p w:rsidR="007D6B48" w:rsidRPr="009F325C" w:rsidRDefault="007D6B48" w:rsidP="00ED4ACC">
      <w:pPr>
        <w:pStyle w:val="BodyTextIndent3"/>
        <w:rPr>
          <w:rFonts w:ascii="Arial" w:hAnsi="Arial" w:cs="Arial"/>
        </w:rPr>
      </w:pPr>
      <w:r w:rsidRPr="009F325C">
        <w:rPr>
          <w:rFonts w:ascii="Arial" w:hAnsi="Arial" w:cs="Arial"/>
        </w:rPr>
        <w:t>Berisi ringkasan dari pemosisian, masalah dan akar masalah, serta rencana perbaikan dan pengembangan UPPS dan program studi.</w:t>
      </w:r>
    </w:p>
    <w:p w:rsidR="007D6B48" w:rsidRPr="009F325C" w:rsidRDefault="007D6B48" w:rsidP="00A10615">
      <w:pPr>
        <w:pStyle w:val="Heading3"/>
        <w:rPr>
          <w:rFonts w:ascii="Arial" w:hAnsi="Arial" w:cs="Arial"/>
        </w:rPr>
      </w:pPr>
      <w:r w:rsidRPr="009F325C">
        <w:rPr>
          <w:rFonts w:ascii="Arial" w:hAnsi="Arial" w:cs="Arial"/>
        </w:rPr>
        <w:t>C.2</w:t>
      </w:r>
      <w:r w:rsidRPr="009F325C">
        <w:rPr>
          <w:rFonts w:ascii="Arial" w:hAnsi="Arial" w:cs="Arial"/>
        </w:rPr>
        <w:tab/>
        <w:t>Tata Pamong, Tata Kelola, dan Kerjasama</w:t>
      </w:r>
    </w:p>
    <w:p w:rsidR="007D6B48" w:rsidRPr="009F325C" w:rsidRDefault="007D6B48" w:rsidP="00A10615">
      <w:pPr>
        <w:pStyle w:val="Heading4"/>
        <w:rPr>
          <w:rFonts w:ascii="Arial" w:hAnsi="Arial" w:cs="Arial"/>
        </w:rPr>
      </w:pPr>
      <w:r w:rsidRPr="009F325C">
        <w:rPr>
          <w:rFonts w:ascii="Arial" w:hAnsi="Arial" w:cs="Arial"/>
        </w:rPr>
        <w:t>1.</w:t>
      </w:r>
      <w:r w:rsidRPr="009F325C">
        <w:rPr>
          <w:rFonts w:ascii="Arial" w:hAnsi="Arial" w:cs="Arial"/>
        </w:rPr>
        <w:tab/>
        <w:t>Latar Belakang</w:t>
      </w:r>
    </w:p>
    <w:p w:rsidR="007D6B48" w:rsidRPr="009F325C" w:rsidRDefault="007D6B48" w:rsidP="00ED4ACC">
      <w:pPr>
        <w:pStyle w:val="BodyTextIndent3"/>
        <w:rPr>
          <w:rFonts w:ascii="Arial" w:hAnsi="Arial" w:cs="Arial"/>
        </w:rPr>
      </w:pPr>
      <w:r w:rsidRPr="009F325C">
        <w:rPr>
          <w:rFonts w:ascii="Arial" w:hAnsi="Arial" w:cs="Arial"/>
        </w:rPr>
        <w:t>Bagian ini mencakup latar belakang, tujuan, dan rasional atas strategi pencapaian standar perguruan tinggi terkait tata kelola, tata pamong, dan kerjasama, yang mencakup: sistem tata pamong, kepemimpinan, sistem penjaminan mutu, dan kerjasama. Tata pamong merujuk pada struktur organisasi, mekanisme, dan proses bagaimana UPPS dan program studi dikendalikan dan diarahkan untuk mencapai visinya. Tata pamong juga harus    mengimplementasikan    manajemen    risiko    untuk menjamin</w:t>
      </w:r>
      <w:r w:rsidR="00A10615" w:rsidRPr="009F325C">
        <w:rPr>
          <w:rFonts w:ascii="Arial" w:hAnsi="Arial" w:cs="Arial"/>
        </w:rPr>
        <w:t xml:space="preserve"> </w:t>
      </w:r>
      <w:r w:rsidRPr="009F325C">
        <w:rPr>
          <w:rFonts w:ascii="Arial" w:hAnsi="Arial" w:cs="Arial"/>
        </w:rPr>
        <w:t>keberlangsungan UPPS dan program studi. Pada bagian ini harus dideskripsikan perwujudan tata pamong yang baik (good governance), sistem pengelolaan, sistem penjaminan mutu, dan kerjasama di UPPS dan program studi.</w:t>
      </w:r>
    </w:p>
    <w:p w:rsidR="007D6B48" w:rsidRPr="009F325C" w:rsidRDefault="007D6B48" w:rsidP="00A10615">
      <w:pPr>
        <w:pStyle w:val="Heading4"/>
        <w:rPr>
          <w:rFonts w:ascii="Arial" w:hAnsi="Arial" w:cs="Arial"/>
        </w:rPr>
      </w:pPr>
      <w:r w:rsidRPr="009F325C">
        <w:rPr>
          <w:rFonts w:ascii="Arial" w:hAnsi="Arial" w:cs="Arial"/>
        </w:rPr>
        <w:lastRenderedPageBreak/>
        <w:t>2.</w:t>
      </w:r>
      <w:r w:rsidRPr="009F325C">
        <w:rPr>
          <w:rFonts w:ascii="Arial" w:hAnsi="Arial" w:cs="Arial"/>
        </w:rPr>
        <w:tab/>
        <w:t>Kebijakan</w:t>
      </w:r>
    </w:p>
    <w:p w:rsidR="007D6B48" w:rsidRPr="009F325C" w:rsidRDefault="007D6B48" w:rsidP="00ED4ACC">
      <w:pPr>
        <w:pStyle w:val="BodyTextIndent3"/>
        <w:rPr>
          <w:rFonts w:ascii="Arial" w:hAnsi="Arial" w:cs="Arial"/>
        </w:rPr>
      </w:pPr>
      <w:r w:rsidRPr="009F325C">
        <w:rPr>
          <w:rFonts w:ascii="Arial" w:hAnsi="Arial" w:cs="Arial"/>
        </w:rPr>
        <w:t>Bagian ini berisi deskripsi dokumen formal kebijakan dan standar pengembangan tata kelola dan tata pamong, legalitas organisasi dan tata kerja yang ditetapkan oleh perguruan tinggi, sistem pengelolaan, sistem penjaminan mutu, dan kerjasama yang diacu oleh UPPS.</w:t>
      </w:r>
    </w:p>
    <w:p w:rsidR="007D6B48" w:rsidRPr="009F325C" w:rsidRDefault="007D6B48" w:rsidP="00A10615">
      <w:pPr>
        <w:pStyle w:val="Heading4"/>
        <w:rPr>
          <w:rFonts w:ascii="Arial" w:hAnsi="Arial" w:cs="Arial"/>
        </w:rPr>
      </w:pPr>
      <w:r w:rsidRPr="009F325C">
        <w:rPr>
          <w:rFonts w:ascii="Arial" w:hAnsi="Arial" w:cs="Arial"/>
        </w:rPr>
        <w:t>3.</w:t>
      </w:r>
      <w:r w:rsidRPr="009F325C">
        <w:rPr>
          <w:rFonts w:ascii="Arial" w:hAnsi="Arial" w:cs="Arial"/>
        </w:rPr>
        <w:tab/>
        <w:t>Strategi Pencapaian Standar</w:t>
      </w:r>
    </w:p>
    <w:p w:rsidR="007D6B48" w:rsidRPr="009F325C" w:rsidRDefault="007D6B48" w:rsidP="00ED4ACC">
      <w:pPr>
        <w:pStyle w:val="BodyTextIndent3"/>
        <w:rPr>
          <w:rFonts w:ascii="Arial" w:hAnsi="Arial" w:cs="Arial"/>
        </w:rPr>
      </w:pPr>
      <w:r w:rsidRPr="009F325C">
        <w:rPr>
          <w:rFonts w:ascii="Arial" w:hAnsi="Arial" w:cs="Arial"/>
        </w:rPr>
        <w:t>Bagian ini mencakup strategi UPPS dalam pencapaian standar yang ditetapkan perguruan tinggi terkait tata pamong, tata kelola, dan kerjasama. Pada bagian ini juga harus diuraikan sumber daya yang dialokasikan untuk mencapai standar yang telah ditetapkan serta mekanisme kontrol ketercapaiannya.</w:t>
      </w:r>
    </w:p>
    <w:p w:rsidR="007D6B48" w:rsidRPr="009F325C" w:rsidRDefault="007D6B48" w:rsidP="00A10615">
      <w:pPr>
        <w:pStyle w:val="Heading4"/>
        <w:rPr>
          <w:rFonts w:ascii="Arial" w:hAnsi="Arial" w:cs="Arial"/>
        </w:rPr>
      </w:pPr>
      <w:r w:rsidRPr="009F325C">
        <w:rPr>
          <w:rFonts w:ascii="Arial" w:hAnsi="Arial" w:cs="Arial"/>
        </w:rPr>
        <w:t>4.</w:t>
      </w:r>
      <w:r w:rsidRPr="009F325C">
        <w:rPr>
          <w:rFonts w:ascii="Arial" w:hAnsi="Arial" w:cs="Arial"/>
        </w:rPr>
        <w:tab/>
        <w:t>Indikator Kinerja Utama</w:t>
      </w:r>
    </w:p>
    <w:p w:rsidR="007D6B48" w:rsidRPr="009F325C" w:rsidRDefault="007D6B48" w:rsidP="0083000A">
      <w:pPr>
        <w:pStyle w:val="Heading5"/>
        <w:rPr>
          <w:rFonts w:ascii="Arial" w:hAnsi="Arial" w:cs="Arial"/>
        </w:rPr>
      </w:pPr>
      <w:r w:rsidRPr="009F325C">
        <w:rPr>
          <w:rFonts w:ascii="Arial" w:hAnsi="Arial" w:cs="Arial"/>
        </w:rPr>
        <w:t>a)</w:t>
      </w:r>
      <w:r w:rsidRPr="009F325C">
        <w:rPr>
          <w:rFonts w:ascii="Arial" w:hAnsi="Arial" w:cs="Arial"/>
        </w:rPr>
        <w:tab/>
        <w:t>Sistem Tata Pamong</w:t>
      </w:r>
    </w:p>
    <w:p w:rsidR="007D6B48" w:rsidRPr="009F325C" w:rsidRDefault="007D6B48" w:rsidP="0083000A">
      <w:pPr>
        <w:pStyle w:val="List"/>
        <w:rPr>
          <w:rFonts w:ascii="Arial" w:hAnsi="Arial" w:cs="Arial"/>
        </w:rPr>
      </w:pPr>
      <w:r w:rsidRPr="009F325C">
        <w:rPr>
          <w:rFonts w:ascii="Arial" w:hAnsi="Arial" w:cs="Arial"/>
        </w:rPr>
        <w:t>1)</w:t>
      </w:r>
      <w:r w:rsidRPr="009F325C">
        <w:rPr>
          <w:rFonts w:ascii="Arial" w:hAnsi="Arial" w:cs="Arial"/>
        </w:rPr>
        <w:tab/>
        <w:t>Ketersediaan dokumen formal tata pamong dan tata kelola serta bukti yang sahih dari implementasinya.</w:t>
      </w:r>
    </w:p>
    <w:p w:rsidR="007D6B48" w:rsidRPr="009F325C" w:rsidRDefault="007D6B48" w:rsidP="0083000A">
      <w:pPr>
        <w:pStyle w:val="List"/>
        <w:rPr>
          <w:rFonts w:ascii="Arial" w:hAnsi="Arial" w:cs="Arial"/>
        </w:rPr>
      </w:pPr>
      <w:r w:rsidRPr="009F325C">
        <w:rPr>
          <w:rFonts w:ascii="Arial" w:hAnsi="Arial" w:cs="Arial"/>
        </w:rPr>
        <w:t>2)</w:t>
      </w:r>
      <w:r w:rsidRPr="009F325C">
        <w:rPr>
          <w:rFonts w:ascii="Arial" w:hAnsi="Arial" w:cs="Arial"/>
        </w:rPr>
        <w:tab/>
        <w:t>Ketersediaan dokumen formal struktur organisasi dan tata kerja UPPS beserta tugas pokok dan fungsinya.</w:t>
      </w:r>
    </w:p>
    <w:p w:rsidR="007D6B48" w:rsidRPr="009F325C" w:rsidRDefault="007D6B48" w:rsidP="0083000A">
      <w:pPr>
        <w:pStyle w:val="List"/>
        <w:rPr>
          <w:rFonts w:ascii="Arial" w:hAnsi="Arial" w:cs="Arial"/>
        </w:rPr>
      </w:pPr>
      <w:r w:rsidRPr="009F325C">
        <w:rPr>
          <w:rFonts w:ascii="Arial" w:hAnsi="Arial" w:cs="Arial"/>
        </w:rPr>
        <w:t>3)</w:t>
      </w:r>
      <w:r w:rsidRPr="009F325C">
        <w:rPr>
          <w:rFonts w:ascii="Arial" w:hAnsi="Arial" w:cs="Arial"/>
        </w:rPr>
        <w:tab/>
        <w:t>Ketersediaan bukti yang sahih terkait praktik baik perwujudan good governance, mencakup 5 pilar yaitu: kredibilitas, transparansi, akuntabilitas, tanggung jawab, dan berkeadilan.</w:t>
      </w:r>
    </w:p>
    <w:p w:rsidR="007D6B48" w:rsidRPr="009F325C" w:rsidRDefault="007D6B48" w:rsidP="0083000A">
      <w:pPr>
        <w:pStyle w:val="List"/>
        <w:rPr>
          <w:rFonts w:ascii="Arial" w:hAnsi="Arial" w:cs="Arial"/>
        </w:rPr>
      </w:pPr>
      <w:r w:rsidRPr="009F325C">
        <w:rPr>
          <w:rFonts w:ascii="Arial" w:hAnsi="Arial" w:cs="Arial"/>
        </w:rPr>
        <w:t>4)</w:t>
      </w:r>
      <w:r w:rsidRPr="009F325C">
        <w:rPr>
          <w:rFonts w:ascii="Arial" w:hAnsi="Arial" w:cs="Arial"/>
        </w:rPr>
        <w:tab/>
        <w:t>Ketersediaan dokumen formal dan bukti keberfungsian sistem pengelolaan fungsional dan operasional di tingkat UPPS yang meliputi perencanaan (planning), pengorganisasian (organizing), penempatan personil (staffing), pengarahan (leading), dan pengawasan (controlling).</w:t>
      </w:r>
    </w:p>
    <w:p w:rsidR="007D6B48" w:rsidRPr="009F325C" w:rsidRDefault="007D6B48" w:rsidP="0083000A">
      <w:pPr>
        <w:pStyle w:val="Heading5"/>
        <w:rPr>
          <w:rFonts w:ascii="Arial" w:hAnsi="Arial" w:cs="Arial"/>
        </w:rPr>
      </w:pPr>
      <w:r w:rsidRPr="009F325C">
        <w:rPr>
          <w:rFonts w:ascii="Arial" w:hAnsi="Arial" w:cs="Arial"/>
        </w:rPr>
        <w:t>b)</w:t>
      </w:r>
      <w:r w:rsidRPr="009F325C">
        <w:rPr>
          <w:rFonts w:ascii="Arial" w:hAnsi="Arial" w:cs="Arial"/>
        </w:rPr>
        <w:tab/>
        <w:t>Kepemimpinan</w:t>
      </w:r>
    </w:p>
    <w:p w:rsidR="007D6B48" w:rsidRPr="009F325C" w:rsidRDefault="007D6B48" w:rsidP="005A6A2D">
      <w:pPr>
        <w:pStyle w:val="BodyTextIdent4"/>
        <w:rPr>
          <w:rFonts w:ascii="Arial" w:hAnsi="Arial" w:cs="Arial"/>
        </w:rPr>
      </w:pPr>
      <w:r w:rsidRPr="009F325C">
        <w:rPr>
          <w:rFonts w:ascii="Arial" w:hAnsi="Arial" w:cs="Arial"/>
        </w:rPr>
        <w:t>Ketersediaan bukti yang sahih tentang efektivitas kepemimpinan di UPPS dan program studi, yang mencakup 3 aspek berikut:</w:t>
      </w:r>
    </w:p>
    <w:p w:rsidR="007D6B48" w:rsidRPr="009F325C" w:rsidRDefault="007D6B48" w:rsidP="0083000A">
      <w:pPr>
        <w:pStyle w:val="List"/>
        <w:rPr>
          <w:rFonts w:ascii="Arial" w:hAnsi="Arial" w:cs="Arial"/>
        </w:rPr>
      </w:pPr>
      <w:r w:rsidRPr="009F325C">
        <w:rPr>
          <w:rFonts w:ascii="Arial" w:hAnsi="Arial" w:cs="Arial"/>
        </w:rPr>
        <w:t>1)</w:t>
      </w:r>
      <w:r w:rsidRPr="009F325C">
        <w:rPr>
          <w:rFonts w:ascii="Arial" w:hAnsi="Arial" w:cs="Arial"/>
        </w:rPr>
        <w:tab/>
        <w:t>Kepemimpinan operasional, ditunjukkan melalui kemampuan menggerakkan seluruh sumber daya internal secara optimal dalam melaksanakan tridharma menuju pencapaian visi.</w:t>
      </w:r>
    </w:p>
    <w:p w:rsidR="007D6B48" w:rsidRPr="009F325C" w:rsidRDefault="007D6B48" w:rsidP="0083000A">
      <w:pPr>
        <w:pStyle w:val="List"/>
        <w:rPr>
          <w:rFonts w:ascii="Arial" w:hAnsi="Arial" w:cs="Arial"/>
        </w:rPr>
      </w:pPr>
      <w:r w:rsidRPr="009F325C">
        <w:rPr>
          <w:rFonts w:ascii="Arial" w:hAnsi="Arial" w:cs="Arial"/>
        </w:rPr>
        <w:t>2)</w:t>
      </w:r>
      <w:r w:rsidRPr="009F325C">
        <w:rPr>
          <w:rFonts w:ascii="Arial" w:hAnsi="Arial" w:cs="Arial"/>
        </w:rPr>
        <w:tab/>
        <w:t>Kepemimpinan organisasional, ditunjukkan melalui kemampuan dalam menggerakkan organisasi dan mengharmonisasikan suasana kerja yang kondusif untuk menjamin tercapainya VMTS.</w:t>
      </w:r>
    </w:p>
    <w:p w:rsidR="007D6B48" w:rsidRPr="009F325C" w:rsidRDefault="007D6B48" w:rsidP="0083000A">
      <w:pPr>
        <w:pStyle w:val="List"/>
        <w:rPr>
          <w:rFonts w:ascii="Arial" w:hAnsi="Arial" w:cs="Arial"/>
        </w:rPr>
      </w:pPr>
      <w:r w:rsidRPr="009F325C">
        <w:rPr>
          <w:rFonts w:ascii="Arial" w:hAnsi="Arial" w:cs="Arial"/>
        </w:rPr>
        <w:t>3)</w:t>
      </w:r>
      <w:r w:rsidRPr="009F325C">
        <w:rPr>
          <w:rFonts w:ascii="Arial" w:hAnsi="Arial" w:cs="Arial"/>
        </w:rPr>
        <w:tab/>
        <w:t>Kepemimpinan publik, ditunjukkan melalui kemampuan dalam menjalin kerjasama yang menjadikan program studi menjadi rujukan bagi masyarakat di bidang keilmuannya.</w:t>
      </w:r>
    </w:p>
    <w:p w:rsidR="007D6B48" w:rsidRPr="009F325C" w:rsidRDefault="007D6B48" w:rsidP="0083000A">
      <w:pPr>
        <w:pStyle w:val="Heading5"/>
        <w:rPr>
          <w:rFonts w:ascii="Arial" w:hAnsi="Arial" w:cs="Arial"/>
        </w:rPr>
      </w:pPr>
      <w:r w:rsidRPr="009F325C">
        <w:rPr>
          <w:rFonts w:ascii="Arial" w:hAnsi="Arial" w:cs="Arial"/>
        </w:rPr>
        <w:t>c)</w:t>
      </w:r>
      <w:r w:rsidRPr="009F325C">
        <w:rPr>
          <w:rFonts w:ascii="Arial" w:hAnsi="Arial" w:cs="Arial"/>
        </w:rPr>
        <w:tab/>
        <w:t>Sistem Penjaminan Mutu</w:t>
      </w:r>
    </w:p>
    <w:p w:rsidR="007D6B48" w:rsidRPr="009F325C" w:rsidRDefault="007D6B48" w:rsidP="005A6A2D">
      <w:pPr>
        <w:pStyle w:val="BodyTextIdent4"/>
        <w:rPr>
          <w:rFonts w:ascii="Arial" w:hAnsi="Arial" w:cs="Arial"/>
        </w:rPr>
      </w:pPr>
      <w:r w:rsidRPr="009F325C">
        <w:rPr>
          <w:rFonts w:ascii="Arial" w:hAnsi="Arial" w:cs="Arial"/>
        </w:rPr>
        <w:t>Implementasi sistem penjaminan mutu, minimal mencakup:</w:t>
      </w:r>
    </w:p>
    <w:p w:rsidR="007D6B48" w:rsidRPr="009F325C" w:rsidRDefault="007D6B48" w:rsidP="0083000A">
      <w:pPr>
        <w:pStyle w:val="List"/>
        <w:rPr>
          <w:rFonts w:ascii="Arial" w:hAnsi="Arial" w:cs="Arial"/>
        </w:rPr>
      </w:pPr>
      <w:r w:rsidRPr="009F325C">
        <w:rPr>
          <w:rFonts w:ascii="Arial" w:hAnsi="Arial" w:cs="Arial"/>
        </w:rPr>
        <w:t>1)</w:t>
      </w:r>
      <w:r w:rsidRPr="009F325C">
        <w:rPr>
          <w:rFonts w:ascii="Arial" w:hAnsi="Arial" w:cs="Arial"/>
        </w:rPr>
        <w:tab/>
        <w:t>Keberadaan unsur pelaksana penjaminan mutu internal yang berlaku pada UPPS yang didukung dokumen formal pembentukannya.</w:t>
      </w:r>
    </w:p>
    <w:p w:rsidR="007D6B48" w:rsidRPr="009F325C" w:rsidRDefault="007D6B48" w:rsidP="0083000A">
      <w:pPr>
        <w:pStyle w:val="List"/>
        <w:rPr>
          <w:rFonts w:ascii="Arial" w:hAnsi="Arial" w:cs="Arial"/>
        </w:rPr>
      </w:pPr>
      <w:r w:rsidRPr="009F325C">
        <w:rPr>
          <w:rFonts w:ascii="Arial" w:hAnsi="Arial" w:cs="Arial"/>
        </w:rPr>
        <w:t>2)</w:t>
      </w:r>
      <w:r w:rsidRPr="009F325C">
        <w:rPr>
          <w:rFonts w:ascii="Arial" w:hAnsi="Arial" w:cs="Arial"/>
        </w:rPr>
        <w:tab/>
        <w:t>Keterlaksanaan penjaminan mutu program studi yang sesuai dengan kebijakan, manual, standar, dan dokumen penjaminan mutu lainnya.</w:t>
      </w:r>
    </w:p>
    <w:p w:rsidR="007D6B48" w:rsidRPr="009F325C" w:rsidRDefault="007D6B48" w:rsidP="0083000A">
      <w:pPr>
        <w:pStyle w:val="List"/>
        <w:rPr>
          <w:rFonts w:ascii="Arial" w:hAnsi="Arial" w:cs="Arial"/>
        </w:rPr>
      </w:pPr>
      <w:r w:rsidRPr="009F325C">
        <w:rPr>
          <w:rFonts w:ascii="Arial" w:hAnsi="Arial" w:cs="Arial"/>
        </w:rPr>
        <w:lastRenderedPageBreak/>
        <w:t>3)</w:t>
      </w:r>
      <w:r w:rsidRPr="009F325C">
        <w:rPr>
          <w:rFonts w:ascii="Arial" w:hAnsi="Arial" w:cs="Arial"/>
        </w:rPr>
        <w:tab/>
        <w:t>Ketersediaan bukti sahih efektivitas pelaksanaan penjaminan mutu sesuai dengan siklus penetapan, pelaksanaan, evaluasi, pengendalian, dan perbaikan berkelanjutan (PPEPP).</w:t>
      </w:r>
    </w:p>
    <w:p w:rsidR="007D6B48" w:rsidRPr="009F325C" w:rsidRDefault="007D6B48" w:rsidP="0083000A">
      <w:pPr>
        <w:pStyle w:val="Heading5"/>
        <w:rPr>
          <w:rFonts w:ascii="Arial" w:hAnsi="Arial" w:cs="Arial"/>
        </w:rPr>
      </w:pPr>
      <w:r w:rsidRPr="009F325C">
        <w:rPr>
          <w:rFonts w:ascii="Arial" w:hAnsi="Arial" w:cs="Arial"/>
        </w:rPr>
        <w:t>d)</w:t>
      </w:r>
      <w:r w:rsidRPr="009F325C">
        <w:rPr>
          <w:rFonts w:ascii="Arial" w:hAnsi="Arial" w:cs="Arial"/>
        </w:rPr>
        <w:tab/>
        <w:t>Kerjasama</w:t>
      </w:r>
    </w:p>
    <w:p w:rsidR="007D6B48" w:rsidRPr="009F325C" w:rsidRDefault="007D6B48" w:rsidP="0083000A">
      <w:pPr>
        <w:pStyle w:val="List"/>
        <w:rPr>
          <w:rFonts w:ascii="Arial" w:hAnsi="Arial" w:cs="Arial"/>
        </w:rPr>
      </w:pPr>
      <w:r w:rsidRPr="009F325C">
        <w:rPr>
          <w:rFonts w:ascii="Arial" w:hAnsi="Arial" w:cs="Arial"/>
        </w:rPr>
        <w:t>1)</w:t>
      </w:r>
      <w:r w:rsidRPr="009F325C">
        <w:rPr>
          <w:rFonts w:ascii="Arial" w:hAnsi="Arial" w:cs="Arial"/>
        </w:rPr>
        <w:tab/>
        <w:t>Mutu, manfaat, kepuasan dan keberlanjutan kerjasama yang relevan dengan program studi yang diakreditasi. UPPS memiliki bukti yang sahih terkait kerjasama yang ada serta memenuhi aspek-aspek sebagai berikut:</w:t>
      </w:r>
    </w:p>
    <w:p w:rsidR="007D6B48" w:rsidRPr="009F325C" w:rsidRDefault="007D6B48" w:rsidP="005A6A2D">
      <w:pPr>
        <w:pStyle w:val="List2"/>
        <w:rPr>
          <w:rFonts w:ascii="Arial" w:hAnsi="Arial" w:cs="Arial"/>
        </w:rPr>
      </w:pPr>
      <w:r w:rsidRPr="009F325C">
        <w:rPr>
          <w:rFonts w:ascii="Arial" w:hAnsi="Arial" w:cs="Arial"/>
        </w:rPr>
        <w:t>a.</w:t>
      </w:r>
      <w:r w:rsidRPr="009F325C">
        <w:rPr>
          <w:rFonts w:ascii="Arial" w:hAnsi="Arial" w:cs="Arial"/>
        </w:rPr>
        <w:tab/>
        <w:t>memberikan peningkatan kinerja tridharma dan fasilitas pendukung program studi yang diakreditasi.</w:t>
      </w:r>
    </w:p>
    <w:p w:rsidR="007D6B48" w:rsidRPr="009F325C" w:rsidRDefault="007D6B48" w:rsidP="005A6A2D">
      <w:pPr>
        <w:pStyle w:val="List2"/>
        <w:rPr>
          <w:rFonts w:ascii="Arial" w:hAnsi="Arial" w:cs="Arial"/>
        </w:rPr>
      </w:pPr>
      <w:r w:rsidRPr="009F325C">
        <w:rPr>
          <w:rFonts w:ascii="Arial" w:hAnsi="Arial" w:cs="Arial"/>
        </w:rPr>
        <w:t>b.</w:t>
      </w:r>
      <w:r w:rsidRPr="009F325C">
        <w:rPr>
          <w:rFonts w:ascii="Arial" w:hAnsi="Arial" w:cs="Arial"/>
        </w:rPr>
        <w:tab/>
        <w:t>memberikan manfaat dan kepuasan kepada mitra.</w:t>
      </w:r>
    </w:p>
    <w:p w:rsidR="007D6B48" w:rsidRPr="009F325C" w:rsidRDefault="007D6B48" w:rsidP="005A6A2D">
      <w:pPr>
        <w:pStyle w:val="List2"/>
        <w:rPr>
          <w:rFonts w:ascii="Arial" w:hAnsi="Arial" w:cs="Arial"/>
        </w:rPr>
      </w:pPr>
      <w:r w:rsidRPr="009F325C">
        <w:rPr>
          <w:rFonts w:ascii="Arial" w:hAnsi="Arial" w:cs="Arial"/>
        </w:rPr>
        <w:t>c.</w:t>
      </w:r>
      <w:r w:rsidRPr="009F325C">
        <w:rPr>
          <w:rFonts w:ascii="Arial" w:hAnsi="Arial" w:cs="Arial"/>
        </w:rPr>
        <w:tab/>
        <w:t>menjamin keberlanjutan kerjasama dan hasilnya.</w:t>
      </w:r>
    </w:p>
    <w:p w:rsidR="007D6B48" w:rsidRPr="009F325C" w:rsidRDefault="007D6B48" w:rsidP="0083000A">
      <w:pPr>
        <w:pStyle w:val="List"/>
        <w:rPr>
          <w:rFonts w:ascii="Arial" w:hAnsi="Arial" w:cs="Arial"/>
        </w:rPr>
      </w:pPr>
      <w:r w:rsidRPr="009F325C">
        <w:rPr>
          <w:rFonts w:ascii="Arial" w:hAnsi="Arial" w:cs="Arial"/>
        </w:rPr>
        <w:t>2)</w:t>
      </w:r>
      <w:r w:rsidRPr="009F325C">
        <w:rPr>
          <w:rFonts w:ascii="Arial" w:hAnsi="Arial" w:cs="Arial"/>
        </w:rPr>
        <w:tab/>
        <w:t>Hasil analisis data terhadap: jumlah, jenis, lingkup kerjasama tridharma (pendidikan, penelitian dan PkM) yang relevan dengan program studi yang diakreditasi dan manfaatnya (Tabel 1 LKPS).</w:t>
      </w:r>
    </w:p>
    <w:p w:rsidR="007D6B48" w:rsidRPr="009F325C" w:rsidRDefault="007D6B48" w:rsidP="00536592">
      <w:pPr>
        <w:pStyle w:val="Heading4"/>
        <w:rPr>
          <w:rFonts w:ascii="Arial" w:hAnsi="Arial" w:cs="Arial"/>
        </w:rPr>
      </w:pPr>
      <w:r w:rsidRPr="009F325C">
        <w:rPr>
          <w:rFonts w:ascii="Arial" w:hAnsi="Arial" w:cs="Arial"/>
        </w:rPr>
        <w:t>5.</w:t>
      </w:r>
      <w:r w:rsidRPr="009F325C">
        <w:rPr>
          <w:rFonts w:ascii="Arial" w:hAnsi="Arial" w:cs="Arial"/>
        </w:rPr>
        <w:tab/>
        <w:t>Indikator Kinerja Tambahan</w:t>
      </w:r>
    </w:p>
    <w:p w:rsidR="007D6B48" w:rsidRPr="009F325C" w:rsidRDefault="007D6B48" w:rsidP="005A6A2D">
      <w:pPr>
        <w:pStyle w:val="BodyTextIndent3"/>
        <w:rPr>
          <w:rFonts w:ascii="Arial" w:hAnsi="Arial" w:cs="Arial"/>
        </w:rPr>
      </w:pPr>
      <w:r w:rsidRPr="009F325C">
        <w:rPr>
          <w:rFonts w:ascii="Arial" w:hAnsi="Arial" w:cs="Arial"/>
        </w:rPr>
        <w:t>Indikator kinerja tambahan adalah indikator tata kelola, tata pamong, dan kerjasama lain yang ditetapkan oleh perguruan tinggi dan/atau UPPS dan program studi untuk melampaui SN-DIKTI. Data indikator kinerja tambahan yang sahih harus diukur, dimonitor, dikaji, dan dianalisis untuk perbaikan berkelanjutan.</w:t>
      </w:r>
    </w:p>
    <w:p w:rsidR="007D6B48" w:rsidRPr="009F325C" w:rsidRDefault="007D6B48" w:rsidP="00536592">
      <w:pPr>
        <w:pStyle w:val="Heading4"/>
        <w:rPr>
          <w:rFonts w:ascii="Arial" w:hAnsi="Arial" w:cs="Arial"/>
        </w:rPr>
      </w:pPr>
      <w:r w:rsidRPr="009F325C">
        <w:rPr>
          <w:rFonts w:ascii="Arial" w:hAnsi="Arial" w:cs="Arial"/>
        </w:rPr>
        <w:t>6.</w:t>
      </w:r>
      <w:r w:rsidRPr="009F325C">
        <w:rPr>
          <w:rFonts w:ascii="Arial" w:hAnsi="Arial" w:cs="Arial"/>
        </w:rPr>
        <w:tab/>
        <w:t>Evaluasi Capaian Kinerja</w:t>
      </w:r>
    </w:p>
    <w:p w:rsidR="007D6B48" w:rsidRPr="009F325C" w:rsidRDefault="007D6B48" w:rsidP="005A6A2D">
      <w:pPr>
        <w:pStyle w:val="BodyTextIndent3"/>
        <w:rPr>
          <w:rFonts w:ascii="Arial" w:hAnsi="Arial" w:cs="Arial"/>
        </w:rPr>
      </w:pPr>
      <w:r w:rsidRPr="009F325C">
        <w:rPr>
          <w:rFonts w:ascii="Arial" w:hAnsi="Arial" w:cs="Arial"/>
        </w:rPr>
        <w:t>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w:t>
      </w:r>
      <w:r w:rsidR="00536592" w:rsidRPr="009F325C">
        <w:rPr>
          <w:rFonts w:ascii="Arial" w:hAnsi="Arial" w:cs="Arial"/>
        </w:rPr>
        <w:t xml:space="preserve"> </w:t>
      </w:r>
      <w:r w:rsidRPr="009F325C">
        <w:rPr>
          <w:rFonts w:ascii="Arial" w:hAnsi="Arial" w:cs="Arial"/>
        </w:rPr>
        <w:t>ketercapaian standar, dan deskripsi singkat tindak lanjut yang akan dilakukan UPPS.</w:t>
      </w:r>
    </w:p>
    <w:p w:rsidR="007D6B48" w:rsidRPr="009F325C" w:rsidRDefault="007D6B48" w:rsidP="00536592">
      <w:pPr>
        <w:pStyle w:val="Heading4"/>
        <w:rPr>
          <w:rFonts w:ascii="Arial" w:hAnsi="Arial" w:cs="Arial"/>
        </w:rPr>
      </w:pPr>
      <w:r w:rsidRPr="009F325C">
        <w:rPr>
          <w:rFonts w:ascii="Arial" w:hAnsi="Arial" w:cs="Arial"/>
        </w:rPr>
        <w:t>7.</w:t>
      </w:r>
      <w:r w:rsidRPr="009F325C">
        <w:rPr>
          <w:rFonts w:ascii="Arial" w:hAnsi="Arial" w:cs="Arial"/>
        </w:rPr>
        <w:tab/>
        <w:t>Penjaminan Mutu Tata Pamong, Tata Kelola, dan Kerjasama</w:t>
      </w:r>
    </w:p>
    <w:p w:rsidR="007D6B48" w:rsidRPr="009F325C" w:rsidRDefault="007D6B48" w:rsidP="00910A83">
      <w:pPr>
        <w:pStyle w:val="BodyTextIndent3"/>
        <w:rPr>
          <w:rFonts w:ascii="Arial" w:hAnsi="Arial" w:cs="Arial"/>
        </w:rPr>
      </w:pPr>
      <w:r w:rsidRPr="009F325C">
        <w:rPr>
          <w:rFonts w:ascii="Arial" w:hAnsi="Arial" w:cs="Arial"/>
        </w:rPr>
        <w:t>Berisi deskripsi dan bukti sahih tentang implementasi sistem penjaminan mutu di UPPS yang sesuai dengan standar yang ditetapkan perguruan tinggi terkait tata pamong, tata kelola, dan kerjasama, yang mengikuti siklus penetapan, pelaksanaan, evaluasi, pengendalian, dan perbaikan berkelanjutan (PPEPP).</w:t>
      </w:r>
    </w:p>
    <w:p w:rsidR="007D6B48" w:rsidRPr="009F325C" w:rsidRDefault="007D6B48" w:rsidP="00536592">
      <w:pPr>
        <w:pStyle w:val="Heading4"/>
        <w:rPr>
          <w:rFonts w:ascii="Arial" w:hAnsi="Arial" w:cs="Arial"/>
        </w:rPr>
      </w:pPr>
      <w:r w:rsidRPr="009F325C">
        <w:rPr>
          <w:rFonts w:ascii="Arial" w:hAnsi="Arial" w:cs="Arial"/>
        </w:rPr>
        <w:t>8.</w:t>
      </w:r>
      <w:r w:rsidRPr="009F325C">
        <w:rPr>
          <w:rFonts w:ascii="Arial" w:hAnsi="Arial" w:cs="Arial"/>
        </w:rPr>
        <w:tab/>
        <w:t>Kepuasan Pengguna</w:t>
      </w:r>
    </w:p>
    <w:p w:rsidR="007D6B48" w:rsidRPr="009F325C" w:rsidRDefault="007D6B48" w:rsidP="00910A83">
      <w:pPr>
        <w:pStyle w:val="BodyTextIndent3"/>
        <w:rPr>
          <w:rFonts w:ascii="Arial" w:hAnsi="Arial" w:cs="Arial"/>
        </w:rPr>
      </w:pPr>
      <w:r w:rsidRPr="009F325C">
        <w:rPr>
          <w:rFonts w:ascii="Arial" w:hAnsi="Arial" w:cs="Arial"/>
        </w:rPr>
        <w:t>Berisi deskripsi mengenai pengukuran kepuasan para pemangku kepentingan, yang mencakup: mahasiswa, dosen, tenaga kependidikan, lulusan, pengguna dan mitra terhadap layanan manajemen yang memenuhi aspek-aspek berikut:</w:t>
      </w:r>
    </w:p>
    <w:p w:rsidR="007D6B48" w:rsidRPr="009F325C" w:rsidRDefault="007D6B48" w:rsidP="00536592">
      <w:pPr>
        <w:pStyle w:val="List"/>
        <w:rPr>
          <w:rFonts w:ascii="Arial" w:hAnsi="Arial" w:cs="Arial"/>
        </w:rPr>
      </w:pPr>
      <w:r w:rsidRPr="009F325C">
        <w:rPr>
          <w:rFonts w:ascii="Arial" w:hAnsi="Arial" w:cs="Arial"/>
        </w:rPr>
        <w:t>1)</w:t>
      </w:r>
      <w:r w:rsidRPr="009F325C">
        <w:rPr>
          <w:rFonts w:ascii="Arial" w:hAnsi="Arial" w:cs="Arial"/>
        </w:rPr>
        <w:tab/>
        <w:t>menggunakan instrumen kepuasan yang sahih, andal, mudah digunakan,</w:t>
      </w:r>
    </w:p>
    <w:p w:rsidR="007D6B48" w:rsidRPr="009F325C" w:rsidRDefault="00536592" w:rsidP="00536592">
      <w:pPr>
        <w:pStyle w:val="List"/>
        <w:rPr>
          <w:rFonts w:ascii="Arial" w:hAnsi="Arial" w:cs="Arial"/>
        </w:rPr>
      </w:pPr>
      <w:r w:rsidRPr="009F325C">
        <w:rPr>
          <w:rFonts w:ascii="Arial" w:hAnsi="Arial" w:cs="Arial"/>
        </w:rPr>
        <w:t>2)</w:t>
      </w:r>
      <w:r w:rsidRPr="009F325C">
        <w:rPr>
          <w:rFonts w:ascii="Arial" w:hAnsi="Arial" w:cs="Arial"/>
        </w:rPr>
        <w:tab/>
        <w:t>dilaksanakan</w:t>
      </w:r>
      <w:r w:rsidRPr="009F325C">
        <w:rPr>
          <w:rFonts w:ascii="Arial" w:hAnsi="Arial" w:cs="Arial"/>
        </w:rPr>
        <w:tab/>
        <w:t>secara</w:t>
      </w:r>
      <w:r w:rsidRPr="009F325C">
        <w:rPr>
          <w:rFonts w:ascii="Arial" w:hAnsi="Arial" w:cs="Arial"/>
        </w:rPr>
        <w:tab/>
        <w:t xml:space="preserve">berkala, </w:t>
      </w:r>
      <w:r w:rsidR="007D6B48" w:rsidRPr="009F325C">
        <w:rPr>
          <w:rFonts w:ascii="Arial" w:hAnsi="Arial" w:cs="Arial"/>
        </w:rPr>
        <w:t>serta</w:t>
      </w:r>
      <w:r w:rsidRPr="009F325C">
        <w:rPr>
          <w:rFonts w:ascii="Arial" w:hAnsi="Arial" w:cs="Arial"/>
        </w:rPr>
        <w:t xml:space="preserve"> </w:t>
      </w:r>
      <w:r w:rsidR="007D6B48" w:rsidRPr="009F325C">
        <w:rPr>
          <w:rFonts w:ascii="Arial" w:hAnsi="Arial" w:cs="Arial"/>
        </w:rPr>
        <w:t>datanya</w:t>
      </w:r>
      <w:r w:rsidRPr="009F325C">
        <w:rPr>
          <w:rFonts w:ascii="Arial" w:hAnsi="Arial" w:cs="Arial"/>
        </w:rPr>
        <w:t xml:space="preserve"> </w:t>
      </w:r>
      <w:r w:rsidR="007D6B48" w:rsidRPr="009F325C">
        <w:rPr>
          <w:rFonts w:ascii="Arial" w:hAnsi="Arial" w:cs="Arial"/>
        </w:rPr>
        <w:t>terekam</w:t>
      </w:r>
      <w:r w:rsidRPr="009F325C">
        <w:rPr>
          <w:rFonts w:ascii="Arial" w:hAnsi="Arial" w:cs="Arial"/>
        </w:rPr>
        <w:t xml:space="preserve"> </w:t>
      </w:r>
      <w:r w:rsidR="007D6B48" w:rsidRPr="009F325C">
        <w:rPr>
          <w:rFonts w:ascii="Arial" w:hAnsi="Arial" w:cs="Arial"/>
        </w:rPr>
        <w:t>secara komprehensif,</w:t>
      </w:r>
    </w:p>
    <w:p w:rsidR="007D6B48" w:rsidRPr="009F325C" w:rsidRDefault="007D6B48" w:rsidP="00536592">
      <w:pPr>
        <w:pStyle w:val="List"/>
        <w:rPr>
          <w:rFonts w:ascii="Arial" w:hAnsi="Arial" w:cs="Arial"/>
        </w:rPr>
      </w:pPr>
      <w:r w:rsidRPr="009F325C">
        <w:rPr>
          <w:rFonts w:ascii="Arial" w:hAnsi="Arial" w:cs="Arial"/>
        </w:rPr>
        <w:t>3)</w:t>
      </w:r>
      <w:r w:rsidRPr="009F325C">
        <w:rPr>
          <w:rFonts w:ascii="Arial" w:hAnsi="Arial" w:cs="Arial"/>
        </w:rPr>
        <w:tab/>
        <w:t>dianalisis dengan metode yang tepat serta bermanfaat untuk pengambilan keputusan,</w:t>
      </w:r>
    </w:p>
    <w:p w:rsidR="007D6B48" w:rsidRPr="009F325C" w:rsidRDefault="007D6B48" w:rsidP="00536592">
      <w:pPr>
        <w:pStyle w:val="List"/>
        <w:rPr>
          <w:rFonts w:ascii="Arial" w:hAnsi="Arial" w:cs="Arial"/>
        </w:rPr>
      </w:pPr>
      <w:r w:rsidRPr="009F325C">
        <w:rPr>
          <w:rFonts w:ascii="Arial" w:hAnsi="Arial" w:cs="Arial"/>
        </w:rPr>
        <w:t>4)</w:t>
      </w:r>
      <w:r w:rsidRPr="009F325C">
        <w:rPr>
          <w:rFonts w:ascii="Arial" w:hAnsi="Arial" w:cs="Arial"/>
        </w:rPr>
        <w:tab/>
        <w:t>review terhadap pelaksanaan pengukuran kepuasan para pemangku kepentingan,</w:t>
      </w:r>
    </w:p>
    <w:p w:rsidR="007D6B48" w:rsidRPr="009F325C" w:rsidRDefault="007D6B48" w:rsidP="00536592">
      <w:pPr>
        <w:pStyle w:val="List"/>
        <w:rPr>
          <w:rFonts w:ascii="Arial" w:hAnsi="Arial" w:cs="Arial"/>
        </w:rPr>
      </w:pPr>
      <w:r w:rsidRPr="009F325C">
        <w:rPr>
          <w:rFonts w:ascii="Arial" w:hAnsi="Arial" w:cs="Arial"/>
        </w:rPr>
        <w:lastRenderedPageBreak/>
        <w:t>5)</w:t>
      </w:r>
      <w:r w:rsidRPr="009F325C">
        <w:rPr>
          <w:rFonts w:ascii="Arial" w:hAnsi="Arial" w:cs="Arial"/>
        </w:rPr>
        <w:tab/>
        <w:t>hasilnya dipublikasikan dan mudah diakses oleh para pemangku kepentingan, dan</w:t>
      </w:r>
    </w:p>
    <w:p w:rsidR="007D6B48" w:rsidRPr="009F325C" w:rsidRDefault="007D6B48" w:rsidP="00536592">
      <w:pPr>
        <w:pStyle w:val="List"/>
        <w:rPr>
          <w:rFonts w:ascii="Arial" w:hAnsi="Arial" w:cs="Arial"/>
        </w:rPr>
      </w:pPr>
      <w:r w:rsidRPr="009F325C">
        <w:rPr>
          <w:rFonts w:ascii="Arial" w:hAnsi="Arial" w:cs="Arial"/>
        </w:rPr>
        <w:t>6)</w:t>
      </w:r>
      <w:r w:rsidRPr="009F325C">
        <w:rPr>
          <w:rFonts w:ascii="Arial" w:hAnsi="Arial" w:cs="Arial"/>
        </w:rPr>
        <w:tab/>
        <w:t>hasil pengukuran kepuasan ditindaklanjuti untuk perbaikan dan peningkatan mutu luaran secara berkala dan tersistem.</w:t>
      </w:r>
    </w:p>
    <w:p w:rsidR="007D6B48" w:rsidRPr="009F325C" w:rsidRDefault="007D6B48" w:rsidP="00910A83">
      <w:pPr>
        <w:pStyle w:val="Heading4"/>
        <w:rPr>
          <w:rFonts w:ascii="Arial" w:hAnsi="Arial" w:cs="Arial"/>
        </w:rPr>
      </w:pPr>
      <w:r w:rsidRPr="009F325C">
        <w:rPr>
          <w:rFonts w:ascii="Arial" w:hAnsi="Arial" w:cs="Arial"/>
        </w:rPr>
        <w:t>9.</w:t>
      </w:r>
      <w:r w:rsidRPr="009F325C">
        <w:rPr>
          <w:rFonts w:ascii="Arial" w:hAnsi="Arial" w:cs="Arial"/>
        </w:rPr>
        <w:tab/>
        <w:t>Simpulan Hasil Evaluasi dan Tindak lanjut</w:t>
      </w:r>
    </w:p>
    <w:p w:rsidR="007D6B48" w:rsidRPr="009F325C" w:rsidRDefault="007D6B48" w:rsidP="00910A83">
      <w:pPr>
        <w:pStyle w:val="BodyTextIndent3"/>
        <w:rPr>
          <w:rFonts w:ascii="Arial" w:hAnsi="Arial" w:cs="Arial"/>
        </w:rPr>
      </w:pPr>
      <w:r w:rsidRPr="009F325C">
        <w:rPr>
          <w:rFonts w:ascii="Arial" w:hAnsi="Arial" w:cs="Arial"/>
        </w:rPr>
        <w:t>Berisi ringkasan dari pemosisian, masalah dan akar masalah, serta rencana perbaikan dan pengembangan yang akan dilakukan UPPS terkait tata pamong, tata kelola, dan kerjasama pada UPPS dan program studi yang diakreditasi.</w:t>
      </w:r>
    </w:p>
    <w:p w:rsidR="007D6B48" w:rsidRPr="009F325C" w:rsidRDefault="007D6B48" w:rsidP="00536592">
      <w:pPr>
        <w:pStyle w:val="Heading3"/>
        <w:rPr>
          <w:rFonts w:ascii="Arial" w:hAnsi="Arial" w:cs="Arial"/>
        </w:rPr>
      </w:pPr>
      <w:r w:rsidRPr="009F325C">
        <w:rPr>
          <w:rFonts w:ascii="Arial" w:hAnsi="Arial" w:cs="Arial"/>
        </w:rPr>
        <w:t>C.3</w:t>
      </w:r>
      <w:r w:rsidRPr="009F325C">
        <w:rPr>
          <w:rFonts w:ascii="Arial" w:hAnsi="Arial" w:cs="Arial"/>
        </w:rPr>
        <w:tab/>
        <w:t>Mahasiswa</w:t>
      </w:r>
    </w:p>
    <w:p w:rsidR="007D6B48" w:rsidRPr="009F325C" w:rsidRDefault="007D6B48" w:rsidP="00536592">
      <w:pPr>
        <w:pStyle w:val="Heading4"/>
        <w:rPr>
          <w:rFonts w:ascii="Arial" w:hAnsi="Arial" w:cs="Arial"/>
        </w:rPr>
      </w:pPr>
      <w:r w:rsidRPr="009F325C">
        <w:rPr>
          <w:rFonts w:ascii="Arial" w:hAnsi="Arial" w:cs="Arial"/>
        </w:rPr>
        <w:t>1.</w:t>
      </w:r>
      <w:r w:rsidRPr="009F325C">
        <w:rPr>
          <w:rFonts w:ascii="Arial" w:hAnsi="Arial" w:cs="Arial"/>
        </w:rPr>
        <w:tab/>
        <w:t>Latar Belakang</w:t>
      </w:r>
    </w:p>
    <w:p w:rsidR="007D6B48" w:rsidRPr="009F325C" w:rsidRDefault="007D6B48" w:rsidP="000C7617">
      <w:pPr>
        <w:pStyle w:val="BodyTextIndent3"/>
        <w:rPr>
          <w:rFonts w:ascii="Arial" w:hAnsi="Arial" w:cs="Arial"/>
        </w:rPr>
      </w:pPr>
      <w:r w:rsidRPr="009F325C">
        <w:rPr>
          <w:rFonts w:ascii="Arial" w:hAnsi="Arial" w:cs="Arial"/>
        </w:rPr>
        <w:t>Bagian ini mencakup latar belakang, tujuan, dan rasional atas strategi pencapaian standar yang ditetapkan perguruan tinggi terkait kemahasiswaan yang mencakup kualitas input mahasiswa, daya tarik program  studi,  layanan  kemahasiswaan, maupun  standar khusus lain</w:t>
      </w:r>
      <w:r w:rsidR="00536592" w:rsidRPr="009F325C">
        <w:rPr>
          <w:rFonts w:ascii="Arial" w:hAnsi="Arial" w:cs="Arial"/>
        </w:rPr>
        <w:t xml:space="preserve"> </w:t>
      </w:r>
      <w:r w:rsidRPr="009F325C">
        <w:rPr>
          <w:rFonts w:ascii="Arial" w:hAnsi="Arial" w:cs="Arial"/>
        </w:rPr>
        <w:t>yang ditetapkan berdasarkan kebutuhan dan karakteristik proses pembelajaran di program studi.</w:t>
      </w:r>
    </w:p>
    <w:p w:rsidR="007D6B48" w:rsidRPr="009F325C" w:rsidRDefault="007D6B48" w:rsidP="00536592">
      <w:pPr>
        <w:pStyle w:val="Heading4"/>
        <w:rPr>
          <w:rFonts w:ascii="Arial" w:hAnsi="Arial" w:cs="Arial"/>
        </w:rPr>
      </w:pPr>
      <w:r w:rsidRPr="009F325C">
        <w:rPr>
          <w:rFonts w:ascii="Arial" w:hAnsi="Arial" w:cs="Arial"/>
        </w:rPr>
        <w:t>2.</w:t>
      </w:r>
      <w:r w:rsidRPr="009F325C">
        <w:rPr>
          <w:rFonts w:ascii="Arial" w:hAnsi="Arial" w:cs="Arial"/>
        </w:rPr>
        <w:tab/>
        <w:t>Kebijakan</w:t>
      </w:r>
    </w:p>
    <w:p w:rsidR="007D6B48" w:rsidRPr="009F325C" w:rsidRDefault="007D6B48" w:rsidP="000C7617">
      <w:pPr>
        <w:pStyle w:val="BodyTextIndent3"/>
        <w:rPr>
          <w:rFonts w:ascii="Arial" w:hAnsi="Arial" w:cs="Arial"/>
        </w:rPr>
      </w:pPr>
      <w:r w:rsidRPr="009F325C">
        <w:rPr>
          <w:rFonts w:ascii="Arial" w:hAnsi="Arial" w:cs="Arial"/>
        </w:rPr>
        <w:t>Berisi deskripsi dokumen formal kebijakan dan standar yang mencakup metoda rekrutmen dan sistem seleksi, serta layanan kemahasiswaan yang dapat diberikan dalam bentuk: kegiatan pengembangan kemampuan penalaran, minat dan bakat, kegiatan bimbingan karir dan kewirausahaan, serta kegiatan peningkatan kesejahteraan (bimbingan dan konseling, beasiswa, dan kesehatan).</w:t>
      </w:r>
    </w:p>
    <w:p w:rsidR="007D6B48" w:rsidRPr="009F325C" w:rsidRDefault="007D6B48" w:rsidP="00536592">
      <w:pPr>
        <w:pStyle w:val="Heading4"/>
        <w:rPr>
          <w:rFonts w:ascii="Arial" w:hAnsi="Arial" w:cs="Arial"/>
        </w:rPr>
      </w:pPr>
      <w:r w:rsidRPr="009F325C">
        <w:rPr>
          <w:rFonts w:ascii="Arial" w:hAnsi="Arial" w:cs="Arial"/>
        </w:rPr>
        <w:t>3.</w:t>
      </w:r>
      <w:r w:rsidRPr="009F325C">
        <w:rPr>
          <w:rFonts w:ascii="Arial" w:hAnsi="Arial" w:cs="Arial"/>
        </w:rPr>
        <w:tab/>
        <w:t>Strategi Pencapaian Standar</w:t>
      </w:r>
    </w:p>
    <w:p w:rsidR="007D6B48" w:rsidRPr="009F325C" w:rsidRDefault="007D6B48" w:rsidP="000C7617">
      <w:pPr>
        <w:pStyle w:val="BodyTextIndent3"/>
        <w:rPr>
          <w:rFonts w:ascii="Arial" w:hAnsi="Arial" w:cs="Arial"/>
        </w:rPr>
      </w:pPr>
      <w:r w:rsidRPr="009F325C">
        <w:rPr>
          <w:rFonts w:ascii="Arial" w:hAnsi="Arial" w:cs="Arial"/>
        </w:rPr>
        <w:t>Bagian ini mencakup strategi UPPS dalam pencapaian standar yang ditetapkan perguruan tinggi terkait kemahasiswaan. Pada bagian ini juga harus diuraikan sumber daya yang dialokasikan untuk mencapai standar yang telah ditetapkan serta mekanisme kontrol ketercapaiannya.</w:t>
      </w:r>
    </w:p>
    <w:p w:rsidR="007D6B48" w:rsidRPr="009F325C" w:rsidRDefault="007D6B48" w:rsidP="00536592">
      <w:pPr>
        <w:pStyle w:val="Heading4"/>
        <w:rPr>
          <w:rFonts w:ascii="Arial" w:hAnsi="Arial" w:cs="Arial"/>
        </w:rPr>
      </w:pPr>
      <w:r w:rsidRPr="009F325C">
        <w:rPr>
          <w:rFonts w:ascii="Arial" w:hAnsi="Arial" w:cs="Arial"/>
        </w:rPr>
        <w:t>4.</w:t>
      </w:r>
      <w:r w:rsidRPr="009F325C">
        <w:rPr>
          <w:rFonts w:ascii="Arial" w:hAnsi="Arial" w:cs="Arial"/>
        </w:rPr>
        <w:tab/>
        <w:t>Indikator Kinerja Utama</w:t>
      </w:r>
    </w:p>
    <w:p w:rsidR="007D6B48" w:rsidRPr="009F325C" w:rsidRDefault="007D6B48" w:rsidP="00536592">
      <w:pPr>
        <w:pStyle w:val="Heading5"/>
        <w:rPr>
          <w:rFonts w:ascii="Arial" w:hAnsi="Arial" w:cs="Arial"/>
        </w:rPr>
      </w:pPr>
      <w:r w:rsidRPr="009F325C">
        <w:rPr>
          <w:rFonts w:ascii="Arial" w:hAnsi="Arial" w:cs="Arial"/>
        </w:rPr>
        <w:t>a)</w:t>
      </w:r>
      <w:r w:rsidRPr="009F325C">
        <w:rPr>
          <w:rFonts w:ascii="Arial" w:hAnsi="Arial" w:cs="Arial"/>
        </w:rPr>
        <w:tab/>
        <w:t>Kualitas Input Mahasiswa</w:t>
      </w:r>
    </w:p>
    <w:p w:rsidR="007D6B48" w:rsidRPr="009F325C" w:rsidRDefault="007D6B48" w:rsidP="00536592">
      <w:pPr>
        <w:pStyle w:val="List"/>
        <w:rPr>
          <w:rFonts w:ascii="Arial" w:hAnsi="Arial" w:cs="Arial"/>
        </w:rPr>
      </w:pPr>
      <w:r w:rsidRPr="009F325C">
        <w:rPr>
          <w:rFonts w:ascii="Arial" w:hAnsi="Arial" w:cs="Arial"/>
        </w:rPr>
        <w:t>1)</w:t>
      </w:r>
      <w:r w:rsidRPr="009F325C">
        <w:rPr>
          <w:rFonts w:ascii="Arial" w:hAnsi="Arial" w:cs="Arial"/>
        </w:rPr>
        <w:tab/>
        <w:t>Metode rekrutmen dan sistem seleksi yang mampu mengidentifikasi kemampuan dan potensi calon mahasiswa dalam menjalankan proses pendidikan dan mencapai capaian pembelajaran yang ditetapkan.</w:t>
      </w:r>
    </w:p>
    <w:p w:rsidR="007D6B48" w:rsidRPr="009F325C" w:rsidRDefault="007D6B48" w:rsidP="00536592">
      <w:pPr>
        <w:pStyle w:val="List"/>
        <w:rPr>
          <w:rFonts w:ascii="Arial" w:hAnsi="Arial" w:cs="Arial"/>
        </w:rPr>
      </w:pPr>
      <w:r w:rsidRPr="009F325C">
        <w:rPr>
          <w:rFonts w:ascii="Arial" w:hAnsi="Arial" w:cs="Arial"/>
        </w:rPr>
        <w:t>2)</w:t>
      </w:r>
      <w:r w:rsidRPr="009F325C">
        <w:rPr>
          <w:rFonts w:ascii="Arial" w:hAnsi="Arial" w:cs="Arial"/>
        </w:rPr>
        <w:tab/>
        <w:t>Hasil analisis data terhadap:</w:t>
      </w:r>
    </w:p>
    <w:p w:rsidR="007D6B48" w:rsidRPr="009F325C" w:rsidRDefault="007D6B48" w:rsidP="000C7617">
      <w:pPr>
        <w:pStyle w:val="List2"/>
        <w:rPr>
          <w:rFonts w:ascii="Arial" w:hAnsi="Arial" w:cs="Arial"/>
        </w:rPr>
      </w:pPr>
      <w:r w:rsidRPr="009F325C">
        <w:rPr>
          <w:rFonts w:ascii="Arial" w:hAnsi="Arial" w:cs="Arial"/>
        </w:rPr>
        <w:t>a.</w:t>
      </w:r>
      <w:r w:rsidRPr="009F325C">
        <w:rPr>
          <w:rFonts w:ascii="Arial" w:hAnsi="Arial" w:cs="Arial"/>
        </w:rPr>
        <w:tab/>
        <w:t>Rasio jumlah pendaftar terhadap jumlah mahasiswa baru untuk program studi dengan jumlah kebutuhan lulusan tinggi (Tabel 2.a LKPS).</w:t>
      </w:r>
    </w:p>
    <w:p w:rsidR="007D6B48" w:rsidRPr="009F325C" w:rsidRDefault="007D6B48" w:rsidP="000C7617">
      <w:pPr>
        <w:pStyle w:val="List2"/>
        <w:rPr>
          <w:rFonts w:ascii="Arial" w:hAnsi="Arial" w:cs="Arial"/>
        </w:rPr>
      </w:pPr>
      <w:r w:rsidRPr="009F325C">
        <w:rPr>
          <w:rFonts w:ascii="Arial" w:hAnsi="Arial" w:cs="Arial"/>
        </w:rPr>
        <w:t>b.</w:t>
      </w:r>
      <w:r w:rsidRPr="009F325C">
        <w:rPr>
          <w:rFonts w:ascii="Arial" w:hAnsi="Arial" w:cs="Arial"/>
        </w:rPr>
        <w:tab/>
        <w:t>Pertumbuhan jumlah mahasiswa baru untuk program studi dengan jumlah kebutuhan lulusan rendah (Tabel 2.a LKPS).</w:t>
      </w:r>
    </w:p>
    <w:p w:rsidR="007D6B48" w:rsidRPr="009F325C" w:rsidRDefault="007D6B48" w:rsidP="00536592">
      <w:pPr>
        <w:pStyle w:val="Heading5"/>
        <w:rPr>
          <w:rFonts w:ascii="Arial" w:hAnsi="Arial" w:cs="Arial"/>
        </w:rPr>
      </w:pPr>
      <w:r w:rsidRPr="009F325C">
        <w:rPr>
          <w:rFonts w:ascii="Arial" w:hAnsi="Arial" w:cs="Arial"/>
        </w:rPr>
        <w:t>b)</w:t>
      </w:r>
      <w:r w:rsidRPr="009F325C">
        <w:rPr>
          <w:rFonts w:ascii="Arial" w:hAnsi="Arial" w:cs="Arial"/>
        </w:rPr>
        <w:tab/>
        <w:t>Daya Tarik Program Studi</w:t>
      </w:r>
    </w:p>
    <w:p w:rsidR="007D6B48" w:rsidRPr="009F325C" w:rsidRDefault="007D6B48" w:rsidP="00536592">
      <w:pPr>
        <w:pStyle w:val="List"/>
        <w:rPr>
          <w:rFonts w:ascii="Arial" w:hAnsi="Arial" w:cs="Arial"/>
        </w:rPr>
      </w:pPr>
      <w:r w:rsidRPr="009F325C">
        <w:rPr>
          <w:rFonts w:ascii="Arial" w:hAnsi="Arial" w:cs="Arial"/>
        </w:rPr>
        <w:t>1)</w:t>
      </w:r>
      <w:r w:rsidRPr="009F325C">
        <w:rPr>
          <w:rFonts w:ascii="Arial" w:hAnsi="Arial" w:cs="Arial"/>
        </w:rPr>
        <w:tab/>
        <w:t>Peningkatan minat calon mahasiswa dalam kurun waktu 3 tahun terakhir (Tabel 2.a LKPS).</w:t>
      </w:r>
    </w:p>
    <w:p w:rsidR="007D6B48" w:rsidRPr="009F325C" w:rsidRDefault="007D6B48" w:rsidP="00536592">
      <w:pPr>
        <w:pStyle w:val="List"/>
        <w:rPr>
          <w:rFonts w:ascii="Arial" w:hAnsi="Arial" w:cs="Arial"/>
        </w:rPr>
      </w:pPr>
      <w:r w:rsidRPr="009F325C">
        <w:rPr>
          <w:rFonts w:ascii="Arial" w:hAnsi="Arial" w:cs="Arial"/>
        </w:rPr>
        <w:lastRenderedPageBreak/>
        <w:t>2)</w:t>
      </w:r>
      <w:r w:rsidRPr="009F325C">
        <w:rPr>
          <w:rFonts w:ascii="Arial" w:hAnsi="Arial" w:cs="Arial"/>
        </w:rPr>
        <w:tab/>
        <w:t>Keberadaan mahasiswa asing terhadap jumlah mahasiswa (Tabel 2.b LKPS). Data diisi oleh pengusul dari program studi pada program Sarjana/Sarjana Terapan/Magister/Magister Terapan/Doktor/Doktor Terapan.</w:t>
      </w:r>
    </w:p>
    <w:p w:rsidR="007D6B48" w:rsidRPr="009F325C" w:rsidRDefault="007D6B48" w:rsidP="00536592">
      <w:pPr>
        <w:pStyle w:val="Heading5"/>
        <w:rPr>
          <w:rFonts w:ascii="Arial" w:hAnsi="Arial" w:cs="Arial"/>
        </w:rPr>
      </w:pPr>
      <w:r w:rsidRPr="009F325C">
        <w:rPr>
          <w:rFonts w:ascii="Arial" w:hAnsi="Arial" w:cs="Arial"/>
        </w:rPr>
        <w:t>c)</w:t>
      </w:r>
      <w:r w:rsidRPr="009F325C">
        <w:rPr>
          <w:rFonts w:ascii="Arial" w:hAnsi="Arial" w:cs="Arial"/>
        </w:rPr>
        <w:tab/>
        <w:t>Layanan Kemahasiswaan</w:t>
      </w:r>
    </w:p>
    <w:p w:rsidR="007D6B48" w:rsidRPr="009F325C" w:rsidRDefault="007D6B48" w:rsidP="000C7617">
      <w:pPr>
        <w:pStyle w:val="BodyTextIdent4"/>
        <w:rPr>
          <w:rFonts w:ascii="Arial" w:hAnsi="Arial" w:cs="Arial"/>
        </w:rPr>
      </w:pPr>
      <w:r w:rsidRPr="009F325C">
        <w:rPr>
          <w:rFonts w:ascii="Arial" w:hAnsi="Arial" w:cs="Arial"/>
        </w:rPr>
        <w:t>Layanan</w:t>
      </w:r>
      <w:r w:rsidR="00536592" w:rsidRPr="009F325C">
        <w:rPr>
          <w:rFonts w:ascii="Arial" w:hAnsi="Arial" w:cs="Arial"/>
        </w:rPr>
        <w:t xml:space="preserve"> </w:t>
      </w:r>
      <w:r w:rsidRPr="009F325C">
        <w:rPr>
          <w:rFonts w:ascii="Arial" w:hAnsi="Arial" w:cs="Arial"/>
        </w:rPr>
        <w:t>kemahasiswaan</w:t>
      </w:r>
      <w:r w:rsidR="00536592" w:rsidRPr="009F325C">
        <w:rPr>
          <w:rFonts w:ascii="Arial" w:hAnsi="Arial" w:cs="Arial"/>
        </w:rPr>
        <w:t xml:space="preserve"> </w:t>
      </w:r>
      <w:r w:rsidRPr="009F325C">
        <w:rPr>
          <w:rFonts w:ascii="Arial" w:hAnsi="Arial" w:cs="Arial"/>
        </w:rPr>
        <w:t>yang</w:t>
      </w:r>
      <w:r w:rsidR="00536592" w:rsidRPr="009F325C">
        <w:rPr>
          <w:rFonts w:ascii="Arial" w:hAnsi="Arial" w:cs="Arial"/>
        </w:rPr>
        <w:t xml:space="preserve"> </w:t>
      </w:r>
      <w:r w:rsidRPr="009F325C">
        <w:rPr>
          <w:rFonts w:ascii="Arial" w:hAnsi="Arial" w:cs="Arial"/>
        </w:rPr>
        <w:t>disediakan</w:t>
      </w:r>
      <w:r w:rsidRPr="009F325C">
        <w:rPr>
          <w:rFonts w:ascii="Arial" w:hAnsi="Arial" w:cs="Arial"/>
        </w:rPr>
        <w:tab/>
        <w:t>oleh</w:t>
      </w:r>
      <w:r w:rsidR="00536592" w:rsidRPr="009F325C">
        <w:rPr>
          <w:rFonts w:ascii="Arial" w:hAnsi="Arial" w:cs="Arial"/>
        </w:rPr>
        <w:t xml:space="preserve"> </w:t>
      </w:r>
      <w:r w:rsidRPr="009F325C">
        <w:rPr>
          <w:rFonts w:ascii="Arial" w:hAnsi="Arial" w:cs="Arial"/>
        </w:rPr>
        <w:t>perguruan tinggi/UPPS untuk seluruh mahasiswa dalam bidang:</w:t>
      </w:r>
    </w:p>
    <w:p w:rsidR="007D6B48" w:rsidRPr="009F325C" w:rsidRDefault="007D6B48" w:rsidP="00536592">
      <w:pPr>
        <w:pStyle w:val="List"/>
        <w:rPr>
          <w:rFonts w:ascii="Arial" w:hAnsi="Arial" w:cs="Arial"/>
        </w:rPr>
      </w:pPr>
      <w:r w:rsidRPr="009F325C">
        <w:rPr>
          <w:rFonts w:ascii="Arial" w:hAnsi="Arial" w:cs="Arial"/>
        </w:rPr>
        <w:t>1)</w:t>
      </w:r>
      <w:r w:rsidRPr="009F325C">
        <w:rPr>
          <w:rFonts w:ascii="Arial" w:hAnsi="Arial" w:cs="Arial"/>
        </w:rPr>
        <w:tab/>
        <w:t xml:space="preserve">penalaran, minat dan bakat, </w:t>
      </w:r>
    </w:p>
    <w:p w:rsidR="007D6B48" w:rsidRPr="009F325C" w:rsidRDefault="007D6B48" w:rsidP="00536592">
      <w:pPr>
        <w:pStyle w:val="List"/>
        <w:rPr>
          <w:rFonts w:ascii="Arial" w:hAnsi="Arial" w:cs="Arial"/>
        </w:rPr>
      </w:pPr>
      <w:r w:rsidRPr="009F325C">
        <w:rPr>
          <w:rFonts w:ascii="Arial" w:hAnsi="Arial" w:cs="Arial"/>
        </w:rPr>
        <w:t>2)</w:t>
      </w:r>
      <w:r w:rsidRPr="009F325C">
        <w:rPr>
          <w:rFonts w:ascii="Arial" w:hAnsi="Arial" w:cs="Arial"/>
        </w:rPr>
        <w:tab/>
        <w:t>bimbingan karir dan kewirausahaan, dan</w:t>
      </w:r>
    </w:p>
    <w:p w:rsidR="007D6B48" w:rsidRPr="009F325C" w:rsidRDefault="007D6B48" w:rsidP="00536592">
      <w:pPr>
        <w:pStyle w:val="List"/>
        <w:rPr>
          <w:rFonts w:ascii="Arial" w:hAnsi="Arial" w:cs="Arial"/>
        </w:rPr>
      </w:pPr>
      <w:r w:rsidRPr="009F325C">
        <w:rPr>
          <w:rFonts w:ascii="Arial" w:hAnsi="Arial" w:cs="Arial"/>
        </w:rPr>
        <w:t>3)</w:t>
      </w:r>
      <w:r w:rsidRPr="009F325C">
        <w:rPr>
          <w:rFonts w:ascii="Arial" w:hAnsi="Arial" w:cs="Arial"/>
        </w:rPr>
        <w:tab/>
        <w:t>kesejahteraan (bimbingan dan konseling, layanan beasiswa, dan layanan kesehatan).</w:t>
      </w:r>
    </w:p>
    <w:p w:rsidR="007D6B48" w:rsidRPr="009F325C" w:rsidRDefault="007D6B48" w:rsidP="00536592">
      <w:pPr>
        <w:pStyle w:val="Heading4"/>
        <w:rPr>
          <w:rFonts w:ascii="Arial" w:hAnsi="Arial" w:cs="Arial"/>
        </w:rPr>
      </w:pPr>
      <w:r w:rsidRPr="009F325C">
        <w:rPr>
          <w:rFonts w:ascii="Arial" w:hAnsi="Arial" w:cs="Arial"/>
        </w:rPr>
        <w:t>5.</w:t>
      </w:r>
      <w:r w:rsidRPr="009F325C">
        <w:rPr>
          <w:rFonts w:ascii="Arial" w:hAnsi="Arial" w:cs="Arial"/>
        </w:rPr>
        <w:tab/>
        <w:t>Indikator Kinerja Tambahan</w:t>
      </w:r>
    </w:p>
    <w:p w:rsidR="007D6B48" w:rsidRPr="009F325C" w:rsidRDefault="007D6B48" w:rsidP="000C7617">
      <w:pPr>
        <w:pStyle w:val="BodyTextIndent3"/>
        <w:rPr>
          <w:rFonts w:ascii="Arial" w:hAnsi="Arial" w:cs="Arial"/>
        </w:rPr>
      </w:pPr>
      <w:r w:rsidRPr="009F325C">
        <w:rPr>
          <w:rFonts w:ascii="Arial" w:hAnsi="Arial" w:cs="Arial"/>
        </w:rPr>
        <w:t>Indikator kinerja tambahan adalah indikator kemahasiswaan lainberdasarkan kebijakan dan standar yang ditetapkan oleh UPPS dan program studi untuk melampaui SN-DIKTI. Data indikator kinerja tambahan yang sahih harus diukur, dimonitor, dikaji dan dianalisis untuk perbaikan berkelanjutan.</w:t>
      </w:r>
    </w:p>
    <w:p w:rsidR="007D6B48" w:rsidRPr="009F325C" w:rsidRDefault="007D6B48" w:rsidP="00536592">
      <w:pPr>
        <w:pStyle w:val="Heading4"/>
        <w:rPr>
          <w:rFonts w:ascii="Arial" w:hAnsi="Arial" w:cs="Arial"/>
        </w:rPr>
      </w:pPr>
      <w:r w:rsidRPr="009F325C">
        <w:rPr>
          <w:rFonts w:ascii="Arial" w:hAnsi="Arial" w:cs="Arial"/>
        </w:rPr>
        <w:t>6.</w:t>
      </w:r>
      <w:r w:rsidRPr="009F325C">
        <w:rPr>
          <w:rFonts w:ascii="Arial" w:hAnsi="Arial" w:cs="Arial"/>
        </w:rPr>
        <w:tab/>
        <w:t>Evaluasi Capaian Kinerja</w:t>
      </w:r>
    </w:p>
    <w:p w:rsidR="007D6B48" w:rsidRPr="009F325C" w:rsidRDefault="007D6B48" w:rsidP="000C7617">
      <w:pPr>
        <w:pStyle w:val="BodyTextIndent3"/>
        <w:rPr>
          <w:rFonts w:ascii="Arial" w:hAnsi="Arial" w:cs="Arial"/>
        </w:rPr>
      </w:pPr>
      <w:r w:rsidRPr="009F325C">
        <w:rPr>
          <w:rFonts w:ascii="Arial" w:hAnsi="Arial" w:cs="Arial"/>
        </w:rPr>
        <w:t>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UPPS.</w:t>
      </w:r>
    </w:p>
    <w:p w:rsidR="007D6B48" w:rsidRPr="009F325C" w:rsidRDefault="007D6B48" w:rsidP="00536592">
      <w:pPr>
        <w:pStyle w:val="Heading4"/>
        <w:rPr>
          <w:rFonts w:ascii="Arial" w:hAnsi="Arial" w:cs="Arial"/>
        </w:rPr>
      </w:pPr>
      <w:r w:rsidRPr="009F325C">
        <w:rPr>
          <w:rFonts w:ascii="Arial" w:hAnsi="Arial" w:cs="Arial"/>
        </w:rPr>
        <w:t>7.</w:t>
      </w:r>
      <w:r w:rsidRPr="009F325C">
        <w:rPr>
          <w:rFonts w:ascii="Arial" w:hAnsi="Arial" w:cs="Arial"/>
        </w:rPr>
        <w:tab/>
        <w:t>Penjaminan Mutu Mahasiswa</w:t>
      </w:r>
    </w:p>
    <w:p w:rsidR="007D6B48" w:rsidRPr="009F325C" w:rsidRDefault="007D6B48" w:rsidP="007D00A3">
      <w:pPr>
        <w:pStyle w:val="BodyTextIndent3"/>
        <w:rPr>
          <w:rFonts w:ascii="Arial" w:hAnsi="Arial" w:cs="Arial"/>
        </w:rPr>
      </w:pPr>
      <w:r w:rsidRPr="009F325C">
        <w:rPr>
          <w:rFonts w:ascii="Arial" w:hAnsi="Arial" w:cs="Arial"/>
        </w:rPr>
        <w:t>Berisi deskripsi dan bukti sahih tentang implementasi sistem penjaminan mutu di UPPS yang sesuai dengan standar yang ditetapkan perguruan tinggi terkait kemahasiswaan, yang mengikuti siklus penetapan, pelaksanaan, evaluasi, pengendalian, dan perbaikan berkelanjutan (PPEPP).</w:t>
      </w:r>
    </w:p>
    <w:p w:rsidR="007D6B48" w:rsidRPr="009F325C" w:rsidRDefault="007D6B48" w:rsidP="007B67D2">
      <w:pPr>
        <w:pStyle w:val="Heading4"/>
        <w:rPr>
          <w:rFonts w:ascii="Arial" w:hAnsi="Arial" w:cs="Arial"/>
        </w:rPr>
      </w:pPr>
      <w:r w:rsidRPr="009F325C">
        <w:rPr>
          <w:rFonts w:ascii="Arial" w:hAnsi="Arial" w:cs="Arial"/>
        </w:rPr>
        <w:t>8.</w:t>
      </w:r>
      <w:r w:rsidRPr="009F325C">
        <w:rPr>
          <w:rFonts w:ascii="Arial" w:hAnsi="Arial" w:cs="Arial"/>
        </w:rPr>
        <w:tab/>
        <w:t>Kepuasan Pengguna</w:t>
      </w:r>
    </w:p>
    <w:p w:rsidR="007D6B48" w:rsidRPr="009F325C" w:rsidRDefault="007D6B48" w:rsidP="007D00A3">
      <w:pPr>
        <w:pStyle w:val="BodyTextIndent3"/>
        <w:rPr>
          <w:rFonts w:ascii="Arial" w:hAnsi="Arial" w:cs="Arial"/>
        </w:rPr>
      </w:pPr>
      <w:r w:rsidRPr="009F325C">
        <w:rPr>
          <w:rFonts w:ascii="Arial" w:hAnsi="Arial" w:cs="Arial"/>
        </w:rPr>
        <w:t>Berisi deskripsi mengenai pengukuran kepuasan mahasiswa terhadap layanan kemahasiswaan yang memenuhi aspek-aspek berikut:</w:t>
      </w:r>
    </w:p>
    <w:p w:rsidR="007D6B48" w:rsidRPr="009F325C" w:rsidRDefault="007D6B48" w:rsidP="007B67D2">
      <w:pPr>
        <w:pStyle w:val="List"/>
        <w:rPr>
          <w:rFonts w:ascii="Arial" w:hAnsi="Arial" w:cs="Arial"/>
        </w:rPr>
      </w:pPr>
      <w:r w:rsidRPr="009F325C">
        <w:rPr>
          <w:rFonts w:ascii="Arial" w:hAnsi="Arial" w:cs="Arial"/>
        </w:rPr>
        <w:t>a)</w:t>
      </w:r>
      <w:r w:rsidRPr="009F325C">
        <w:rPr>
          <w:rFonts w:ascii="Arial" w:hAnsi="Arial" w:cs="Arial"/>
        </w:rPr>
        <w:tab/>
        <w:t>Kejelasan instrumen yang digunakan, metoda, pelaksanaan, perekaman, dan analisis datanya.</w:t>
      </w:r>
    </w:p>
    <w:p w:rsidR="007D6B48" w:rsidRPr="009F325C" w:rsidRDefault="007D6B48" w:rsidP="007B67D2">
      <w:pPr>
        <w:pStyle w:val="List"/>
        <w:rPr>
          <w:rFonts w:ascii="Arial" w:hAnsi="Arial" w:cs="Arial"/>
        </w:rPr>
      </w:pPr>
      <w:r w:rsidRPr="009F325C">
        <w:rPr>
          <w:rFonts w:ascii="Arial" w:hAnsi="Arial" w:cs="Arial"/>
        </w:rPr>
        <w:t>b)</w:t>
      </w:r>
      <w:r w:rsidRPr="009F325C">
        <w:rPr>
          <w:rFonts w:ascii="Arial" w:hAnsi="Arial" w:cs="Arial"/>
        </w:rPr>
        <w:tab/>
        <w:t>Ketersediaan bukti yang sahih tentang hasil pengukuran kepuasan mahasiswa yang dilaksanakan secara konsisten, ditindaklanjuti secara berkala, dan tersistem.</w:t>
      </w:r>
    </w:p>
    <w:p w:rsidR="007D6B48" w:rsidRPr="009F325C" w:rsidRDefault="007D6B48" w:rsidP="007B67D2">
      <w:pPr>
        <w:pStyle w:val="Heading4"/>
        <w:rPr>
          <w:rFonts w:ascii="Arial" w:hAnsi="Arial" w:cs="Arial"/>
        </w:rPr>
      </w:pPr>
      <w:r w:rsidRPr="009F325C">
        <w:rPr>
          <w:rFonts w:ascii="Arial" w:hAnsi="Arial" w:cs="Arial"/>
        </w:rPr>
        <w:t>9.</w:t>
      </w:r>
      <w:r w:rsidRPr="009F325C">
        <w:rPr>
          <w:rFonts w:ascii="Arial" w:hAnsi="Arial" w:cs="Arial"/>
        </w:rPr>
        <w:tab/>
        <w:t>Simpulan Hasil Evaluasi dan Tindak Lanjut</w:t>
      </w:r>
    </w:p>
    <w:p w:rsidR="007D6B48" w:rsidRPr="009F325C" w:rsidRDefault="007D6B48" w:rsidP="007D00A3">
      <w:pPr>
        <w:pStyle w:val="BodyTextIndent3"/>
        <w:rPr>
          <w:rFonts w:ascii="Arial" w:hAnsi="Arial" w:cs="Arial"/>
        </w:rPr>
      </w:pPr>
      <w:r w:rsidRPr="009F325C">
        <w:rPr>
          <w:rFonts w:ascii="Arial" w:hAnsi="Arial" w:cs="Arial"/>
        </w:rPr>
        <w:t>Berisi ringkasan dari pemosisian, masalah dan akar masalah, serta rencana perbaikan dan pengembangan yang akan dilakukan oleh UPPS terkait mahasiswa dan kemahasiswaan pada program studi yang diakreditasi.</w:t>
      </w:r>
    </w:p>
    <w:p w:rsidR="007D6B48" w:rsidRPr="009F325C" w:rsidRDefault="007D6B48" w:rsidP="007B67D2">
      <w:pPr>
        <w:pStyle w:val="Heading3"/>
        <w:rPr>
          <w:rFonts w:ascii="Arial" w:hAnsi="Arial" w:cs="Arial"/>
        </w:rPr>
      </w:pPr>
      <w:r w:rsidRPr="009F325C">
        <w:rPr>
          <w:rFonts w:ascii="Arial" w:hAnsi="Arial" w:cs="Arial"/>
        </w:rPr>
        <w:lastRenderedPageBreak/>
        <w:t>C.4</w:t>
      </w:r>
      <w:r w:rsidRPr="009F325C">
        <w:rPr>
          <w:rFonts w:ascii="Arial" w:hAnsi="Arial" w:cs="Arial"/>
        </w:rPr>
        <w:tab/>
        <w:t>Sumber Daya Manusia</w:t>
      </w:r>
    </w:p>
    <w:p w:rsidR="007D6B48" w:rsidRPr="009F325C" w:rsidRDefault="007D6B48" w:rsidP="007B67D2">
      <w:pPr>
        <w:pStyle w:val="Heading4"/>
        <w:rPr>
          <w:rFonts w:ascii="Arial" w:hAnsi="Arial" w:cs="Arial"/>
        </w:rPr>
      </w:pPr>
      <w:r w:rsidRPr="009F325C">
        <w:rPr>
          <w:rFonts w:ascii="Arial" w:hAnsi="Arial" w:cs="Arial"/>
        </w:rPr>
        <w:t>1.</w:t>
      </w:r>
      <w:r w:rsidRPr="009F325C">
        <w:rPr>
          <w:rFonts w:ascii="Arial" w:hAnsi="Arial" w:cs="Arial"/>
        </w:rPr>
        <w:tab/>
        <w:t>Latar Belakang</w:t>
      </w:r>
    </w:p>
    <w:p w:rsidR="007D6B48" w:rsidRPr="009F325C" w:rsidRDefault="007D6B48" w:rsidP="007D00A3">
      <w:pPr>
        <w:pStyle w:val="BodyTextIndent3"/>
        <w:rPr>
          <w:rFonts w:ascii="Arial" w:hAnsi="Arial" w:cs="Arial"/>
        </w:rPr>
      </w:pPr>
      <w:r w:rsidRPr="009F325C">
        <w:rPr>
          <w:rFonts w:ascii="Arial" w:hAnsi="Arial" w:cs="Arial"/>
        </w:rPr>
        <w:t>Bagian ini mencakup latar belakang, tujuan, dan rasional atas strategi pencapaian standar yang ditetapkan perguruan tinggi terkait sumber daya manusia (SDM) yang mencakup: profil dosen (kualifikasi, kompetensi, proporsi dan beban kerja), kinerja dosen (kepakaran, kinerja dan prestasi di bidang penelitian dan PkM), pengembangan dosen, tenaga kependidikan, serta pengelolaan SDM (dosen dan tenaga kependidikan).</w:t>
      </w:r>
    </w:p>
    <w:p w:rsidR="007D6B48" w:rsidRPr="009F325C" w:rsidRDefault="007D6B48" w:rsidP="007B67D2">
      <w:pPr>
        <w:pStyle w:val="Heading4"/>
        <w:rPr>
          <w:rFonts w:ascii="Arial" w:hAnsi="Arial" w:cs="Arial"/>
        </w:rPr>
      </w:pPr>
      <w:r w:rsidRPr="009F325C">
        <w:rPr>
          <w:rFonts w:ascii="Arial" w:hAnsi="Arial" w:cs="Arial"/>
        </w:rPr>
        <w:t>2.</w:t>
      </w:r>
      <w:r w:rsidRPr="009F325C">
        <w:rPr>
          <w:rFonts w:ascii="Arial" w:hAnsi="Arial" w:cs="Arial"/>
        </w:rPr>
        <w:tab/>
        <w:t>Kebijakan</w:t>
      </w:r>
    </w:p>
    <w:p w:rsidR="007D6B48" w:rsidRPr="009F325C" w:rsidRDefault="007D6B48" w:rsidP="007D00A3">
      <w:pPr>
        <w:pStyle w:val="BodyTextIndent3"/>
        <w:rPr>
          <w:rFonts w:ascii="Arial" w:hAnsi="Arial" w:cs="Arial"/>
        </w:rPr>
      </w:pPr>
      <w:r w:rsidRPr="009F325C">
        <w:rPr>
          <w:rFonts w:ascii="Arial" w:hAnsi="Arial" w:cs="Arial"/>
        </w:rPr>
        <w:t>Berisi deskripsi dokumen formal kebijakan yang mencakup:</w:t>
      </w:r>
    </w:p>
    <w:p w:rsidR="007D6B48" w:rsidRPr="009F325C" w:rsidRDefault="007D6B48" w:rsidP="00001DB2">
      <w:pPr>
        <w:pStyle w:val="List"/>
        <w:rPr>
          <w:rFonts w:ascii="Arial" w:hAnsi="Arial" w:cs="Arial"/>
        </w:rPr>
      </w:pPr>
      <w:r w:rsidRPr="009F325C">
        <w:rPr>
          <w:rFonts w:ascii="Arial" w:hAnsi="Arial" w:cs="Arial"/>
        </w:rPr>
        <w:t>a)</w:t>
      </w:r>
      <w:r w:rsidRPr="009F325C">
        <w:rPr>
          <w:rFonts w:ascii="Arial" w:hAnsi="Arial" w:cs="Arial"/>
        </w:rPr>
        <w:tab/>
        <w:t>Penetapan standar perguruan tinggi terkait kualifikasi, kompetensi, beban kerja, proporsi, serta pengelolaan SDM (dosen dan tenaga kependidikan).</w:t>
      </w:r>
    </w:p>
    <w:p w:rsidR="007D6B48" w:rsidRPr="009F325C" w:rsidRDefault="007D6B48" w:rsidP="00001DB2">
      <w:pPr>
        <w:pStyle w:val="List"/>
        <w:rPr>
          <w:rFonts w:ascii="Arial" w:hAnsi="Arial" w:cs="Arial"/>
        </w:rPr>
      </w:pPr>
      <w:r w:rsidRPr="009F325C">
        <w:rPr>
          <w:rFonts w:ascii="Arial" w:hAnsi="Arial" w:cs="Arial"/>
        </w:rPr>
        <w:t>b)</w:t>
      </w:r>
      <w:r w:rsidRPr="009F325C">
        <w:rPr>
          <w:rFonts w:ascii="Arial" w:hAnsi="Arial" w:cs="Arial"/>
        </w:rPr>
        <w:tab/>
        <w:t>Pengelolaan SDM yang meliputi:</w:t>
      </w:r>
    </w:p>
    <w:p w:rsidR="007D6B48" w:rsidRPr="009F325C" w:rsidRDefault="007D6B48" w:rsidP="007D00A3">
      <w:pPr>
        <w:pStyle w:val="List2"/>
        <w:rPr>
          <w:rFonts w:ascii="Arial" w:hAnsi="Arial" w:cs="Arial"/>
        </w:rPr>
      </w:pPr>
      <w:r w:rsidRPr="009F325C">
        <w:rPr>
          <w:rFonts w:ascii="Arial" w:hAnsi="Arial" w:cs="Arial"/>
        </w:rPr>
        <w:t>1)</w:t>
      </w:r>
      <w:r w:rsidRPr="009F325C">
        <w:rPr>
          <w:rFonts w:ascii="Arial" w:hAnsi="Arial" w:cs="Arial"/>
        </w:rPr>
        <w:tab/>
        <w:t>Perencanaan, rekrutmen, seleksi, penempatan, pengembangan, retensi, pemberhentian, dan pensiun yang telah ditetapkan untuk memenuhi kebutuhan pendidikan, penelitian, dan PkM.</w:t>
      </w:r>
    </w:p>
    <w:p w:rsidR="007D6B48" w:rsidRPr="009F325C" w:rsidRDefault="007D6B48" w:rsidP="007D00A3">
      <w:pPr>
        <w:pStyle w:val="List2"/>
        <w:rPr>
          <w:rFonts w:ascii="Arial" w:hAnsi="Arial" w:cs="Arial"/>
        </w:rPr>
      </w:pPr>
      <w:r w:rsidRPr="009F325C">
        <w:rPr>
          <w:rFonts w:ascii="Arial" w:hAnsi="Arial" w:cs="Arial"/>
        </w:rPr>
        <w:t>2)</w:t>
      </w:r>
      <w:r w:rsidRPr="009F325C">
        <w:rPr>
          <w:rFonts w:ascii="Arial" w:hAnsi="Arial" w:cs="Arial"/>
        </w:rPr>
        <w:tab/>
        <w:t>Kriteria perencanaan, rekrutmen, seleksi, penempatan, pengembangan, retensi, pemberhentian, dan pensiun yang ditetapkan serta dikomunikasikan.</w:t>
      </w:r>
    </w:p>
    <w:p w:rsidR="007D6B48" w:rsidRPr="009F325C" w:rsidRDefault="007D6B48" w:rsidP="007D00A3">
      <w:pPr>
        <w:pStyle w:val="List2"/>
        <w:rPr>
          <w:rFonts w:ascii="Arial" w:hAnsi="Arial" w:cs="Arial"/>
        </w:rPr>
      </w:pPr>
      <w:r w:rsidRPr="009F325C">
        <w:rPr>
          <w:rFonts w:ascii="Arial" w:hAnsi="Arial" w:cs="Arial"/>
        </w:rPr>
        <w:t>3)</w:t>
      </w:r>
      <w:r w:rsidRPr="009F325C">
        <w:rPr>
          <w:rFonts w:ascii="Arial" w:hAnsi="Arial" w:cs="Arial"/>
        </w:rPr>
        <w:tab/>
        <w:t>Kegiatan pengembangan seperti: studi lanjut, seminar, konferensi, workshop, simposium, dll.</w:t>
      </w:r>
    </w:p>
    <w:p w:rsidR="007D6B48" w:rsidRPr="009F325C" w:rsidRDefault="007D6B48" w:rsidP="007D00A3">
      <w:pPr>
        <w:pStyle w:val="List2"/>
        <w:rPr>
          <w:rFonts w:ascii="Arial" w:hAnsi="Arial" w:cs="Arial"/>
        </w:rPr>
      </w:pPr>
      <w:r w:rsidRPr="009F325C">
        <w:rPr>
          <w:rFonts w:ascii="Arial" w:hAnsi="Arial" w:cs="Arial"/>
        </w:rPr>
        <w:t>4)</w:t>
      </w:r>
      <w:r w:rsidRPr="009F325C">
        <w:rPr>
          <w:rFonts w:ascii="Arial" w:hAnsi="Arial" w:cs="Arial"/>
        </w:rPr>
        <w:tab/>
        <w:t>Skema pemberian reward and punishment, pengakuan, mentoring yang diimplementasikan untuk memotivasi dan mendukung pelaksanaan tridharma.</w:t>
      </w:r>
    </w:p>
    <w:p w:rsidR="007D6B48" w:rsidRPr="009F325C" w:rsidRDefault="007D6B48" w:rsidP="00001DB2">
      <w:pPr>
        <w:pStyle w:val="Heading4"/>
        <w:rPr>
          <w:rFonts w:ascii="Arial" w:hAnsi="Arial" w:cs="Arial"/>
        </w:rPr>
      </w:pPr>
      <w:r w:rsidRPr="009F325C">
        <w:rPr>
          <w:rFonts w:ascii="Arial" w:hAnsi="Arial" w:cs="Arial"/>
        </w:rPr>
        <w:t>3.</w:t>
      </w:r>
      <w:r w:rsidRPr="009F325C">
        <w:rPr>
          <w:rFonts w:ascii="Arial" w:hAnsi="Arial" w:cs="Arial"/>
        </w:rPr>
        <w:tab/>
        <w:t>Strategi Pencapaian Standar</w:t>
      </w:r>
    </w:p>
    <w:p w:rsidR="007D6B48" w:rsidRPr="009F325C" w:rsidRDefault="007D6B48" w:rsidP="007D00A3">
      <w:pPr>
        <w:pStyle w:val="BodyTextIndent3"/>
        <w:rPr>
          <w:rFonts w:ascii="Arial" w:hAnsi="Arial" w:cs="Arial"/>
        </w:rPr>
      </w:pPr>
      <w:r w:rsidRPr="009F325C">
        <w:rPr>
          <w:rFonts w:ascii="Arial" w:hAnsi="Arial" w:cs="Arial"/>
        </w:rPr>
        <w:t>Bagian ini mencakup strategi UPPS dalam pencapaian standar yang ditetapkan perguruan tinggi terkait SDM (dosen sebagai pendidik, peneliti, dan pelaksana PkM, serta tenaga kependidikan). Pada bagian ini juga harus diuraikan sumber daya yang dialokasikan untuk mencapai standar yang telah ditetapkan serta mekanisme kontrol ketercapaiannya.</w:t>
      </w:r>
    </w:p>
    <w:p w:rsidR="007D6B48" w:rsidRPr="009F325C" w:rsidRDefault="007D6B48" w:rsidP="00001DB2">
      <w:pPr>
        <w:pStyle w:val="Heading4"/>
        <w:rPr>
          <w:rFonts w:ascii="Arial" w:hAnsi="Arial" w:cs="Arial"/>
        </w:rPr>
      </w:pPr>
      <w:r w:rsidRPr="009F325C">
        <w:rPr>
          <w:rFonts w:ascii="Arial" w:hAnsi="Arial" w:cs="Arial"/>
        </w:rPr>
        <w:t>4.</w:t>
      </w:r>
      <w:r w:rsidRPr="009F325C">
        <w:rPr>
          <w:rFonts w:ascii="Arial" w:hAnsi="Arial" w:cs="Arial"/>
        </w:rPr>
        <w:tab/>
        <w:t>Indikator Kinerja Utama</w:t>
      </w:r>
    </w:p>
    <w:p w:rsidR="007D6B48" w:rsidRPr="009F325C" w:rsidRDefault="007D6B48" w:rsidP="00001DB2">
      <w:pPr>
        <w:pStyle w:val="Heading5"/>
        <w:rPr>
          <w:rFonts w:ascii="Arial" w:hAnsi="Arial" w:cs="Arial"/>
        </w:rPr>
      </w:pPr>
      <w:r w:rsidRPr="009F325C">
        <w:rPr>
          <w:rFonts w:ascii="Arial" w:hAnsi="Arial" w:cs="Arial"/>
        </w:rPr>
        <w:t>a)</w:t>
      </w:r>
      <w:r w:rsidRPr="009F325C">
        <w:rPr>
          <w:rFonts w:ascii="Arial" w:hAnsi="Arial" w:cs="Arial"/>
        </w:rPr>
        <w:tab/>
        <w:t>Profil Dosen</w:t>
      </w:r>
    </w:p>
    <w:p w:rsidR="007D6B48" w:rsidRPr="009F325C" w:rsidRDefault="007D6B48" w:rsidP="007D00A3">
      <w:pPr>
        <w:pStyle w:val="BodyTextIndent3"/>
        <w:rPr>
          <w:rFonts w:ascii="Arial" w:hAnsi="Arial" w:cs="Arial"/>
        </w:rPr>
      </w:pPr>
      <w:r w:rsidRPr="009F325C">
        <w:rPr>
          <w:rFonts w:ascii="Arial" w:hAnsi="Arial" w:cs="Arial"/>
        </w:rPr>
        <w:t>Data SDM disajikan dengan teknik representasi yang relevan (misalnya: kurva tren, rasio, dan proporsi) dan komprehensif, serta kecenderungan yang terjadi disimpulkan. Data dan analisis yang disampaikan meliputi aspek:</w:t>
      </w:r>
    </w:p>
    <w:p w:rsidR="007D6B48" w:rsidRPr="009F325C" w:rsidRDefault="007D6B48" w:rsidP="00001DB2">
      <w:pPr>
        <w:pStyle w:val="List"/>
        <w:rPr>
          <w:rFonts w:ascii="Arial" w:hAnsi="Arial" w:cs="Arial"/>
        </w:rPr>
      </w:pPr>
      <w:r w:rsidRPr="009F325C">
        <w:rPr>
          <w:rFonts w:ascii="Arial" w:hAnsi="Arial" w:cs="Arial"/>
        </w:rPr>
        <w:t>1)</w:t>
      </w:r>
      <w:r w:rsidRPr="009F325C">
        <w:rPr>
          <w:rFonts w:ascii="Arial" w:hAnsi="Arial" w:cs="Arial"/>
        </w:rPr>
        <w:tab/>
        <w:t>Kecukupan jumlah dosen tetap, terdiri atas:</w:t>
      </w:r>
    </w:p>
    <w:p w:rsidR="007D6B48" w:rsidRPr="009F325C" w:rsidRDefault="007D6B48" w:rsidP="007D00A3">
      <w:pPr>
        <w:pStyle w:val="List2"/>
        <w:rPr>
          <w:rFonts w:ascii="Arial" w:hAnsi="Arial" w:cs="Arial"/>
        </w:rPr>
      </w:pPr>
      <w:r w:rsidRPr="009F325C">
        <w:rPr>
          <w:rFonts w:ascii="Arial" w:hAnsi="Arial" w:cs="Arial"/>
        </w:rPr>
        <w:t>a.</w:t>
      </w:r>
      <w:r w:rsidRPr="009F325C">
        <w:rPr>
          <w:rFonts w:ascii="Arial" w:hAnsi="Arial" w:cs="Arial"/>
        </w:rPr>
        <w:tab/>
        <w:t>Kecukupan jumlah dosen tetap perguruan tinggi yang ditugaskan sebagai pengampu mata kuliah di program studi yang diakreditasi (DT) (Tabel 3.a.1 LKPS), dan</w:t>
      </w:r>
    </w:p>
    <w:p w:rsidR="007D6B48" w:rsidRPr="009F325C" w:rsidRDefault="007D6B48" w:rsidP="007D00A3">
      <w:pPr>
        <w:pStyle w:val="List2"/>
        <w:rPr>
          <w:rFonts w:ascii="Arial" w:hAnsi="Arial" w:cs="Arial"/>
        </w:rPr>
      </w:pPr>
      <w:r w:rsidRPr="009F325C">
        <w:rPr>
          <w:rFonts w:ascii="Arial" w:hAnsi="Arial" w:cs="Arial"/>
        </w:rPr>
        <w:t>b.</w:t>
      </w:r>
      <w:r w:rsidRPr="009F325C">
        <w:rPr>
          <w:rFonts w:ascii="Arial" w:hAnsi="Arial" w:cs="Arial"/>
        </w:rPr>
        <w:tab/>
        <w:t>Kecukupan jumlah dosen tetap perguruan tinggi yang ditugaskan sebagai pengampu mata kuliah dengan bidang keahlian yang sesuai dengan kompetensi inti program studi (DTPS) (Tabel 3.a.1 LKPS).</w:t>
      </w:r>
    </w:p>
    <w:p w:rsidR="007D6B48" w:rsidRPr="009F325C" w:rsidRDefault="007D6B48" w:rsidP="00001DB2">
      <w:pPr>
        <w:pStyle w:val="List"/>
        <w:rPr>
          <w:rFonts w:ascii="Arial" w:hAnsi="Arial" w:cs="Arial"/>
        </w:rPr>
      </w:pPr>
      <w:r w:rsidRPr="009F325C">
        <w:rPr>
          <w:rFonts w:ascii="Arial" w:hAnsi="Arial" w:cs="Arial"/>
        </w:rPr>
        <w:lastRenderedPageBreak/>
        <w:t>2)</w:t>
      </w:r>
      <w:r w:rsidRPr="009F325C">
        <w:rPr>
          <w:rFonts w:ascii="Arial" w:hAnsi="Arial" w:cs="Arial"/>
        </w:rPr>
        <w:tab/>
        <w:t>Kualifikasi akademik dosen tetap: persentase jumlah DTPS berpendidikan Doktor/Doktor Terapan/Subspesialis terhadap jumlah DTPS (Tabel 3.a.1 LKPS). Data dan analisis disampaikan oleh pengusul dari program studi pada program Diploma Tiga/Sarjana/Sarjana Terapan.</w:t>
      </w:r>
    </w:p>
    <w:p w:rsidR="007D6B48" w:rsidRPr="009F325C" w:rsidRDefault="007D6B48" w:rsidP="00001DB2">
      <w:pPr>
        <w:pStyle w:val="List"/>
        <w:rPr>
          <w:rFonts w:ascii="Arial" w:hAnsi="Arial" w:cs="Arial"/>
        </w:rPr>
      </w:pPr>
      <w:r w:rsidRPr="009F325C">
        <w:rPr>
          <w:rFonts w:ascii="Arial" w:hAnsi="Arial" w:cs="Arial"/>
        </w:rPr>
        <w:t>3)</w:t>
      </w:r>
      <w:r w:rsidRPr="009F325C">
        <w:rPr>
          <w:rFonts w:ascii="Arial" w:hAnsi="Arial" w:cs="Arial"/>
        </w:rPr>
        <w:tab/>
        <w:t>Kepemilikan sertifikasi profesi/kompetensi/industri: persentase jumlah DTPS yang memiliki sertifikat profesi/ kompetensi/industri terhadap jumlah DTPS (Tabel 3.a.1 LKPS). Data dan analisis disampaikan oleh pengusul dari program studi pada program Diploma Tiga/Sarjana Terapan.</w:t>
      </w:r>
    </w:p>
    <w:p w:rsidR="007D6B48" w:rsidRPr="009F325C" w:rsidRDefault="007D6B48" w:rsidP="00001DB2">
      <w:pPr>
        <w:pStyle w:val="List"/>
        <w:rPr>
          <w:rFonts w:ascii="Arial" w:hAnsi="Arial" w:cs="Arial"/>
        </w:rPr>
      </w:pPr>
      <w:r w:rsidRPr="009F325C">
        <w:rPr>
          <w:rFonts w:ascii="Arial" w:hAnsi="Arial" w:cs="Arial"/>
        </w:rPr>
        <w:t>4)</w:t>
      </w:r>
      <w:r w:rsidRPr="009F325C">
        <w:rPr>
          <w:rFonts w:ascii="Arial" w:hAnsi="Arial" w:cs="Arial"/>
        </w:rPr>
        <w:tab/>
        <w:t>Jabatan akademik dosen tetap, terdiri atas:</w:t>
      </w:r>
    </w:p>
    <w:p w:rsidR="007D6B48" w:rsidRPr="009F325C" w:rsidRDefault="007D6B48" w:rsidP="007D00A3">
      <w:pPr>
        <w:pStyle w:val="List2"/>
        <w:rPr>
          <w:rFonts w:ascii="Arial" w:hAnsi="Arial" w:cs="Arial"/>
        </w:rPr>
      </w:pPr>
      <w:r w:rsidRPr="009F325C">
        <w:rPr>
          <w:rFonts w:ascii="Arial" w:hAnsi="Arial" w:cs="Arial"/>
        </w:rPr>
        <w:t>a.</w:t>
      </w:r>
      <w:r w:rsidRPr="009F325C">
        <w:rPr>
          <w:rFonts w:ascii="Arial" w:hAnsi="Arial" w:cs="Arial"/>
        </w:rPr>
        <w:tab/>
        <w:t>Persentase jumlah DTPS dengan jabatan akademik Lektor Kepala atau Guru Besar terhadap jumlah DTPS (Tabel 3.a.1 LKPS). Data dan analisis disampaikan oleh pengusul dari program studi pada program Diploma Tiga/Sarjana/Sarjana Terapan/Magister/Magister Terapan/Doktor Terapan.</w:t>
      </w:r>
    </w:p>
    <w:p w:rsidR="007D6B48" w:rsidRPr="009F325C" w:rsidRDefault="007D6B48" w:rsidP="007D00A3">
      <w:pPr>
        <w:pStyle w:val="List2"/>
        <w:rPr>
          <w:rFonts w:ascii="Arial" w:hAnsi="Arial" w:cs="Arial"/>
        </w:rPr>
      </w:pPr>
      <w:r w:rsidRPr="009F325C">
        <w:rPr>
          <w:rFonts w:ascii="Arial" w:hAnsi="Arial" w:cs="Arial"/>
        </w:rPr>
        <w:t>b.</w:t>
      </w:r>
      <w:r w:rsidRPr="009F325C">
        <w:rPr>
          <w:rFonts w:ascii="Arial" w:hAnsi="Arial" w:cs="Arial"/>
        </w:rPr>
        <w:tab/>
        <w:t>Persentase jumlah DTPS dengan jabatan akademik Guru Besar terhadap jumlah DTPS (Tabel 3.a.1 LKPS). Data dan analisis disampaikan oleh pengusul dari program studi pada program Doktor.</w:t>
      </w:r>
    </w:p>
    <w:p w:rsidR="007D6B48" w:rsidRPr="009F325C" w:rsidRDefault="007D6B48" w:rsidP="00001DB2">
      <w:pPr>
        <w:pStyle w:val="List"/>
        <w:rPr>
          <w:rFonts w:ascii="Arial" w:hAnsi="Arial" w:cs="Arial"/>
        </w:rPr>
      </w:pPr>
      <w:r w:rsidRPr="009F325C">
        <w:rPr>
          <w:rFonts w:ascii="Arial" w:hAnsi="Arial" w:cs="Arial"/>
        </w:rPr>
        <w:t>5)</w:t>
      </w:r>
      <w:r w:rsidRPr="009F325C">
        <w:rPr>
          <w:rFonts w:ascii="Arial" w:hAnsi="Arial" w:cs="Arial"/>
        </w:rPr>
        <w:tab/>
        <w:t>Beban kerja dosen tetap, terdiri atas:</w:t>
      </w:r>
    </w:p>
    <w:p w:rsidR="007D6B48" w:rsidRPr="009F325C" w:rsidRDefault="007D6B48" w:rsidP="007D00A3">
      <w:pPr>
        <w:pStyle w:val="List2"/>
        <w:rPr>
          <w:rFonts w:ascii="Arial" w:hAnsi="Arial" w:cs="Arial"/>
        </w:rPr>
      </w:pPr>
      <w:r w:rsidRPr="009F325C">
        <w:rPr>
          <w:rFonts w:ascii="Arial" w:hAnsi="Arial" w:cs="Arial"/>
        </w:rPr>
        <w:t>a.</w:t>
      </w:r>
      <w:r w:rsidRPr="009F325C">
        <w:rPr>
          <w:rFonts w:ascii="Arial" w:hAnsi="Arial" w:cs="Arial"/>
        </w:rPr>
        <w:tab/>
        <w:t>Rasio jumlah mahasiswa program studi terhadap jumlah DT (Tabel 2.a LKPS dan Tabel 3.a.1 LKPS). Data dan analisis disampaikan oleh pengusul dari program studi pada program Diploma Tiga/Sarjana/Sarjana Terapan.</w:t>
      </w:r>
    </w:p>
    <w:p w:rsidR="007D6B48" w:rsidRPr="009F325C" w:rsidRDefault="007D6B48" w:rsidP="007D00A3">
      <w:pPr>
        <w:pStyle w:val="List2"/>
        <w:rPr>
          <w:rFonts w:ascii="Arial" w:hAnsi="Arial" w:cs="Arial"/>
        </w:rPr>
      </w:pPr>
      <w:r w:rsidRPr="009F325C">
        <w:rPr>
          <w:rFonts w:ascii="Arial" w:hAnsi="Arial" w:cs="Arial"/>
        </w:rPr>
        <w:t>b.</w:t>
      </w:r>
      <w:r w:rsidRPr="009F325C">
        <w:rPr>
          <w:rFonts w:ascii="Arial" w:hAnsi="Arial" w:cs="Arial"/>
        </w:rPr>
        <w:tab/>
        <w:t>Penugasan DTPS sebagai pembimbing utama tugas akhir mahasiswa: rata-rata jumlah bimbingan sebagai pembimbing utama tugas akhir mahasiswa pada seluruh program di PT (Tabel 3.a.2 LKPS).</w:t>
      </w:r>
    </w:p>
    <w:p w:rsidR="007D6B48" w:rsidRPr="009F325C" w:rsidRDefault="007D6B48" w:rsidP="007D00A3">
      <w:pPr>
        <w:pStyle w:val="List2"/>
        <w:rPr>
          <w:rFonts w:ascii="Arial" w:hAnsi="Arial" w:cs="Arial"/>
        </w:rPr>
      </w:pPr>
      <w:r w:rsidRPr="009F325C">
        <w:rPr>
          <w:rFonts w:ascii="Arial" w:hAnsi="Arial" w:cs="Arial"/>
        </w:rPr>
        <w:t>c.</w:t>
      </w:r>
      <w:r w:rsidRPr="009F325C">
        <w:rPr>
          <w:rFonts w:ascii="Arial" w:hAnsi="Arial" w:cs="Arial"/>
        </w:rPr>
        <w:tab/>
        <w:t>Ekuivalensi Waktu Mengajar Penuh (EWMP) DT/DTPS pada kegiatan Pendidikan (pembelajaran dan pembimbingan), penelitian, PkM, dan tugas tambahan dan/atau penunjang (Tabel 3.a.3 LKPS).</w:t>
      </w:r>
    </w:p>
    <w:p w:rsidR="007D6B48" w:rsidRPr="009F325C" w:rsidRDefault="007D6B48" w:rsidP="00001DB2">
      <w:pPr>
        <w:pStyle w:val="List"/>
        <w:rPr>
          <w:rFonts w:ascii="Arial" w:hAnsi="Arial" w:cs="Arial"/>
        </w:rPr>
      </w:pPr>
    </w:p>
    <w:p w:rsidR="007D6B48" w:rsidRPr="009F325C" w:rsidRDefault="007D6B48" w:rsidP="00001DB2">
      <w:pPr>
        <w:pStyle w:val="List"/>
        <w:rPr>
          <w:rFonts w:ascii="Arial" w:hAnsi="Arial" w:cs="Arial"/>
        </w:rPr>
      </w:pPr>
      <w:r w:rsidRPr="009F325C">
        <w:rPr>
          <w:rFonts w:ascii="Arial" w:hAnsi="Arial" w:cs="Arial"/>
        </w:rPr>
        <w:t>6)</w:t>
      </w:r>
      <w:r w:rsidRPr="009F325C">
        <w:rPr>
          <w:rFonts w:ascii="Arial" w:hAnsi="Arial" w:cs="Arial"/>
        </w:rPr>
        <w:tab/>
        <w:t>Keterlibatan dosen tidak tetap (DTT) dalam proses pembelajaran: persentase jumlah dosen (DT dan DTT) terhadap jumlah DT (Tabel 3.a.1 LKPS dan Tabel 3.a.4 LKPS).</w:t>
      </w:r>
    </w:p>
    <w:p w:rsidR="007D6B48" w:rsidRPr="009F325C" w:rsidRDefault="007D6B48" w:rsidP="00001DB2">
      <w:pPr>
        <w:pStyle w:val="List"/>
        <w:rPr>
          <w:rFonts w:ascii="Arial" w:hAnsi="Arial" w:cs="Arial"/>
        </w:rPr>
      </w:pPr>
      <w:r w:rsidRPr="009F325C">
        <w:rPr>
          <w:rFonts w:ascii="Arial" w:hAnsi="Arial" w:cs="Arial"/>
        </w:rPr>
        <w:t>7)</w:t>
      </w:r>
      <w:r w:rsidRPr="009F325C">
        <w:rPr>
          <w:rFonts w:ascii="Arial" w:hAnsi="Arial" w:cs="Arial"/>
        </w:rPr>
        <w:tab/>
        <w:t>Keterlibatan dosen industri/praktisi dalam proses pembelajaran (Tabel 3.a.5 LKPS). Dosen industri/praktisi direkrut melalui kerjasama dengan perusahaan/</w:t>
      </w:r>
      <w:r w:rsidR="007D00A3" w:rsidRPr="009F325C">
        <w:rPr>
          <w:rFonts w:ascii="Arial" w:hAnsi="Arial" w:cs="Arial"/>
        </w:rPr>
        <w:t xml:space="preserve"> </w:t>
      </w:r>
      <w:r w:rsidRPr="009F325C">
        <w:rPr>
          <w:rFonts w:ascii="Arial" w:hAnsi="Arial" w:cs="Arial"/>
        </w:rPr>
        <w:t>industri yang relevan dengan bidang program studi. Data dan analisis disampaikan oleh pengusul dari program studi pada program Diploma Tiga/Sarjana Terapan.</w:t>
      </w:r>
    </w:p>
    <w:p w:rsidR="007D6B48" w:rsidRPr="009F325C" w:rsidRDefault="007D6B48" w:rsidP="00001DB2">
      <w:pPr>
        <w:pStyle w:val="Heading5"/>
        <w:rPr>
          <w:rFonts w:ascii="Arial" w:hAnsi="Arial" w:cs="Arial"/>
        </w:rPr>
      </w:pPr>
      <w:r w:rsidRPr="009F325C">
        <w:rPr>
          <w:rFonts w:ascii="Arial" w:hAnsi="Arial" w:cs="Arial"/>
        </w:rPr>
        <w:t>b)</w:t>
      </w:r>
      <w:r w:rsidRPr="009F325C">
        <w:rPr>
          <w:rFonts w:ascii="Arial" w:hAnsi="Arial" w:cs="Arial"/>
        </w:rPr>
        <w:tab/>
        <w:t>Kinerja dosen</w:t>
      </w:r>
    </w:p>
    <w:p w:rsidR="007D6B48" w:rsidRPr="009F325C" w:rsidRDefault="007D6B48" w:rsidP="00001DB2">
      <w:pPr>
        <w:pStyle w:val="List"/>
        <w:rPr>
          <w:rFonts w:ascii="Arial" w:hAnsi="Arial" w:cs="Arial"/>
        </w:rPr>
      </w:pPr>
      <w:r w:rsidRPr="009F325C">
        <w:rPr>
          <w:rFonts w:ascii="Arial" w:hAnsi="Arial" w:cs="Arial"/>
        </w:rPr>
        <w:t>1)</w:t>
      </w:r>
      <w:r w:rsidRPr="009F325C">
        <w:rPr>
          <w:rFonts w:ascii="Arial" w:hAnsi="Arial" w:cs="Arial"/>
        </w:rPr>
        <w:tab/>
        <w:t>Pengakuan/rekognisi atas kepakaran/prestasi/kinerja DTPS (Tabel 3.b.1 LKPS).</w:t>
      </w:r>
    </w:p>
    <w:p w:rsidR="007D6B48" w:rsidRPr="009F325C" w:rsidRDefault="007D6B48" w:rsidP="00001DB2">
      <w:pPr>
        <w:pStyle w:val="List"/>
        <w:rPr>
          <w:rFonts w:ascii="Arial" w:hAnsi="Arial" w:cs="Arial"/>
        </w:rPr>
      </w:pPr>
      <w:r w:rsidRPr="009F325C">
        <w:rPr>
          <w:rFonts w:ascii="Arial" w:hAnsi="Arial" w:cs="Arial"/>
        </w:rPr>
        <w:t>2)</w:t>
      </w:r>
      <w:r w:rsidRPr="009F325C">
        <w:rPr>
          <w:rFonts w:ascii="Arial" w:hAnsi="Arial" w:cs="Arial"/>
        </w:rPr>
        <w:tab/>
        <w:t>Penelitian DTPS (Tabel 3.b.2 LKPS).</w:t>
      </w:r>
    </w:p>
    <w:p w:rsidR="007D6B48" w:rsidRPr="009F325C" w:rsidRDefault="007D6B48" w:rsidP="00001DB2">
      <w:pPr>
        <w:pStyle w:val="List"/>
        <w:rPr>
          <w:rFonts w:ascii="Arial" w:hAnsi="Arial" w:cs="Arial"/>
        </w:rPr>
      </w:pPr>
      <w:r w:rsidRPr="009F325C">
        <w:rPr>
          <w:rFonts w:ascii="Arial" w:hAnsi="Arial" w:cs="Arial"/>
        </w:rPr>
        <w:t>3)</w:t>
      </w:r>
      <w:r w:rsidRPr="009F325C">
        <w:rPr>
          <w:rFonts w:ascii="Arial" w:hAnsi="Arial" w:cs="Arial"/>
        </w:rPr>
        <w:tab/>
        <w:t>Pelaksanaan Pengabdian kepada Masyarakat DTPS (Tabel 3.b.3 LKPS).</w:t>
      </w:r>
    </w:p>
    <w:p w:rsidR="007D6B48" w:rsidRPr="009F325C" w:rsidRDefault="007D6B48" w:rsidP="00001DB2">
      <w:pPr>
        <w:pStyle w:val="List"/>
        <w:rPr>
          <w:rFonts w:ascii="Arial" w:hAnsi="Arial" w:cs="Arial"/>
        </w:rPr>
      </w:pPr>
      <w:r w:rsidRPr="009F325C">
        <w:rPr>
          <w:rFonts w:ascii="Arial" w:hAnsi="Arial" w:cs="Arial"/>
        </w:rPr>
        <w:t>4)</w:t>
      </w:r>
      <w:r w:rsidRPr="009F325C">
        <w:rPr>
          <w:rFonts w:ascii="Arial" w:hAnsi="Arial" w:cs="Arial"/>
        </w:rPr>
        <w:tab/>
        <w:t>Publikasi Ilmiah yang dihasilkan oleh DTPS dalam 3 tahun terakhir (Tabel 3.b.4 LKPS). Data dan analisis disampaikan oleh pengusul dari Program Studi pada program Sarjana/Magister/Doktor).</w:t>
      </w:r>
    </w:p>
    <w:p w:rsidR="007D6B48" w:rsidRPr="009F325C" w:rsidRDefault="007D6B48" w:rsidP="00001DB2">
      <w:pPr>
        <w:pStyle w:val="List"/>
        <w:rPr>
          <w:rFonts w:ascii="Arial" w:hAnsi="Arial" w:cs="Arial"/>
        </w:rPr>
      </w:pPr>
      <w:r w:rsidRPr="009F325C">
        <w:rPr>
          <w:rFonts w:ascii="Arial" w:hAnsi="Arial" w:cs="Arial"/>
        </w:rPr>
        <w:t>5)</w:t>
      </w:r>
      <w:r w:rsidRPr="009F325C">
        <w:rPr>
          <w:rFonts w:ascii="Arial" w:hAnsi="Arial" w:cs="Arial"/>
        </w:rPr>
        <w:tab/>
        <w:t>Pagelaran/pameran/presentasi/publikasi (Tabel 3.b.4 LKPS). Data dan analisis disampaikan oleh pengusul dari Program Studi pada program Diploma Tiga/Sarjana Terapan/Magister Terapan/Doktor Terapan).</w:t>
      </w:r>
    </w:p>
    <w:p w:rsidR="007D6B48" w:rsidRPr="009F325C" w:rsidRDefault="007D6B48" w:rsidP="00001DB2">
      <w:pPr>
        <w:pStyle w:val="List"/>
        <w:rPr>
          <w:rFonts w:ascii="Arial" w:hAnsi="Arial" w:cs="Arial"/>
        </w:rPr>
      </w:pPr>
      <w:r w:rsidRPr="009F325C">
        <w:rPr>
          <w:rFonts w:ascii="Arial" w:hAnsi="Arial" w:cs="Arial"/>
        </w:rPr>
        <w:t>6)</w:t>
      </w:r>
      <w:r w:rsidRPr="009F325C">
        <w:rPr>
          <w:rFonts w:ascii="Arial" w:hAnsi="Arial" w:cs="Arial"/>
        </w:rPr>
        <w:tab/>
        <w:t>Karya ilmiah DTPS yang disitasi dalam 3 tahun terakhir (Tabel</w:t>
      </w:r>
      <w:r w:rsidR="00001DB2" w:rsidRPr="009F325C">
        <w:rPr>
          <w:rFonts w:ascii="Arial" w:hAnsi="Arial" w:cs="Arial"/>
        </w:rPr>
        <w:t xml:space="preserve"> </w:t>
      </w:r>
      <w:r w:rsidRPr="009F325C">
        <w:rPr>
          <w:rFonts w:ascii="Arial" w:hAnsi="Arial" w:cs="Arial"/>
        </w:rPr>
        <w:t>3.b.5</w:t>
      </w:r>
      <w:r w:rsidR="00001DB2" w:rsidRPr="009F325C">
        <w:rPr>
          <w:rFonts w:ascii="Arial" w:hAnsi="Arial" w:cs="Arial"/>
        </w:rPr>
        <w:t xml:space="preserve"> </w:t>
      </w:r>
      <w:r w:rsidRPr="009F325C">
        <w:rPr>
          <w:rFonts w:ascii="Arial" w:hAnsi="Arial" w:cs="Arial"/>
        </w:rPr>
        <w:t xml:space="preserve">LKPS). Data dan analisis disampaikan oleh pengusul dari program studi pada </w:t>
      </w:r>
      <w:r w:rsidRPr="009F325C">
        <w:rPr>
          <w:rFonts w:ascii="Arial" w:hAnsi="Arial" w:cs="Arial"/>
        </w:rPr>
        <w:lastRenderedPageBreak/>
        <w:t>program Sarjana/Sarjana Terapan/Magister/Magister Terapan/Doktor/Doktor Terapan.</w:t>
      </w:r>
    </w:p>
    <w:p w:rsidR="007D6B48" w:rsidRPr="009F325C" w:rsidRDefault="007D6B48" w:rsidP="00001DB2">
      <w:pPr>
        <w:pStyle w:val="List"/>
        <w:rPr>
          <w:rFonts w:ascii="Arial" w:hAnsi="Arial" w:cs="Arial"/>
        </w:rPr>
      </w:pPr>
      <w:r w:rsidRPr="009F325C">
        <w:rPr>
          <w:rFonts w:ascii="Arial" w:hAnsi="Arial" w:cs="Arial"/>
        </w:rPr>
        <w:t>7)</w:t>
      </w:r>
      <w:r w:rsidRPr="009F325C">
        <w:rPr>
          <w:rFonts w:ascii="Arial" w:hAnsi="Arial" w:cs="Arial"/>
        </w:rPr>
        <w:tab/>
        <w:t>Produk/Jasa DTPS yang diadopsi oleh Industri/Masyarakat (Tabel</w:t>
      </w:r>
      <w:r w:rsidR="00001DB2" w:rsidRPr="009F325C">
        <w:rPr>
          <w:rFonts w:ascii="Arial" w:hAnsi="Arial" w:cs="Arial"/>
        </w:rPr>
        <w:t xml:space="preserve"> </w:t>
      </w:r>
      <w:r w:rsidRPr="009F325C">
        <w:rPr>
          <w:rFonts w:ascii="Arial" w:hAnsi="Arial" w:cs="Arial"/>
        </w:rPr>
        <w:t>3.b.6</w:t>
      </w:r>
      <w:r w:rsidR="00001DB2" w:rsidRPr="009F325C">
        <w:rPr>
          <w:rFonts w:ascii="Arial" w:hAnsi="Arial" w:cs="Arial"/>
        </w:rPr>
        <w:t xml:space="preserve">. </w:t>
      </w:r>
      <w:r w:rsidRPr="009F325C">
        <w:rPr>
          <w:rFonts w:ascii="Arial" w:hAnsi="Arial" w:cs="Arial"/>
        </w:rPr>
        <w:t>LKPS). Data dan analisis disampaikan oleh pengusul dari program studi pada program Diploma Tiga/Sarjana Terapan/Magister Terapan/Doktor Terapan.</w:t>
      </w:r>
    </w:p>
    <w:p w:rsidR="007D6B48" w:rsidRPr="009F325C" w:rsidRDefault="007D6B48" w:rsidP="00001DB2">
      <w:pPr>
        <w:pStyle w:val="List"/>
        <w:rPr>
          <w:rFonts w:ascii="Arial" w:hAnsi="Arial" w:cs="Arial"/>
        </w:rPr>
      </w:pPr>
      <w:r w:rsidRPr="009F325C">
        <w:rPr>
          <w:rFonts w:ascii="Arial" w:hAnsi="Arial" w:cs="Arial"/>
        </w:rPr>
        <w:t>8)</w:t>
      </w:r>
      <w:r w:rsidRPr="009F325C">
        <w:rPr>
          <w:rFonts w:ascii="Arial" w:hAnsi="Arial" w:cs="Arial"/>
        </w:rPr>
        <w:tab/>
        <w:t>Luaran penelitian dan PkM lainnya yang dihasilkan oleh DTPS dalam 3 tahun terakhir (Tabel 3.b.7 LKPS).</w:t>
      </w:r>
    </w:p>
    <w:p w:rsidR="007D6B48" w:rsidRPr="009F325C" w:rsidRDefault="007D6B48" w:rsidP="00001DB2">
      <w:pPr>
        <w:pStyle w:val="Heading5"/>
        <w:rPr>
          <w:rFonts w:ascii="Arial" w:hAnsi="Arial" w:cs="Arial"/>
        </w:rPr>
      </w:pPr>
      <w:r w:rsidRPr="009F325C">
        <w:rPr>
          <w:rFonts w:ascii="Arial" w:hAnsi="Arial" w:cs="Arial"/>
        </w:rPr>
        <w:t>c)</w:t>
      </w:r>
      <w:r w:rsidRPr="009F325C">
        <w:rPr>
          <w:rFonts w:ascii="Arial" w:hAnsi="Arial" w:cs="Arial"/>
        </w:rPr>
        <w:tab/>
        <w:t>Pengembangan Dosen</w:t>
      </w:r>
    </w:p>
    <w:p w:rsidR="007D6B48" w:rsidRPr="009F325C" w:rsidRDefault="007D6B48" w:rsidP="007D00A3">
      <w:pPr>
        <w:pStyle w:val="BodyTextIndent3"/>
        <w:rPr>
          <w:rFonts w:ascii="Arial" w:hAnsi="Arial" w:cs="Arial"/>
        </w:rPr>
      </w:pPr>
      <w:r w:rsidRPr="009F325C">
        <w:rPr>
          <w:rFonts w:ascii="Arial" w:hAnsi="Arial" w:cs="Arial"/>
        </w:rPr>
        <w:t>Kesesuaian perencanaan dan pengembangan dosen UPPS dengan rencana pengembangan SDM yang merupakan bagian dari Rencana Strategis Perguruan Tinggi.</w:t>
      </w:r>
    </w:p>
    <w:p w:rsidR="007D6B48" w:rsidRPr="009F325C" w:rsidRDefault="007D6B48" w:rsidP="00001DB2">
      <w:pPr>
        <w:pStyle w:val="Heading5"/>
        <w:rPr>
          <w:rFonts w:ascii="Arial" w:hAnsi="Arial" w:cs="Arial"/>
        </w:rPr>
      </w:pPr>
      <w:r w:rsidRPr="009F325C">
        <w:rPr>
          <w:rFonts w:ascii="Arial" w:hAnsi="Arial" w:cs="Arial"/>
        </w:rPr>
        <w:t>d)</w:t>
      </w:r>
      <w:r w:rsidRPr="009F325C">
        <w:rPr>
          <w:rFonts w:ascii="Arial" w:hAnsi="Arial" w:cs="Arial"/>
        </w:rPr>
        <w:tab/>
        <w:t>Tenaga Kependidikan</w:t>
      </w:r>
    </w:p>
    <w:p w:rsidR="007D6B48" w:rsidRPr="009F325C" w:rsidRDefault="007D6B48" w:rsidP="00001DB2">
      <w:pPr>
        <w:pStyle w:val="BodyTextIndent3"/>
        <w:rPr>
          <w:rFonts w:ascii="Arial" w:hAnsi="Arial" w:cs="Arial"/>
        </w:rPr>
      </w:pPr>
      <w:r w:rsidRPr="009F325C">
        <w:rPr>
          <w:rFonts w:ascii="Arial" w:hAnsi="Arial" w:cs="Arial"/>
        </w:rPr>
        <w:t>Kecukupan dan kualifikasi tenaga kependidikan berdasarkan jenis pekerjaannya (administrasi, laboran, teknisi, dll.) untuk melayani sivitas akademika di UPPS dan program studi, serta kepemilikan sertifikat kompetensi/profesi yang mendukung mutu hasil kerja sesuai dengan bidang tugasnya. Indikator kecukupan tenaga kependidikan dapat dipengaruhi oleh pemanfaatan teknologi informasi dan komputer, serta integrasinya dalam mendukung kegiatan penunjang pendidikan.</w:t>
      </w:r>
    </w:p>
    <w:p w:rsidR="007D6B48" w:rsidRPr="009F325C" w:rsidRDefault="007D6B48" w:rsidP="00001DB2">
      <w:pPr>
        <w:pStyle w:val="Heading4"/>
        <w:rPr>
          <w:rFonts w:ascii="Arial" w:hAnsi="Arial" w:cs="Arial"/>
        </w:rPr>
      </w:pPr>
      <w:r w:rsidRPr="009F325C">
        <w:rPr>
          <w:rFonts w:ascii="Arial" w:hAnsi="Arial" w:cs="Arial"/>
        </w:rPr>
        <w:t>5.</w:t>
      </w:r>
      <w:r w:rsidRPr="009F325C">
        <w:rPr>
          <w:rFonts w:ascii="Arial" w:hAnsi="Arial" w:cs="Arial"/>
        </w:rPr>
        <w:tab/>
        <w:t>Indikator Kinerja Tambahan</w:t>
      </w:r>
    </w:p>
    <w:p w:rsidR="007D6B48" w:rsidRPr="009F325C" w:rsidRDefault="007D6B48" w:rsidP="007D00A3">
      <w:pPr>
        <w:pStyle w:val="BodyTextIndent3"/>
        <w:rPr>
          <w:rFonts w:ascii="Arial" w:hAnsi="Arial" w:cs="Arial"/>
        </w:rPr>
      </w:pPr>
      <w:r w:rsidRPr="009F325C">
        <w:rPr>
          <w:rFonts w:ascii="Arial" w:hAnsi="Arial" w:cs="Arial"/>
        </w:rPr>
        <w:t>Indikator kinerja tambahan adalah indikator SDM lain berdasarkan standar yang ditetapkan oleh UPPS dan program studi untuk melampaui SN-DIKTI. Data indikator kinerja tambahan yang sahih harus diukur, dimonitor, dikaji, dan dianalisis untuk perbaikan berkelanjutan.</w:t>
      </w:r>
    </w:p>
    <w:p w:rsidR="007D6B48" w:rsidRPr="009F325C" w:rsidRDefault="007D6B48" w:rsidP="00001DB2">
      <w:pPr>
        <w:pStyle w:val="Heading4"/>
        <w:rPr>
          <w:rFonts w:ascii="Arial" w:hAnsi="Arial" w:cs="Arial"/>
        </w:rPr>
      </w:pPr>
      <w:r w:rsidRPr="009F325C">
        <w:rPr>
          <w:rFonts w:ascii="Arial" w:hAnsi="Arial" w:cs="Arial"/>
        </w:rPr>
        <w:t>6.</w:t>
      </w:r>
      <w:r w:rsidRPr="009F325C">
        <w:rPr>
          <w:rFonts w:ascii="Arial" w:hAnsi="Arial" w:cs="Arial"/>
        </w:rPr>
        <w:tab/>
        <w:t>Evaluasi Capaian Kinerja</w:t>
      </w:r>
    </w:p>
    <w:p w:rsidR="007D6B48" w:rsidRPr="009F325C" w:rsidRDefault="007D6B48" w:rsidP="007D00A3">
      <w:pPr>
        <w:pStyle w:val="BodyTextIndent3"/>
        <w:rPr>
          <w:rFonts w:ascii="Arial" w:hAnsi="Arial" w:cs="Arial"/>
        </w:rPr>
      </w:pPr>
      <w:r w:rsidRPr="009F325C">
        <w:rPr>
          <w:rFonts w:ascii="Arial" w:hAnsi="Arial" w:cs="Arial"/>
        </w:rPr>
        <w:t>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w:t>
      </w:r>
    </w:p>
    <w:p w:rsidR="007D6B48" w:rsidRPr="009F325C" w:rsidRDefault="007D6B48" w:rsidP="00001DB2">
      <w:pPr>
        <w:pStyle w:val="Heading4"/>
        <w:rPr>
          <w:rFonts w:ascii="Arial" w:hAnsi="Arial" w:cs="Arial"/>
        </w:rPr>
      </w:pPr>
      <w:r w:rsidRPr="009F325C">
        <w:rPr>
          <w:rFonts w:ascii="Arial" w:hAnsi="Arial" w:cs="Arial"/>
        </w:rPr>
        <w:t>7.</w:t>
      </w:r>
      <w:r w:rsidRPr="009F325C">
        <w:rPr>
          <w:rFonts w:ascii="Arial" w:hAnsi="Arial" w:cs="Arial"/>
        </w:rPr>
        <w:tab/>
        <w:t>Penjaminan Mutu SDM</w:t>
      </w:r>
    </w:p>
    <w:p w:rsidR="007D6B48" w:rsidRPr="009F325C" w:rsidRDefault="007D6B48" w:rsidP="001E44E5">
      <w:pPr>
        <w:pStyle w:val="BodyTextIndent3"/>
        <w:rPr>
          <w:rFonts w:ascii="Arial" w:hAnsi="Arial" w:cs="Arial"/>
        </w:rPr>
      </w:pPr>
      <w:r w:rsidRPr="009F325C">
        <w:rPr>
          <w:rFonts w:ascii="Arial" w:hAnsi="Arial" w:cs="Arial"/>
        </w:rPr>
        <w:t>Berisi deskripsi dan bukti sahih tentang implementasi sistem penjaminan mutu di UPPS yang sesuai dengan standar yang ditetapkan perguruan tinggi terkait SDM, yang mengikuti siklus penetapan, pelaksanaan, evaluasi, pengendalian, dan perbaikan berkelanjutan (PPEPP).</w:t>
      </w:r>
    </w:p>
    <w:p w:rsidR="007D6B48" w:rsidRPr="009F325C" w:rsidRDefault="007D6B48" w:rsidP="00001DB2">
      <w:pPr>
        <w:pStyle w:val="Heading4"/>
        <w:rPr>
          <w:rFonts w:ascii="Arial" w:hAnsi="Arial" w:cs="Arial"/>
        </w:rPr>
      </w:pPr>
      <w:r w:rsidRPr="009F325C">
        <w:rPr>
          <w:rFonts w:ascii="Arial" w:hAnsi="Arial" w:cs="Arial"/>
        </w:rPr>
        <w:t>8.</w:t>
      </w:r>
      <w:r w:rsidRPr="009F325C">
        <w:rPr>
          <w:rFonts w:ascii="Arial" w:hAnsi="Arial" w:cs="Arial"/>
        </w:rPr>
        <w:tab/>
        <w:t>Kepuasan Pengguna</w:t>
      </w:r>
    </w:p>
    <w:p w:rsidR="007D6B48" w:rsidRPr="009F325C" w:rsidRDefault="007D6B48" w:rsidP="001E44E5">
      <w:pPr>
        <w:pStyle w:val="BodyTextIndent3"/>
        <w:rPr>
          <w:rFonts w:ascii="Arial" w:hAnsi="Arial" w:cs="Arial"/>
        </w:rPr>
      </w:pPr>
      <w:r w:rsidRPr="009F325C">
        <w:rPr>
          <w:rFonts w:ascii="Arial" w:hAnsi="Arial" w:cs="Arial"/>
        </w:rPr>
        <w:t>Berisi deskripsi mengenai pengukuran kepuasan dosen dan tenaga kependidikan terhadap layanan pengelolaan dan pengembangan SDM yang memenuhi aspek-aspek berikut:</w:t>
      </w:r>
    </w:p>
    <w:p w:rsidR="007D6B48" w:rsidRPr="009F325C" w:rsidRDefault="007D6B48" w:rsidP="00001DB2">
      <w:pPr>
        <w:pStyle w:val="List"/>
        <w:rPr>
          <w:rFonts w:ascii="Arial" w:hAnsi="Arial" w:cs="Arial"/>
        </w:rPr>
      </w:pPr>
      <w:r w:rsidRPr="009F325C">
        <w:rPr>
          <w:rFonts w:ascii="Arial" w:hAnsi="Arial" w:cs="Arial"/>
        </w:rPr>
        <w:lastRenderedPageBreak/>
        <w:t>a)</w:t>
      </w:r>
      <w:r w:rsidRPr="009F325C">
        <w:rPr>
          <w:rFonts w:ascii="Arial" w:hAnsi="Arial" w:cs="Arial"/>
        </w:rPr>
        <w:tab/>
        <w:t>Kejelasan instrumen yang digunakan, pelaksanaan, perekaman dan analisis datanya.</w:t>
      </w:r>
    </w:p>
    <w:p w:rsidR="007D6B48" w:rsidRPr="009F325C" w:rsidRDefault="007D6B48" w:rsidP="00001DB2">
      <w:pPr>
        <w:pStyle w:val="List"/>
        <w:rPr>
          <w:rFonts w:ascii="Arial" w:hAnsi="Arial" w:cs="Arial"/>
        </w:rPr>
      </w:pPr>
      <w:r w:rsidRPr="009F325C">
        <w:rPr>
          <w:rFonts w:ascii="Arial" w:hAnsi="Arial" w:cs="Arial"/>
        </w:rPr>
        <w:t>b)</w:t>
      </w:r>
      <w:r w:rsidRPr="009F325C">
        <w:rPr>
          <w:rFonts w:ascii="Arial" w:hAnsi="Arial" w:cs="Arial"/>
        </w:rPr>
        <w:tab/>
        <w:t>Ketersediaan bukti yang sahih tentang hasil pengukuran kepuasan dosen dan tenaga kependidikan yang dilaksanakan secara konsisten, dan ditindaklanjuti secara berkala dan tersistem.</w:t>
      </w:r>
    </w:p>
    <w:p w:rsidR="007D6B48" w:rsidRPr="009F325C" w:rsidRDefault="007D6B48" w:rsidP="00001DB2">
      <w:pPr>
        <w:pStyle w:val="Heading4"/>
        <w:rPr>
          <w:rFonts w:ascii="Arial" w:hAnsi="Arial" w:cs="Arial"/>
        </w:rPr>
      </w:pPr>
      <w:r w:rsidRPr="009F325C">
        <w:rPr>
          <w:rFonts w:ascii="Arial" w:hAnsi="Arial" w:cs="Arial"/>
        </w:rPr>
        <w:t>9.</w:t>
      </w:r>
      <w:r w:rsidRPr="009F325C">
        <w:rPr>
          <w:rFonts w:ascii="Arial" w:hAnsi="Arial" w:cs="Arial"/>
        </w:rPr>
        <w:tab/>
        <w:t>Simpulan Hasil Evaluasi serta Tindak Lanjut</w:t>
      </w:r>
    </w:p>
    <w:p w:rsidR="007D6B48" w:rsidRPr="009F325C" w:rsidRDefault="007D6B48" w:rsidP="001E44E5">
      <w:pPr>
        <w:pStyle w:val="BodyTextIndent3"/>
        <w:rPr>
          <w:rFonts w:ascii="Arial" w:hAnsi="Arial" w:cs="Arial"/>
        </w:rPr>
      </w:pPr>
      <w:r w:rsidRPr="009F325C">
        <w:rPr>
          <w:rFonts w:ascii="Arial" w:hAnsi="Arial" w:cs="Arial"/>
        </w:rPr>
        <w:t>Berisi ringkasan dari pemosisian, masalah dan akar masalah, serta rencana perbaikan dan pengembangan yang akan dilakukan oleh UPPS terkait sumber daya manusia pada program studi yang diakreditasi.</w:t>
      </w:r>
    </w:p>
    <w:p w:rsidR="007D6B48" w:rsidRPr="009F325C" w:rsidRDefault="007D6B48" w:rsidP="00001DB2">
      <w:pPr>
        <w:pStyle w:val="Heading3"/>
        <w:rPr>
          <w:rFonts w:ascii="Arial" w:hAnsi="Arial" w:cs="Arial"/>
        </w:rPr>
      </w:pPr>
      <w:r w:rsidRPr="009F325C">
        <w:rPr>
          <w:rFonts w:ascii="Arial" w:hAnsi="Arial" w:cs="Arial"/>
        </w:rPr>
        <w:t>C.5</w:t>
      </w:r>
      <w:r w:rsidRPr="009F325C">
        <w:rPr>
          <w:rFonts w:ascii="Arial" w:hAnsi="Arial" w:cs="Arial"/>
        </w:rPr>
        <w:tab/>
        <w:t>Keuangan, Sarana, dan Prasarana</w:t>
      </w:r>
    </w:p>
    <w:p w:rsidR="007D6B48" w:rsidRPr="009F325C" w:rsidRDefault="007D6B48" w:rsidP="00001DB2">
      <w:pPr>
        <w:pStyle w:val="Heading4"/>
        <w:rPr>
          <w:rFonts w:ascii="Arial" w:hAnsi="Arial" w:cs="Arial"/>
        </w:rPr>
      </w:pPr>
      <w:r w:rsidRPr="009F325C">
        <w:rPr>
          <w:rFonts w:ascii="Arial" w:hAnsi="Arial" w:cs="Arial"/>
        </w:rPr>
        <w:t>1.</w:t>
      </w:r>
      <w:r w:rsidRPr="009F325C">
        <w:rPr>
          <w:rFonts w:ascii="Arial" w:hAnsi="Arial" w:cs="Arial"/>
        </w:rPr>
        <w:tab/>
        <w:t>Latar Belakang</w:t>
      </w:r>
    </w:p>
    <w:p w:rsidR="007D6B48" w:rsidRPr="009F325C" w:rsidRDefault="007D6B48" w:rsidP="001E44E5">
      <w:pPr>
        <w:pStyle w:val="BodyTextIndent3"/>
        <w:rPr>
          <w:rFonts w:ascii="Arial" w:hAnsi="Arial" w:cs="Arial"/>
        </w:rPr>
      </w:pPr>
      <w:r w:rsidRPr="009F325C">
        <w:rPr>
          <w:rFonts w:ascii="Arial" w:hAnsi="Arial" w:cs="Arial"/>
        </w:rPr>
        <w:t>Bagian ini mencakup latar belakang, tujuan, dan rasional atas strategi pencapaian standar yang ditetapkan perguruan tinggi terkait:</w:t>
      </w:r>
    </w:p>
    <w:p w:rsidR="007D6B48" w:rsidRPr="009F325C" w:rsidRDefault="007D6B48" w:rsidP="00001DB2">
      <w:pPr>
        <w:pStyle w:val="List"/>
        <w:rPr>
          <w:rFonts w:ascii="Arial" w:hAnsi="Arial" w:cs="Arial"/>
        </w:rPr>
      </w:pPr>
      <w:r w:rsidRPr="009F325C">
        <w:rPr>
          <w:rFonts w:ascii="Arial" w:hAnsi="Arial" w:cs="Arial"/>
        </w:rPr>
        <w:t>a)</w:t>
      </w:r>
      <w:r w:rsidRPr="009F325C">
        <w:rPr>
          <w:rFonts w:ascii="Arial" w:hAnsi="Arial" w:cs="Arial"/>
        </w:rPr>
        <w:tab/>
        <w:t>keuangan yang mencakup aspek perencanaan, pengalokasian, realisasi, dan pertanggungjawaban biaya operasional tridharma serta investasi, dan</w:t>
      </w:r>
    </w:p>
    <w:p w:rsidR="007D6B48" w:rsidRPr="009F325C" w:rsidRDefault="007D6B48" w:rsidP="00001DB2">
      <w:pPr>
        <w:pStyle w:val="List"/>
        <w:rPr>
          <w:rFonts w:ascii="Arial" w:hAnsi="Arial" w:cs="Arial"/>
        </w:rPr>
      </w:pPr>
      <w:r w:rsidRPr="009F325C">
        <w:rPr>
          <w:rFonts w:ascii="Arial" w:hAnsi="Arial" w:cs="Arial"/>
        </w:rPr>
        <w:t>b)</w:t>
      </w:r>
      <w:r w:rsidRPr="009F325C">
        <w:rPr>
          <w:rFonts w:ascii="Arial" w:hAnsi="Arial" w:cs="Arial"/>
        </w:rPr>
        <w:tab/>
        <w:t>sarana dan prasarana yang dimaksudkan untuk menjamin pencapaian capaian pembelajaran dan peningkatan suasana akademik.</w:t>
      </w:r>
    </w:p>
    <w:p w:rsidR="007D6B48" w:rsidRPr="009F325C" w:rsidRDefault="007D6B48" w:rsidP="00001DB2">
      <w:pPr>
        <w:pStyle w:val="Heading4"/>
        <w:rPr>
          <w:rFonts w:ascii="Arial" w:hAnsi="Arial" w:cs="Arial"/>
        </w:rPr>
      </w:pPr>
      <w:r w:rsidRPr="009F325C">
        <w:rPr>
          <w:rFonts w:ascii="Arial" w:hAnsi="Arial" w:cs="Arial"/>
        </w:rPr>
        <w:t>2.</w:t>
      </w:r>
      <w:r w:rsidRPr="009F325C">
        <w:rPr>
          <w:rFonts w:ascii="Arial" w:hAnsi="Arial" w:cs="Arial"/>
        </w:rPr>
        <w:tab/>
        <w:t>Kebijakan</w:t>
      </w:r>
    </w:p>
    <w:p w:rsidR="007D6B48" w:rsidRPr="009F325C" w:rsidRDefault="007D6B48" w:rsidP="001E44E5">
      <w:pPr>
        <w:pStyle w:val="BodyTextIndent3"/>
        <w:rPr>
          <w:rFonts w:ascii="Arial" w:hAnsi="Arial" w:cs="Arial"/>
        </w:rPr>
      </w:pPr>
      <w:r w:rsidRPr="009F325C">
        <w:rPr>
          <w:rFonts w:ascii="Arial" w:hAnsi="Arial" w:cs="Arial"/>
        </w:rPr>
        <w:t>Berisi deskripsi dokumen formal dan standar tentang:</w:t>
      </w:r>
    </w:p>
    <w:p w:rsidR="007D6B48" w:rsidRPr="009F325C" w:rsidRDefault="007D6B48" w:rsidP="00001DB2">
      <w:pPr>
        <w:pStyle w:val="List"/>
        <w:rPr>
          <w:rFonts w:ascii="Arial" w:hAnsi="Arial" w:cs="Arial"/>
        </w:rPr>
      </w:pPr>
      <w:r w:rsidRPr="009F325C">
        <w:rPr>
          <w:rFonts w:ascii="Arial" w:hAnsi="Arial" w:cs="Arial"/>
        </w:rPr>
        <w:t>a)</w:t>
      </w:r>
      <w:r w:rsidRPr="009F325C">
        <w:rPr>
          <w:rFonts w:ascii="Arial" w:hAnsi="Arial" w:cs="Arial"/>
        </w:rPr>
        <w:tab/>
        <w:t>pengelolaan keuangan yang mencakup: perencanaan, pengalokasian, realisasi, dan pertanggungjawaban biaya pendidikan yang sesuai dengan kebijakan perguruan tinggi.</w:t>
      </w:r>
    </w:p>
    <w:p w:rsidR="007D6B48" w:rsidRPr="009F325C" w:rsidRDefault="007D6B48" w:rsidP="00001DB2">
      <w:pPr>
        <w:pStyle w:val="List"/>
        <w:rPr>
          <w:rFonts w:ascii="Arial" w:hAnsi="Arial" w:cs="Arial"/>
        </w:rPr>
      </w:pPr>
      <w:r w:rsidRPr="009F325C">
        <w:rPr>
          <w:rFonts w:ascii="Arial" w:hAnsi="Arial" w:cs="Arial"/>
        </w:rPr>
        <w:t>b)</w:t>
      </w:r>
      <w:r w:rsidRPr="009F325C">
        <w:rPr>
          <w:rFonts w:ascii="Arial" w:hAnsi="Arial" w:cs="Arial"/>
        </w:rPr>
        <w:tab/>
        <w:t>pengelolaan sarana dan prasarana yang mencakup: perencanaan, pengadaan, pemanfaatan, pemeliharaan, dan penghapusan yang sesuai dengan kebijakan perguruan tinggi.</w:t>
      </w:r>
    </w:p>
    <w:p w:rsidR="007D6B48" w:rsidRPr="009F325C" w:rsidRDefault="007D6B48" w:rsidP="00001DB2">
      <w:pPr>
        <w:pStyle w:val="Heading4"/>
        <w:rPr>
          <w:rFonts w:ascii="Arial" w:hAnsi="Arial" w:cs="Arial"/>
        </w:rPr>
      </w:pPr>
      <w:r w:rsidRPr="009F325C">
        <w:rPr>
          <w:rFonts w:ascii="Arial" w:hAnsi="Arial" w:cs="Arial"/>
        </w:rPr>
        <w:t>3.</w:t>
      </w:r>
      <w:r w:rsidRPr="009F325C">
        <w:rPr>
          <w:rFonts w:ascii="Arial" w:hAnsi="Arial" w:cs="Arial"/>
        </w:rPr>
        <w:tab/>
        <w:t>Strategi Pencapaian Standar</w:t>
      </w:r>
    </w:p>
    <w:p w:rsidR="007D6B48" w:rsidRPr="009F325C" w:rsidRDefault="007D6B48" w:rsidP="001E44E5">
      <w:pPr>
        <w:pStyle w:val="BodyTextIndent3"/>
        <w:rPr>
          <w:rFonts w:ascii="Arial" w:hAnsi="Arial" w:cs="Arial"/>
        </w:rPr>
      </w:pPr>
      <w:r w:rsidRPr="009F325C">
        <w:rPr>
          <w:rFonts w:ascii="Arial" w:hAnsi="Arial" w:cs="Arial"/>
        </w:rPr>
        <w:t>Bagian ini mencakup strategi UPPS dalam pencapaian standar-standar yang ditetapkan perguruan tinggi terkait:</w:t>
      </w:r>
    </w:p>
    <w:p w:rsidR="007D6B48" w:rsidRPr="009F325C" w:rsidRDefault="007D6B48" w:rsidP="00001DB2">
      <w:pPr>
        <w:pStyle w:val="List"/>
        <w:rPr>
          <w:rFonts w:ascii="Arial" w:hAnsi="Arial" w:cs="Arial"/>
        </w:rPr>
      </w:pPr>
      <w:r w:rsidRPr="009F325C">
        <w:rPr>
          <w:rFonts w:ascii="Arial" w:hAnsi="Arial" w:cs="Arial"/>
        </w:rPr>
        <w:t>a)</w:t>
      </w:r>
      <w:r w:rsidRPr="009F325C">
        <w:rPr>
          <w:rFonts w:ascii="Arial" w:hAnsi="Arial" w:cs="Arial"/>
        </w:rPr>
        <w:tab/>
        <w:t>keuangan (perencanaan, pengalokasian, realisasi, dan pertanggungjawaban), dan</w:t>
      </w:r>
    </w:p>
    <w:p w:rsidR="007D6B48" w:rsidRPr="009F325C" w:rsidRDefault="007D6B48" w:rsidP="00001DB2">
      <w:pPr>
        <w:pStyle w:val="List"/>
        <w:rPr>
          <w:rFonts w:ascii="Arial" w:hAnsi="Arial" w:cs="Arial"/>
        </w:rPr>
      </w:pPr>
      <w:r w:rsidRPr="009F325C">
        <w:rPr>
          <w:rFonts w:ascii="Arial" w:hAnsi="Arial" w:cs="Arial"/>
        </w:rPr>
        <w:t>b)</w:t>
      </w:r>
      <w:r w:rsidRPr="009F325C">
        <w:rPr>
          <w:rFonts w:ascii="Arial" w:hAnsi="Arial" w:cs="Arial"/>
        </w:rPr>
        <w:tab/>
        <w:t>pengelolaan sarana dan prasarana pendidikan maupun penunjang pendidikan (perencanaan, pengadaan, pemanfaatan, pemeliharaan, dan penghapusan).</w:t>
      </w:r>
    </w:p>
    <w:p w:rsidR="007D6B48" w:rsidRPr="009F325C" w:rsidRDefault="007D6B48" w:rsidP="00647650">
      <w:pPr>
        <w:pStyle w:val="Heading4"/>
        <w:rPr>
          <w:rFonts w:ascii="Arial" w:hAnsi="Arial" w:cs="Arial"/>
        </w:rPr>
      </w:pPr>
      <w:r w:rsidRPr="009F325C">
        <w:rPr>
          <w:rFonts w:ascii="Arial" w:hAnsi="Arial" w:cs="Arial"/>
        </w:rPr>
        <w:t>4.</w:t>
      </w:r>
      <w:r w:rsidRPr="009F325C">
        <w:rPr>
          <w:rFonts w:ascii="Arial" w:hAnsi="Arial" w:cs="Arial"/>
        </w:rPr>
        <w:tab/>
        <w:t>Indikator Kinerja Utama</w:t>
      </w:r>
    </w:p>
    <w:p w:rsidR="007D6B48" w:rsidRPr="009F325C" w:rsidRDefault="007D6B48" w:rsidP="001E44E5">
      <w:pPr>
        <w:pStyle w:val="BodyTextIndent3"/>
        <w:rPr>
          <w:rFonts w:ascii="Arial" w:hAnsi="Arial" w:cs="Arial"/>
        </w:rPr>
      </w:pPr>
      <w:r w:rsidRPr="009F325C">
        <w:rPr>
          <w:rFonts w:ascii="Arial" w:hAnsi="Arial" w:cs="Arial"/>
        </w:rPr>
        <w:t>Pada bagian ini juga harus diuraikan sumber daya yang dialokasikan untuk mencapai standar yang telah ditetapkan serta mekanisme kontrol ketercapaiannya.</w:t>
      </w:r>
    </w:p>
    <w:p w:rsidR="007D6B48" w:rsidRPr="009F325C" w:rsidRDefault="007D6B48" w:rsidP="001E44E5">
      <w:pPr>
        <w:pStyle w:val="BodyTextIndent3"/>
        <w:rPr>
          <w:rFonts w:ascii="Arial" w:hAnsi="Arial" w:cs="Arial"/>
        </w:rPr>
      </w:pPr>
      <w:r w:rsidRPr="009F325C">
        <w:rPr>
          <w:rFonts w:ascii="Arial" w:hAnsi="Arial" w:cs="Arial"/>
        </w:rPr>
        <w:t xml:space="preserve">Data keuangan, sarana dan prasarana disajikan dengan teknik representasi yang relevan (misalnya: kurva tren, rasio, dan proporsi) dan komprehensif, serta </w:t>
      </w:r>
      <w:r w:rsidRPr="009F325C">
        <w:rPr>
          <w:rFonts w:ascii="Arial" w:hAnsi="Arial" w:cs="Arial"/>
        </w:rPr>
        <w:lastRenderedPageBreak/>
        <w:t>kecenderungan yang terjadi disimpulkan. Data dan analisis yang disampaikan meliputi aspek:</w:t>
      </w:r>
    </w:p>
    <w:p w:rsidR="007D6B48" w:rsidRPr="009F325C" w:rsidRDefault="007D6B48" w:rsidP="00067AFD">
      <w:pPr>
        <w:pStyle w:val="Heading5"/>
        <w:rPr>
          <w:rFonts w:ascii="Arial" w:hAnsi="Arial" w:cs="Arial"/>
        </w:rPr>
      </w:pPr>
      <w:r w:rsidRPr="009F325C">
        <w:rPr>
          <w:rFonts w:ascii="Arial" w:hAnsi="Arial" w:cs="Arial"/>
        </w:rPr>
        <w:t>a)</w:t>
      </w:r>
      <w:r w:rsidRPr="009F325C">
        <w:rPr>
          <w:rFonts w:ascii="Arial" w:hAnsi="Arial" w:cs="Arial"/>
        </w:rPr>
        <w:tab/>
        <w:t>Keuangan</w:t>
      </w:r>
    </w:p>
    <w:p w:rsidR="007D6B48" w:rsidRPr="009F325C" w:rsidRDefault="007D6B48" w:rsidP="00647650">
      <w:pPr>
        <w:pStyle w:val="List"/>
        <w:rPr>
          <w:rFonts w:ascii="Arial" w:hAnsi="Arial" w:cs="Arial"/>
        </w:rPr>
      </w:pPr>
      <w:r w:rsidRPr="009F325C">
        <w:rPr>
          <w:rFonts w:ascii="Arial" w:hAnsi="Arial" w:cs="Arial"/>
        </w:rPr>
        <w:t>1)</w:t>
      </w:r>
      <w:r w:rsidRPr="009F325C">
        <w:rPr>
          <w:rFonts w:ascii="Arial" w:hAnsi="Arial" w:cs="Arial"/>
        </w:rPr>
        <w:tab/>
        <w:t>Alokasi dan penggunaan dana untuk biaya operasional pendidikan (Tabel 4 LKPS).</w:t>
      </w:r>
    </w:p>
    <w:p w:rsidR="007D6B48" w:rsidRPr="009F325C" w:rsidRDefault="007D6B48" w:rsidP="00647650">
      <w:pPr>
        <w:pStyle w:val="List"/>
        <w:rPr>
          <w:rFonts w:ascii="Arial" w:hAnsi="Arial" w:cs="Arial"/>
        </w:rPr>
      </w:pPr>
      <w:r w:rsidRPr="009F325C">
        <w:rPr>
          <w:rFonts w:ascii="Arial" w:hAnsi="Arial" w:cs="Arial"/>
        </w:rPr>
        <w:t>2)</w:t>
      </w:r>
      <w:r w:rsidRPr="009F325C">
        <w:rPr>
          <w:rFonts w:ascii="Arial" w:hAnsi="Arial" w:cs="Arial"/>
        </w:rPr>
        <w:tab/>
        <w:t>Penggunaan dana untuk kegiatan penelitian dosen tetap: rata- rata dana penelitian DTPS/tahun dalam 3 tahun terakhir (Tabel 4 LKPS).</w:t>
      </w:r>
    </w:p>
    <w:p w:rsidR="007D6B48" w:rsidRPr="009F325C" w:rsidRDefault="007D6B48" w:rsidP="00647650">
      <w:pPr>
        <w:pStyle w:val="List"/>
        <w:rPr>
          <w:rFonts w:ascii="Arial" w:hAnsi="Arial" w:cs="Arial"/>
        </w:rPr>
      </w:pPr>
      <w:r w:rsidRPr="009F325C">
        <w:rPr>
          <w:rFonts w:ascii="Arial" w:hAnsi="Arial" w:cs="Arial"/>
        </w:rPr>
        <w:t>3)</w:t>
      </w:r>
      <w:r w:rsidRPr="009F325C">
        <w:rPr>
          <w:rFonts w:ascii="Arial" w:hAnsi="Arial" w:cs="Arial"/>
        </w:rPr>
        <w:tab/>
        <w:t>Penggunaan dana untuk kegiatan PkM dosen tetap: rata-rata dana PkM DTPS/tahun dalam 3 tahun terakhir (Tabel 4 LKPS).</w:t>
      </w:r>
    </w:p>
    <w:p w:rsidR="007D6B48" w:rsidRPr="009F325C" w:rsidRDefault="007D6B48" w:rsidP="00647650">
      <w:pPr>
        <w:pStyle w:val="List"/>
        <w:rPr>
          <w:rFonts w:ascii="Arial" w:hAnsi="Arial" w:cs="Arial"/>
        </w:rPr>
      </w:pPr>
      <w:r w:rsidRPr="009F325C">
        <w:rPr>
          <w:rFonts w:ascii="Arial" w:hAnsi="Arial" w:cs="Arial"/>
        </w:rPr>
        <w:t>4)</w:t>
      </w:r>
      <w:r w:rsidRPr="009F325C">
        <w:rPr>
          <w:rFonts w:ascii="Arial" w:hAnsi="Arial" w:cs="Arial"/>
        </w:rPr>
        <w:tab/>
        <w:t>Penggunaan dana untuk investasi (SDM, sarana dan prasarana) dalam 3 tahun terakhir (Tabel 4 LKPS).</w:t>
      </w:r>
    </w:p>
    <w:p w:rsidR="007D6B48" w:rsidRPr="009F325C" w:rsidRDefault="007D6B48" w:rsidP="00067AFD">
      <w:pPr>
        <w:pStyle w:val="Heading5"/>
        <w:rPr>
          <w:rFonts w:ascii="Arial" w:hAnsi="Arial" w:cs="Arial"/>
        </w:rPr>
      </w:pPr>
      <w:r w:rsidRPr="009F325C">
        <w:rPr>
          <w:rFonts w:ascii="Arial" w:hAnsi="Arial" w:cs="Arial"/>
        </w:rPr>
        <w:t>b)</w:t>
      </w:r>
      <w:r w:rsidRPr="009F325C">
        <w:rPr>
          <w:rFonts w:ascii="Arial" w:hAnsi="Arial" w:cs="Arial"/>
        </w:rPr>
        <w:tab/>
        <w:t>Sarana</w:t>
      </w:r>
    </w:p>
    <w:p w:rsidR="007D6B48" w:rsidRPr="009F325C" w:rsidRDefault="007D6B48" w:rsidP="00647650">
      <w:pPr>
        <w:pStyle w:val="List"/>
        <w:rPr>
          <w:rFonts w:ascii="Arial" w:hAnsi="Arial" w:cs="Arial"/>
        </w:rPr>
      </w:pPr>
      <w:r w:rsidRPr="009F325C">
        <w:rPr>
          <w:rFonts w:ascii="Arial" w:hAnsi="Arial" w:cs="Arial"/>
        </w:rPr>
        <w:t>1)</w:t>
      </w:r>
      <w:r w:rsidRPr="009F325C">
        <w:rPr>
          <w:rFonts w:ascii="Arial" w:hAnsi="Arial" w:cs="Arial"/>
        </w:rPr>
        <w:tab/>
        <w:t>Kecukupan dan Aksesibilitas Sarana Pendidikan</w:t>
      </w:r>
    </w:p>
    <w:p w:rsidR="007D6B48" w:rsidRPr="009F325C" w:rsidRDefault="00067AFD" w:rsidP="00647650">
      <w:pPr>
        <w:pStyle w:val="List"/>
        <w:rPr>
          <w:rFonts w:ascii="Arial" w:hAnsi="Arial" w:cs="Arial"/>
        </w:rPr>
      </w:pPr>
      <w:r w:rsidRPr="009F325C">
        <w:rPr>
          <w:rFonts w:ascii="Arial" w:hAnsi="Arial" w:cs="Arial"/>
        </w:rPr>
        <w:t xml:space="preserve"> </w:t>
      </w:r>
      <w:r w:rsidRPr="009F325C">
        <w:rPr>
          <w:rFonts w:ascii="Arial" w:hAnsi="Arial" w:cs="Arial"/>
        </w:rPr>
        <w:tab/>
      </w:r>
      <w:r w:rsidR="007D6B48" w:rsidRPr="009F325C">
        <w:rPr>
          <w:rFonts w:ascii="Arial" w:hAnsi="Arial" w:cs="Arial"/>
        </w:rPr>
        <w:t>Kecukupan sarana terlihat dari ketersediaan, kepemilikan, kemutakhiran, dan kesiapgunaan fasilitas dan peralatan untuk pembelajaran maupun kegiatan penelitian dan PkM. Sarana pembelajaran yang digunakan oleh program studi dapat dijelaskan dalam tabel yang dilengkapi dengan informasi mengenai kecukupan dan aksesibilitasnya bagi mahasiswa.</w:t>
      </w:r>
    </w:p>
    <w:p w:rsidR="007D6B48" w:rsidRPr="009F325C" w:rsidRDefault="007D6B48" w:rsidP="00647650">
      <w:pPr>
        <w:pStyle w:val="List"/>
        <w:rPr>
          <w:rFonts w:ascii="Arial" w:hAnsi="Arial" w:cs="Arial"/>
        </w:rPr>
      </w:pPr>
      <w:r w:rsidRPr="009F325C">
        <w:rPr>
          <w:rFonts w:ascii="Arial" w:hAnsi="Arial" w:cs="Arial"/>
        </w:rPr>
        <w:t>2)</w:t>
      </w:r>
      <w:r w:rsidRPr="009F325C">
        <w:rPr>
          <w:rFonts w:ascii="Arial" w:hAnsi="Arial" w:cs="Arial"/>
        </w:rPr>
        <w:tab/>
        <w:t>Kecukupan dan Aksesibilitas Sarana Teknologi Informasi dan Komunikasi</w:t>
      </w:r>
    </w:p>
    <w:p w:rsidR="007D6B48" w:rsidRPr="009F325C" w:rsidRDefault="00067AFD" w:rsidP="00647650">
      <w:pPr>
        <w:pStyle w:val="List"/>
        <w:rPr>
          <w:rFonts w:ascii="Arial" w:hAnsi="Arial" w:cs="Arial"/>
        </w:rPr>
      </w:pPr>
      <w:r w:rsidRPr="009F325C">
        <w:rPr>
          <w:rFonts w:ascii="Arial" w:hAnsi="Arial" w:cs="Arial"/>
        </w:rPr>
        <w:t xml:space="preserve"> </w:t>
      </w:r>
      <w:r w:rsidRPr="009F325C">
        <w:rPr>
          <w:rFonts w:ascii="Arial" w:hAnsi="Arial" w:cs="Arial"/>
        </w:rPr>
        <w:tab/>
      </w:r>
      <w:r w:rsidR="007D6B48" w:rsidRPr="009F325C">
        <w:rPr>
          <w:rFonts w:ascii="Arial" w:hAnsi="Arial" w:cs="Arial"/>
        </w:rPr>
        <w:t>Kecukupan sarana terlihat dari ketersediaan, kemutakhiran, dan kesiapgunaan fasilitas dan peralatan teknologi informasi dan komunikasi yang dimanfaatkan oleh UPPS untuk:</w:t>
      </w:r>
    </w:p>
    <w:p w:rsidR="007D6B48" w:rsidRPr="009F325C" w:rsidRDefault="007D6B48" w:rsidP="00647650">
      <w:pPr>
        <w:pStyle w:val="List"/>
        <w:rPr>
          <w:rFonts w:ascii="Arial" w:hAnsi="Arial" w:cs="Arial"/>
        </w:rPr>
      </w:pPr>
      <w:r w:rsidRPr="009F325C">
        <w:rPr>
          <w:rFonts w:ascii="Arial" w:hAnsi="Arial" w:cs="Arial"/>
        </w:rPr>
        <w:t>a)</w:t>
      </w:r>
      <w:r w:rsidRPr="009F325C">
        <w:rPr>
          <w:rFonts w:ascii="Arial" w:hAnsi="Arial" w:cs="Arial"/>
        </w:rPr>
        <w:tab/>
        <w:t>mengumpulkan data yang cepat, akurat, dan dapat dipertanggungjawabkan serta terjaga kerahasiaannya.</w:t>
      </w:r>
    </w:p>
    <w:p w:rsidR="007D6B48" w:rsidRPr="009F325C" w:rsidRDefault="007D6B48" w:rsidP="00647650">
      <w:pPr>
        <w:pStyle w:val="List"/>
        <w:rPr>
          <w:rFonts w:ascii="Arial" w:hAnsi="Arial" w:cs="Arial"/>
        </w:rPr>
      </w:pPr>
      <w:r w:rsidRPr="009F325C">
        <w:rPr>
          <w:rFonts w:ascii="Arial" w:hAnsi="Arial" w:cs="Arial"/>
        </w:rPr>
        <w:t>b)</w:t>
      </w:r>
      <w:r w:rsidRPr="009F325C">
        <w:rPr>
          <w:rFonts w:ascii="Arial" w:hAnsi="Arial" w:cs="Arial"/>
        </w:rPr>
        <w:tab/>
        <w:t>mengelola data pendidikan (sistem informasi manajemen perguruan tinggi: akademik, perpustakaan, SDM, keuangan, aset, decission support system, dll.)</w:t>
      </w:r>
    </w:p>
    <w:p w:rsidR="007D6B48" w:rsidRPr="009F325C" w:rsidRDefault="007D6B48" w:rsidP="00647650">
      <w:pPr>
        <w:pStyle w:val="List"/>
        <w:rPr>
          <w:rFonts w:ascii="Arial" w:hAnsi="Arial" w:cs="Arial"/>
        </w:rPr>
      </w:pPr>
      <w:r w:rsidRPr="009F325C">
        <w:rPr>
          <w:rFonts w:ascii="Arial" w:hAnsi="Arial" w:cs="Arial"/>
        </w:rPr>
        <w:t>c)</w:t>
      </w:r>
      <w:r w:rsidRPr="009F325C">
        <w:rPr>
          <w:rFonts w:ascii="Arial" w:hAnsi="Arial" w:cs="Arial"/>
        </w:rPr>
        <w:tab/>
        <w:t>menyebarkan ilmu pengetahuan (e-learning, e-library, dll.).</w:t>
      </w:r>
    </w:p>
    <w:p w:rsidR="007D6B48" w:rsidRPr="009F325C" w:rsidRDefault="007D6B48" w:rsidP="00067AFD">
      <w:pPr>
        <w:pStyle w:val="Heading5"/>
        <w:rPr>
          <w:rFonts w:ascii="Arial" w:hAnsi="Arial" w:cs="Arial"/>
        </w:rPr>
      </w:pPr>
      <w:r w:rsidRPr="009F325C">
        <w:rPr>
          <w:rFonts w:ascii="Arial" w:hAnsi="Arial" w:cs="Arial"/>
        </w:rPr>
        <w:t>c) Kecukupan dan Aksesibilitas Prasarana</w:t>
      </w:r>
    </w:p>
    <w:p w:rsidR="007D6B48" w:rsidRPr="009F325C" w:rsidRDefault="007D6B48" w:rsidP="001E44E5">
      <w:pPr>
        <w:pStyle w:val="BodyTextIndent3"/>
        <w:rPr>
          <w:rFonts w:ascii="Arial" w:hAnsi="Arial" w:cs="Arial"/>
        </w:rPr>
      </w:pPr>
      <w:r w:rsidRPr="009F325C">
        <w:rPr>
          <w:rFonts w:ascii="Arial" w:hAnsi="Arial" w:cs="Arial"/>
        </w:rPr>
        <w:t>Kecukupan prasarana terlihat dari ketersediaan, kepemilikan, kemutakhiran, kesiapgunaan prasarana untuk pembelajaran maupun kegiatan penelitian dan PkM, termasuk peruntukannya bagi mahasiswa berkebutuhan khusus. Prasarana yang digunakan oleh program studi dapat dijelaskan dalam tabel yang dilengkapi dengan informasi mengenai kecukupan dan aksesibilitasnya bagi mahasiswa.</w:t>
      </w:r>
    </w:p>
    <w:p w:rsidR="007D6B48" w:rsidRPr="009F325C" w:rsidRDefault="007D6B48" w:rsidP="00647650">
      <w:pPr>
        <w:pStyle w:val="Heading4"/>
        <w:rPr>
          <w:rFonts w:ascii="Arial" w:hAnsi="Arial" w:cs="Arial"/>
        </w:rPr>
      </w:pPr>
      <w:r w:rsidRPr="009F325C">
        <w:rPr>
          <w:rFonts w:ascii="Arial" w:hAnsi="Arial" w:cs="Arial"/>
        </w:rPr>
        <w:t>5.</w:t>
      </w:r>
      <w:r w:rsidRPr="009F325C">
        <w:rPr>
          <w:rFonts w:ascii="Arial" w:hAnsi="Arial" w:cs="Arial"/>
        </w:rPr>
        <w:tab/>
        <w:t>Indikator Kinerja Tambahan</w:t>
      </w:r>
    </w:p>
    <w:p w:rsidR="007D6B48" w:rsidRPr="009F325C" w:rsidRDefault="007D6B48" w:rsidP="001E44E5">
      <w:pPr>
        <w:pStyle w:val="BodyTextIndent3"/>
        <w:rPr>
          <w:rFonts w:ascii="Arial" w:hAnsi="Arial" w:cs="Arial"/>
        </w:rPr>
      </w:pPr>
      <w:r w:rsidRPr="009F325C">
        <w:rPr>
          <w:rFonts w:ascii="Arial" w:hAnsi="Arial" w:cs="Arial"/>
        </w:rPr>
        <w:t>Indikator kinerja tambahan adalah indikator keuangan, sarana dan prasarana lain berdasarkan standar yang ditetapkan oleh UPPS dan program studi untuk melampaui SN-DIKTI. Data indikator kinerja tambahan yang sahih harus diukur, dimonitor, dikaji dan dianalisis untuk perbaikan berkelanjutan.</w:t>
      </w:r>
    </w:p>
    <w:p w:rsidR="007D6B48" w:rsidRPr="009F325C" w:rsidRDefault="007D6B48" w:rsidP="00647650">
      <w:pPr>
        <w:pStyle w:val="Heading4"/>
        <w:rPr>
          <w:rFonts w:ascii="Arial" w:hAnsi="Arial" w:cs="Arial"/>
        </w:rPr>
      </w:pPr>
      <w:r w:rsidRPr="009F325C">
        <w:rPr>
          <w:rFonts w:ascii="Arial" w:hAnsi="Arial" w:cs="Arial"/>
        </w:rPr>
        <w:t>6.</w:t>
      </w:r>
      <w:r w:rsidRPr="009F325C">
        <w:rPr>
          <w:rFonts w:ascii="Arial" w:hAnsi="Arial" w:cs="Arial"/>
        </w:rPr>
        <w:tab/>
        <w:t>Evaluasi Capaian Kinerja</w:t>
      </w:r>
    </w:p>
    <w:p w:rsidR="007D6B48" w:rsidRPr="009F325C" w:rsidRDefault="007D6B48" w:rsidP="001E44E5">
      <w:pPr>
        <w:pStyle w:val="BodyTextIndent3"/>
        <w:rPr>
          <w:rFonts w:ascii="Arial" w:hAnsi="Arial" w:cs="Arial"/>
        </w:rPr>
      </w:pPr>
      <w:r w:rsidRPr="009F325C">
        <w:rPr>
          <w:rFonts w:ascii="Arial" w:hAnsi="Arial" w:cs="Arial"/>
        </w:rPr>
        <w:t xml:space="preserve">Berisi deskripsi dan analisis keberhasilan dan/atau ketidakberhasilan pencapaian standar yang telah ditetapkan. Capaian kinerja harus diukur dengan metoda yang tepat, dan hasilnya dianalisis serta dievaluasi. Analisis terhadap capaian kinerja </w:t>
      </w:r>
      <w:r w:rsidRPr="009F325C">
        <w:rPr>
          <w:rFonts w:ascii="Arial" w:hAnsi="Arial" w:cs="Arial"/>
        </w:rPr>
        <w:lastRenderedPageBreak/>
        <w:t>harus mencakup identifikasi akar masalah, faktor pendukung keberhasilan dan faktor penghambat ketercapaian standar, dan deskripsi singkat tindak lanjut yang akan dilakukan UPPS.</w:t>
      </w:r>
    </w:p>
    <w:p w:rsidR="007D6B48" w:rsidRPr="009F325C" w:rsidRDefault="007D6B48" w:rsidP="00647650">
      <w:pPr>
        <w:pStyle w:val="Heading4"/>
        <w:rPr>
          <w:rFonts w:ascii="Arial" w:hAnsi="Arial" w:cs="Arial"/>
        </w:rPr>
      </w:pPr>
      <w:r w:rsidRPr="009F325C">
        <w:rPr>
          <w:rFonts w:ascii="Arial" w:hAnsi="Arial" w:cs="Arial"/>
        </w:rPr>
        <w:t>7.</w:t>
      </w:r>
      <w:r w:rsidRPr="009F325C">
        <w:rPr>
          <w:rFonts w:ascii="Arial" w:hAnsi="Arial" w:cs="Arial"/>
        </w:rPr>
        <w:tab/>
        <w:t>Penjaminan Mutu Keuangan, Sarana, dan Prasarana</w:t>
      </w:r>
    </w:p>
    <w:p w:rsidR="007D6B48" w:rsidRPr="009F325C" w:rsidRDefault="007D6B48" w:rsidP="001E44E5">
      <w:pPr>
        <w:pStyle w:val="BodyTextIndent3"/>
        <w:rPr>
          <w:rFonts w:ascii="Arial" w:hAnsi="Arial" w:cs="Arial"/>
        </w:rPr>
      </w:pPr>
      <w:r w:rsidRPr="009F325C">
        <w:rPr>
          <w:rFonts w:ascii="Arial" w:hAnsi="Arial" w:cs="Arial"/>
        </w:rPr>
        <w:t>Berisi deskripsi dan bukti sahih tentang implementasi sistem penjaminan mutu di UPPS yang sesuai dengan standar yag ditetapkan perguruan tinggi terkait keuangan dan sarana dan prasarana, yang mengikuti siklus penetapan, pelaksanaan, evaluasi, pengendalian, dan perbaikan berkelanjutan (PPEPP).</w:t>
      </w:r>
    </w:p>
    <w:p w:rsidR="007D6B48" w:rsidRPr="009F325C" w:rsidRDefault="007D6B48" w:rsidP="00647650">
      <w:pPr>
        <w:pStyle w:val="Heading4"/>
        <w:rPr>
          <w:rFonts w:ascii="Arial" w:hAnsi="Arial" w:cs="Arial"/>
        </w:rPr>
      </w:pPr>
      <w:r w:rsidRPr="009F325C">
        <w:rPr>
          <w:rFonts w:ascii="Arial" w:hAnsi="Arial" w:cs="Arial"/>
        </w:rPr>
        <w:t>8.</w:t>
      </w:r>
      <w:r w:rsidRPr="009F325C">
        <w:rPr>
          <w:rFonts w:ascii="Arial" w:hAnsi="Arial" w:cs="Arial"/>
        </w:rPr>
        <w:tab/>
        <w:t>Kepuasan Pengguna</w:t>
      </w:r>
    </w:p>
    <w:p w:rsidR="007D6B48" w:rsidRPr="009F325C" w:rsidRDefault="007D6B48" w:rsidP="001E44E5">
      <w:pPr>
        <w:pStyle w:val="BodyTextIndent3"/>
        <w:rPr>
          <w:rFonts w:ascii="Arial" w:hAnsi="Arial" w:cs="Arial"/>
        </w:rPr>
      </w:pPr>
      <w:r w:rsidRPr="009F325C">
        <w:rPr>
          <w:rFonts w:ascii="Arial" w:hAnsi="Arial" w:cs="Arial"/>
        </w:rPr>
        <w:t>Berisi deskripsi mengenai pengukuran kepuasan sivitas akademika terhadap layanan pengelolaan keuangan maupun sarana dan prasarana yang memenuhi aspek-aspek berikut:</w:t>
      </w:r>
    </w:p>
    <w:p w:rsidR="007D6B48" w:rsidRPr="009F325C" w:rsidRDefault="007D6B48" w:rsidP="00647650">
      <w:pPr>
        <w:pStyle w:val="List"/>
        <w:rPr>
          <w:rFonts w:ascii="Arial" w:hAnsi="Arial" w:cs="Arial"/>
        </w:rPr>
      </w:pPr>
      <w:r w:rsidRPr="009F325C">
        <w:rPr>
          <w:rFonts w:ascii="Arial" w:hAnsi="Arial" w:cs="Arial"/>
        </w:rPr>
        <w:t>a)</w:t>
      </w:r>
      <w:r w:rsidRPr="009F325C">
        <w:rPr>
          <w:rFonts w:ascii="Arial" w:hAnsi="Arial" w:cs="Arial"/>
        </w:rPr>
        <w:tab/>
        <w:t>Kejelasan instrumen yang digunakan, pelaksanaan, perekaman dan analisis datanya.</w:t>
      </w:r>
    </w:p>
    <w:p w:rsidR="007D6B48" w:rsidRPr="009F325C" w:rsidRDefault="007D6B48" w:rsidP="00647650">
      <w:pPr>
        <w:pStyle w:val="List"/>
        <w:rPr>
          <w:rFonts w:ascii="Arial" w:hAnsi="Arial" w:cs="Arial"/>
        </w:rPr>
      </w:pPr>
      <w:r w:rsidRPr="009F325C">
        <w:rPr>
          <w:rFonts w:ascii="Arial" w:hAnsi="Arial" w:cs="Arial"/>
        </w:rPr>
        <w:t>b)</w:t>
      </w:r>
      <w:r w:rsidRPr="009F325C">
        <w:rPr>
          <w:rFonts w:ascii="Arial" w:hAnsi="Arial" w:cs="Arial"/>
        </w:rPr>
        <w:tab/>
        <w:t>Ketersediaan bukti yang sahih tentang hasil pengukuran kepuasan sivitas akademika yang dilaksanakan secara konsisten, dan ditindaklanjuti secara berkala dan tersistem.</w:t>
      </w:r>
    </w:p>
    <w:p w:rsidR="007D6B48" w:rsidRPr="009F325C" w:rsidRDefault="007D6B48" w:rsidP="00647650">
      <w:pPr>
        <w:pStyle w:val="Heading4"/>
        <w:rPr>
          <w:rFonts w:ascii="Arial" w:hAnsi="Arial" w:cs="Arial"/>
        </w:rPr>
      </w:pPr>
      <w:r w:rsidRPr="009F325C">
        <w:rPr>
          <w:rFonts w:ascii="Arial" w:hAnsi="Arial" w:cs="Arial"/>
        </w:rPr>
        <w:t>9.</w:t>
      </w:r>
      <w:r w:rsidRPr="009F325C">
        <w:rPr>
          <w:rFonts w:ascii="Arial" w:hAnsi="Arial" w:cs="Arial"/>
        </w:rPr>
        <w:tab/>
        <w:t>Simpulan Hasil Evaluasi serta Tindak Lanjut</w:t>
      </w:r>
    </w:p>
    <w:p w:rsidR="007D6B48" w:rsidRPr="009F325C" w:rsidRDefault="007D6B48" w:rsidP="001E44E5">
      <w:pPr>
        <w:pStyle w:val="BodyTextIndent3"/>
        <w:rPr>
          <w:rFonts w:ascii="Arial" w:hAnsi="Arial" w:cs="Arial"/>
        </w:rPr>
      </w:pPr>
      <w:r w:rsidRPr="009F325C">
        <w:rPr>
          <w:rFonts w:ascii="Arial" w:hAnsi="Arial" w:cs="Arial"/>
        </w:rPr>
        <w:t>Berisi ringkasan dari pemosisian, masalah dan akar masalah, serta rencana perbaikan dan pengembangan yang akan dilakukan UPPS terkait keuangan, sarana dan prasarana pada program studi yang diakreditasi.</w:t>
      </w:r>
    </w:p>
    <w:p w:rsidR="007D6B48" w:rsidRPr="009F325C" w:rsidRDefault="007D6B48" w:rsidP="00FC5446">
      <w:pPr>
        <w:pStyle w:val="Heading3"/>
        <w:rPr>
          <w:rFonts w:ascii="Arial" w:hAnsi="Arial" w:cs="Arial"/>
        </w:rPr>
      </w:pPr>
      <w:r w:rsidRPr="009F325C">
        <w:rPr>
          <w:rFonts w:ascii="Arial" w:hAnsi="Arial" w:cs="Arial"/>
        </w:rPr>
        <w:t>C.6</w:t>
      </w:r>
      <w:r w:rsidRPr="009F325C">
        <w:rPr>
          <w:rFonts w:ascii="Arial" w:hAnsi="Arial" w:cs="Arial"/>
        </w:rPr>
        <w:tab/>
        <w:t>Pendidikan</w:t>
      </w:r>
    </w:p>
    <w:p w:rsidR="007D6B48" w:rsidRPr="009F325C" w:rsidRDefault="007D6B48" w:rsidP="00FC5446">
      <w:pPr>
        <w:pStyle w:val="Heading4"/>
        <w:rPr>
          <w:rFonts w:ascii="Arial" w:hAnsi="Arial" w:cs="Arial"/>
        </w:rPr>
      </w:pPr>
      <w:r w:rsidRPr="009F325C">
        <w:rPr>
          <w:rFonts w:ascii="Arial" w:hAnsi="Arial" w:cs="Arial"/>
        </w:rPr>
        <w:t>1.</w:t>
      </w:r>
      <w:r w:rsidRPr="009F325C">
        <w:rPr>
          <w:rFonts w:ascii="Arial" w:hAnsi="Arial" w:cs="Arial"/>
        </w:rPr>
        <w:tab/>
        <w:t>Latar Belakang</w:t>
      </w:r>
    </w:p>
    <w:p w:rsidR="007D6B48" w:rsidRPr="009F325C" w:rsidRDefault="007D6B48" w:rsidP="001E44E5">
      <w:pPr>
        <w:pStyle w:val="BodyTextIndent3"/>
        <w:rPr>
          <w:rFonts w:ascii="Arial" w:hAnsi="Arial" w:cs="Arial"/>
        </w:rPr>
      </w:pPr>
      <w:r w:rsidRPr="009F325C">
        <w:rPr>
          <w:rFonts w:ascii="Arial" w:hAnsi="Arial" w:cs="Arial"/>
        </w:rPr>
        <w:t>Bagian ini mencakup latar belakang, tujuan, dan rasional atas strategi pencapaian standar perguruan tinggi terkait pendidikan dan proses pendidikan, yang mencakup kurikulum, pembelajaran (karakteristik proses pembelajaran, rencana proses pembelajaran, pelaksanaan proses pembelajaran, monitoring dan evaluasi proses pembelajaran, dan penilaian pembelajaran), integrasi kegiatan penelitian dan PkM dalam pembelajaran, dan suasana akademik yang didasarkan atas analisis internal dan eksternal, serta posisi dan daya saing program studi.</w:t>
      </w:r>
    </w:p>
    <w:p w:rsidR="007D6B48" w:rsidRPr="009F325C" w:rsidRDefault="007D6B48" w:rsidP="00C53962">
      <w:pPr>
        <w:pStyle w:val="Heading4"/>
        <w:rPr>
          <w:rFonts w:ascii="Arial" w:hAnsi="Arial" w:cs="Arial"/>
        </w:rPr>
      </w:pPr>
      <w:r w:rsidRPr="009F325C">
        <w:rPr>
          <w:rFonts w:ascii="Arial" w:hAnsi="Arial" w:cs="Arial"/>
        </w:rPr>
        <w:t>2.</w:t>
      </w:r>
      <w:r w:rsidRPr="009F325C">
        <w:rPr>
          <w:rFonts w:ascii="Arial" w:hAnsi="Arial" w:cs="Arial"/>
        </w:rPr>
        <w:tab/>
        <w:t>Kebijakan</w:t>
      </w:r>
    </w:p>
    <w:p w:rsidR="007D6B48" w:rsidRPr="009F325C" w:rsidRDefault="007D6B48" w:rsidP="001E44E5">
      <w:pPr>
        <w:pStyle w:val="BodyTextIndent3"/>
        <w:rPr>
          <w:rFonts w:ascii="Arial" w:hAnsi="Arial" w:cs="Arial"/>
        </w:rPr>
      </w:pPr>
      <w:r w:rsidRPr="009F325C">
        <w:rPr>
          <w:rFonts w:ascii="Arial" w:hAnsi="Arial" w:cs="Arial"/>
        </w:rPr>
        <w:t>Berisi deskripsi dokumen formal kebijakan pendidikan, standar, dan panduan akademik yang memuat tujuan dan sasaran pendidikan, strategi, metode, dan instrumen untuk mengukur efektivitasnya.</w:t>
      </w:r>
    </w:p>
    <w:p w:rsidR="007D6B48" w:rsidRPr="009F325C" w:rsidRDefault="007D6B48" w:rsidP="00C53962">
      <w:pPr>
        <w:pStyle w:val="Heading4"/>
        <w:rPr>
          <w:rFonts w:ascii="Arial" w:hAnsi="Arial" w:cs="Arial"/>
        </w:rPr>
      </w:pPr>
      <w:r w:rsidRPr="009F325C">
        <w:rPr>
          <w:rFonts w:ascii="Arial" w:hAnsi="Arial" w:cs="Arial"/>
        </w:rPr>
        <w:t>3.</w:t>
      </w:r>
      <w:r w:rsidRPr="009F325C">
        <w:rPr>
          <w:rFonts w:ascii="Arial" w:hAnsi="Arial" w:cs="Arial"/>
        </w:rPr>
        <w:tab/>
        <w:t>Strategi Pencapaian Standar</w:t>
      </w:r>
    </w:p>
    <w:p w:rsidR="007D6B48" w:rsidRPr="009F325C" w:rsidRDefault="007D6B48" w:rsidP="001E44E5">
      <w:pPr>
        <w:pStyle w:val="BodyTextIndent3"/>
        <w:rPr>
          <w:rFonts w:ascii="Arial" w:hAnsi="Arial" w:cs="Arial"/>
        </w:rPr>
      </w:pPr>
      <w:r w:rsidRPr="009F325C">
        <w:rPr>
          <w:rFonts w:ascii="Arial" w:hAnsi="Arial" w:cs="Arial"/>
        </w:rPr>
        <w:t xml:space="preserve">Bagian ini mencakup strategi UPPS dan program studi dalam pencapaian standar yang ditetapkan perguruan tinggi terkait pendidikan, yang mencakup isi pembelajaran (kurikulum), pembelajaran (karakteristik proses pembelajaran, rencana proses pembelajaran, pelaksanaan proses pembelajaran, monitoring dan </w:t>
      </w:r>
      <w:r w:rsidRPr="009F325C">
        <w:rPr>
          <w:rFonts w:ascii="Arial" w:hAnsi="Arial" w:cs="Arial"/>
        </w:rPr>
        <w:lastRenderedPageBreak/>
        <w:t>evaluasi proses pembelajaran, dan penilaian pembelajaran), integrasi kegiatan penelitian dan PkM dalam pembelajaran, dan suasana akademik. Pada bagian ini juga harus diuraikan sumber daya yang dialokasikan untuk mencapai standar yang telah ditetapkan serta mekanisme kontrol ketercapaiannya.</w:t>
      </w:r>
    </w:p>
    <w:p w:rsidR="007D6B48" w:rsidRPr="009F325C" w:rsidRDefault="007D6B48" w:rsidP="00C53962">
      <w:pPr>
        <w:pStyle w:val="Heading4"/>
        <w:rPr>
          <w:rFonts w:ascii="Arial" w:hAnsi="Arial" w:cs="Arial"/>
        </w:rPr>
      </w:pPr>
      <w:r w:rsidRPr="009F325C">
        <w:rPr>
          <w:rFonts w:ascii="Arial" w:hAnsi="Arial" w:cs="Arial"/>
        </w:rPr>
        <w:t>4.</w:t>
      </w:r>
      <w:r w:rsidRPr="009F325C">
        <w:rPr>
          <w:rFonts w:ascii="Arial" w:hAnsi="Arial" w:cs="Arial"/>
        </w:rPr>
        <w:tab/>
        <w:t>Indikator Kinerja Utama</w:t>
      </w:r>
    </w:p>
    <w:p w:rsidR="007D6B48" w:rsidRPr="009F325C" w:rsidRDefault="007D6B48" w:rsidP="00C53962">
      <w:pPr>
        <w:pStyle w:val="Heading5"/>
        <w:rPr>
          <w:rFonts w:ascii="Arial" w:hAnsi="Arial" w:cs="Arial"/>
        </w:rPr>
      </w:pPr>
      <w:r w:rsidRPr="009F325C">
        <w:rPr>
          <w:rFonts w:ascii="Arial" w:hAnsi="Arial" w:cs="Arial"/>
        </w:rPr>
        <w:t>a)</w:t>
      </w:r>
      <w:r w:rsidRPr="009F325C">
        <w:rPr>
          <w:rFonts w:ascii="Arial" w:hAnsi="Arial" w:cs="Arial"/>
        </w:rPr>
        <w:tab/>
        <w:t>Kurikulum Program Studi yang diakrediasi</w:t>
      </w:r>
    </w:p>
    <w:p w:rsidR="007D6B48" w:rsidRPr="009F325C" w:rsidRDefault="007D6B48" w:rsidP="00C53962">
      <w:pPr>
        <w:pStyle w:val="List"/>
        <w:rPr>
          <w:rFonts w:ascii="Arial" w:hAnsi="Arial" w:cs="Arial"/>
        </w:rPr>
      </w:pPr>
      <w:r w:rsidRPr="009F325C">
        <w:rPr>
          <w:rFonts w:ascii="Arial" w:hAnsi="Arial" w:cs="Arial"/>
        </w:rPr>
        <w:t>1)</w:t>
      </w:r>
      <w:r w:rsidRPr="009F325C">
        <w:rPr>
          <w:rFonts w:ascii="Arial" w:hAnsi="Arial" w:cs="Arial"/>
        </w:rPr>
        <w:tab/>
        <w:t>Keterlibatan pemangku kepentingan dalam proses evaluasi dan pemutakhiran kurikulum. Evaluasi dan pemutakhiran kurikulum melibatkan pemangku kepentingan internal dan eksternal, serta direview oleh pakar bidang ilmu program studinya.</w:t>
      </w:r>
    </w:p>
    <w:p w:rsidR="007D6B48" w:rsidRPr="009F325C" w:rsidRDefault="007D6B48" w:rsidP="00C53962">
      <w:pPr>
        <w:pStyle w:val="List"/>
        <w:rPr>
          <w:rFonts w:ascii="Arial" w:hAnsi="Arial" w:cs="Arial"/>
        </w:rPr>
      </w:pPr>
      <w:r w:rsidRPr="009F325C">
        <w:rPr>
          <w:rFonts w:ascii="Arial" w:hAnsi="Arial" w:cs="Arial"/>
        </w:rPr>
        <w:t>2)</w:t>
      </w:r>
      <w:r w:rsidRPr="009F325C">
        <w:rPr>
          <w:rFonts w:ascii="Arial" w:hAnsi="Arial" w:cs="Arial"/>
        </w:rPr>
        <w:tab/>
        <w:t>Dokumen kurikulum.</w:t>
      </w:r>
    </w:p>
    <w:p w:rsidR="007D6B48" w:rsidRPr="009F325C" w:rsidRDefault="007D6B48" w:rsidP="00C53962">
      <w:pPr>
        <w:pStyle w:val="List"/>
        <w:rPr>
          <w:rFonts w:ascii="Arial" w:hAnsi="Arial" w:cs="Arial"/>
        </w:rPr>
      </w:pPr>
      <w:r w:rsidRPr="009F325C">
        <w:rPr>
          <w:rFonts w:ascii="Arial" w:hAnsi="Arial" w:cs="Arial"/>
        </w:rPr>
        <w:t>a.</w:t>
      </w:r>
      <w:r w:rsidRPr="009F325C">
        <w:rPr>
          <w:rFonts w:ascii="Arial" w:hAnsi="Arial" w:cs="Arial"/>
        </w:rPr>
        <w:tab/>
        <w:t>Kesesuaian capaian pembelajaran dengan profil lulusan dan jenjang KKNI/SKKNI yang sesuai.</w:t>
      </w:r>
    </w:p>
    <w:p w:rsidR="007D6B48" w:rsidRPr="009F325C" w:rsidRDefault="007D6B48" w:rsidP="00C53962">
      <w:pPr>
        <w:pStyle w:val="List"/>
        <w:rPr>
          <w:rFonts w:ascii="Arial" w:hAnsi="Arial" w:cs="Arial"/>
        </w:rPr>
      </w:pPr>
      <w:r w:rsidRPr="009F325C">
        <w:rPr>
          <w:rFonts w:ascii="Arial" w:hAnsi="Arial" w:cs="Arial"/>
        </w:rPr>
        <w:t>b.</w:t>
      </w:r>
      <w:r w:rsidRPr="009F325C">
        <w:rPr>
          <w:rFonts w:ascii="Arial" w:hAnsi="Arial" w:cs="Arial"/>
        </w:rPr>
        <w:tab/>
        <w:t>Ketepatan struktur kurikulum dalam pembentukan capaian pembelajaran.</w:t>
      </w:r>
    </w:p>
    <w:p w:rsidR="007D6B48" w:rsidRPr="009F325C" w:rsidRDefault="007D6B48" w:rsidP="00C53962">
      <w:pPr>
        <w:pStyle w:val="List"/>
        <w:rPr>
          <w:rFonts w:ascii="Arial" w:hAnsi="Arial" w:cs="Arial"/>
        </w:rPr>
      </w:pPr>
      <w:r w:rsidRPr="009F325C">
        <w:rPr>
          <w:rFonts w:ascii="Arial" w:hAnsi="Arial" w:cs="Arial"/>
        </w:rPr>
        <w:t>c.</w:t>
      </w:r>
      <w:r w:rsidRPr="009F325C">
        <w:rPr>
          <w:rFonts w:ascii="Arial" w:hAnsi="Arial" w:cs="Arial"/>
        </w:rPr>
        <w:tab/>
        <w:t>Ketersediaan dokumen pemetaan capaian pembelajaran, bahan kajian dan matakuliah (atau dokumen sejenis lainnya).</w:t>
      </w:r>
    </w:p>
    <w:p w:rsidR="007D6B48" w:rsidRPr="009F325C" w:rsidRDefault="00C53962" w:rsidP="00C53962">
      <w:pPr>
        <w:pStyle w:val="List"/>
        <w:rPr>
          <w:rFonts w:ascii="Arial" w:hAnsi="Arial" w:cs="Arial"/>
        </w:rPr>
      </w:pPr>
      <w:r w:rsidRPr="009F325C">
        <w:rPr>
          <w:rFonts w:ascii="Arial" w:hAnsi="Arial" w:cs="Arial"/>
        </w:rPr>
        <w:t xml:space="preserve"> </w:t>
      </w:r>
      <w:r w:rsidRPr="009F325C">
        <w:rPr>
          <w:rFonts w:ascii="Arial" w:hAnsi="Arial" w:cs="Arial"/>
        </w:rPr>
        <w:tab/>
      </w:r>
      <w:r w:rsidR="007D6B48" w:rsidRPr="009F325C">
        <w:rPr>
          <w:rFonts w:ascii="Arial" w:hAnsi="Arial" w:cs="Arial"/>
        </w:rPr>
        <w:t>Tampilkan data kurikulum, capaian pembelajaran, dan rencana pembelajaran dengan teknik representasi yang relevan dan komprehensif. Data dan analisis yang disampaikan meliputi:</w:t>
      </w:r>
    </w:p>
    <w:p w:rsidR="007D6B48" w:rsidRPr="009F325C" w:rsidRDefault="007D6B48" w:rsidP="00C53962">
      <w:pPr>
        <w:pStyle w:val="List"/>
        <w:rPr>
          <w:rFonts w:ascii="Arial" w:hAnsi="Arial" w:cs="Arial"/>
        </w:rPr>
      </w:pPr>
      <w:r w:rsidRPr="009F325C">
        <w:rPr>
          <w:rFonts w:ascii="Arial" w:hAnsi="Arial" w:cs="Arial"/>
        </w:rPr>
        <w:t>a.</w:t>
      </w:r>
      <w:r w:rsidRPr="009F325C">
        <w:rPr>
          <w:rFonts w:ascii="Arial" w:hAnsi="Arial" w:cs="Arial"/>
        </w:rPr>
        <w:tab/>
        <w:t>Struktur program dan beban belajar mahasiswa untuk mencapai capaian pembelajaran yang direncanakan (Tabel 5.a LKPS).</w:t>
      </w:r>
    </w:p>
    <w:p w:rsidR="007D6B48" w:rsidRPr="009F325C" w:rsidRDefault="007D6B48" w:rsidP="00C53962">
      <w:pPr>
        <w:pStyle w:val="List"/>
        <w:rPr>
          <w:rFonts w:ascii="Arial" w:hAnsi="Arial" w:cs="Arial"/>
        </w:rPr>
      </w:pPr>
      <w:r w:rsidRPr="009F325C">
        <w:rPr>
          <w:rFonts w:ascii="Arial" w:hAnsi="Arial" w:cs="Arial"/>
        </w:rPr>
        <w:t>b.</w:t>
      </w:r>
      <w:r w:rsidRPr="009F325C">
        <w:rPr>
          <w:rFonts w:ascii="Arial" w:hAnsi="Arial" w:cs="Arial"/>
        </w:rPr>
        <w:tab/>
        <w:t>Konversi bobot kredit mata kuliah ke jam praktikum/ praktik/praktik lapangan (Tabel 5.a LKPS). Data dan analisis disampaikan oleh pengusul dari program studi pada program Diploma Tiga/Sarjana/Sarjana Terapan.</w:t>
      </w:r>
    </w:p>
    <w:p w:rsidR="007D6B48" w:rsidRPr="009F325C" w:rsidRDefault="007D6B48" w:rsidP="00C53962">
      <w:pPr>
        <w:pStyle w:val="List"/>
        <w:rPr>
          <w:rFonts w:ascii="Arial" w:hAnsi="Arial" w:cs="Arial"/>
        </w:rPr>
      </w:pPr>
    </w:p>
    <w:p w:rsidR="007D6B48" w:rsidRPr="009F325C" w:rsidRDefault="007D6B48" w:rsidP="00C53962">
      <w:pPr>
        <w:pStyle w:val="Heading5"/>
        <w:rPr>
          <w:rFonts w:ascii="Arial" w:hAnsi="Arial" w:cs="Arial"/>
        </w:rPr>
      </w:pPr>
      <w:r w:rsidRPr="009F325C">
        <w:rPr>
          <w:rFonts w:ascii="Arial" w:hAnsi="Arial" w:cs="Arial"/>
        </w:rPr>
        <w:t>b)</w:t>
      </w:r>
      <w:r w:rsidRPr="009F325C">
        <w:rPr>
          <w:rFonts w:ascii="Arial" w:hAnsi="Arial" w:cs="Arial"/>
        </w:rPr>
        <w:tab/>
        <w:t>Pembelajaran</w:t>
      </w:r>
    </w:p>
    <w:p w:rsidR="007D6B48" w:rsidRPr="009F325C" w:rsidRDefault="007D6B48" w:rsidP="00C53962">
      <w:pPr>
        <w:pStyle w:val="List"/>
        <w:rPr>
          <w:rFonts w:ascii="Arial" w:hAnsi="Arial" w:cs="Arial"/>
        </w:rPr>
      </w:pPr>
      <w:r w:rsidRPr="009F325C">
        <w:rPr>
          <w:rFonts w:ascii="Arial" w:hAnsi="Arial" w:cs="Arial"/>
        </w:rPr>
        <w:t>1)</w:t>
      </w:r>
      <w:r w:rsidRPr="009F325C">
        <w:rPr>
          <w:rFonts w:ascii="Arial" w:hAnsi="Arial" w:cs="Arial"/>
        </w:rPr>
        <w:tab/>
        <w:t>Pemenuhan karakteristik proses pembelajaran yang terdiri atas sifat interaktif, holistik, integratif, saintifik, kontekstual, tematik, efektif, kolaboratif, dan berpusat pada mahasiswa. Program studi harus menjelaskan penerapan proses pembelajaran berdasarkan sifat-sifat tersebut untuk menghasilkan profil lulusan yang diterapkan di program studi yang diakreditasi sesuai dengan capaian pembelajaran yang direncanakan dalam dokumen kurikulum.</w:t>
      </w:r>
    </w:p>
    <w:p w:rsidR="007D6B48" w:rsidRPr="009F325C" w:rsidRDefault="007D6B48" w:rsidP="00C53962">
      <w:pPr>
        <w:pStyle w:val="List"/>
        <w:rPr>
          <w:rFonts w:ascii="Arial" w:hAnsi="Arial" w:cs="Arial"/>
        </w:rPr>
      </w:pPr>
      <w:r w:rsidRPr="009F325C">
        <w:rPr>
          <w:rFonts w:ascii="Arial" w:hAnsi="Arial" w:cs="Arial"/>
        </w:rPr>
        <w:t>2)</w:t>
      </w:r>
      <w:r w:rsidRPr="009F325C">
        <w:rPr>
          <w:rFonts w:ascii="Arial" w:hAnsi="Arial" w:cs="Arial"/>
        </w:rPr>
        <w:tab/>
        <w:t>Ketersediaan dokumen rencana pembelajaran semester (RPS) dengan kedalaman dan keluasan sesuai dengan capaian pembelajaran lulusan.</w:t>
      </w:r>
    </w:p>
    <w:p w:rsidR="007D6B48" w:rsidRPr="009F325C" w:rsidRDefault="00C53962" w:rsidP="00C53962">
      <w:pPr>
        <w:pStyle w:val="List"/>
        <w:rPr>
          <w:rFonts w:ascii="Arial" w:hAnsi="Arial" w:cs="Arial"/>
        </w:rPr>
      </w:pPr>
      <w:r w:rsidRPr="009F325C">
        <w:rPr>
          <w:rFonts w:ascii="Arial" w:hAnsi="Arial" w:cs="Arial"/>
        </w:rPr>
        <w:t xml:space="preserve"> </w:t>
      </w:r>
      <w:r w:rsidRPr="009F325C">
        <w:rPr>
          <w:rFonts w:ascii="Arial" w:hAnsi="Arial" w:cs="Arial"/>
        </w:rPr>
        <w:tab/>
      </w:r>
      <w:r w:rsidR="007D6B48" w:rsidRPr="009F325C">
        <w:rPr>
          <w:rFonts w:ascii="Arial" w:hAnsi="Arial" w:cs="Arial"/>
        </w:rPr>
        <w:t>Pelaksanaan proses pembelajaran yang mencakup bentuk interaksi antara dosen, mahasiswa, dan sumber belajar, pemantauan kesesuaian proses terhadap rencana pembelajaran, metoda pembelajaran yang secara efektif diterapkan untuk mendukung capaian pembelajaran, serta keterkaitan kegiatan penelitian dan PkM dalam proses pembelajaran.</w:t>
      </w:r>
    </w:p>
    <w:p w:rsidR="007D6B48" w:rsidRPr="009F325C" w:rsidRDefault="007D6B48" w:rsidP="00C53962">
      <w:pPr>
        <w:pStyle w:val="List"/>
        <w:rPr>
          <w:rFonts w:ascii="Arial" w:hAnsi="Arial" w:cs="Arial"/>
        </w:rPr>
      </w:pPr>
      <w:r w:rsidRPr="009F325C">
        <w:rPr>
          <w:rFonts w:ascii="Arial" w:hAnsi="Arial" w:cs="Arial"/>
        </w:rPr>
        <w:t>3)</w:t>
      </w:r>
      <w:r w:rsidRPr="009F325C">
        <w:rPr>
          <w:rFonts w:ascii="Arial" w:hAnsi="Arial" w:cs="Arial"/>
        </w:rPr>
        <w:tab/>
        <w:t>Monitoring dan evaluasi pelaksanaan proses pembelajaran mencakup karakteristik, perencanaan, pelaksanaan, proses pembelajaran dan beban belajar mahasiswa untuk memperoleh capaian pembelajaran lulusan.</w:t>
      </w:r>
    </w:p>
    <w:p w:rsidR="007D6B48" w:rsidRPr="009F325C" w:rsidRDefault="007D6B48" w:rsidP="00C53962">
      <w:pPr>
        <w:pStyle w:val="List"/>
        <w:rPr>
          <w:rFonts w:ascii="Arial" w:hAnsi="Arial" w:cs="Arial"/>
        </w:rPr>
      </w:pPr>
      <w:r w:rsidRPr="009F325C">
        <w:rPr>
          <w:rFonts w:ascii="Arial" w:hAnsi="Arial" w:cs="Arial"/>
        </w:rPr>
        <w:t>4)</w:t>
      </w:r>
      <w:r w:rsidRPr="009F325C">
        <w:rPr>
          <w:rFonts w:ascii="Arial" w:hAnsi="Arial" w:cs="Arial"/>
        </w:rPr>
        <w:tab/>
        <w:t>Mutu pelaksanaan penilaian pembelajaran (proses dan hasil belajar mahasiswa) untuk mengukur ketercapaian capaian pembelajaran lulusan berdasarkan prinsip penilaian yang edukatif, otentik, objektif, akuntabel, dan transparan, dan dilakukan secara terintegrasi.</w:t>
      </w:r>
    </w:p>
    <w:p w:rsidR="007D6B48" w:rsidRPr="009F325C" w:rsidRDefault="007D6B48" w:rsidP="00C53962">
      <w:pPr>
        <w:pStyle w:val="List"/>
        <w:rPr>
          <w:rFonts w:ascii="Arial" w:hAnsi="Arial" w:cs="Arial"/>
        </w:rPr>
      </w:pPr>
      <w:r w:rsidRPr="009F325C">
        <w:rPr>
          <w:rFonts w:ascii="Arial" w:hAnsi="Arial" w:cs="Arial"/>
        </w:rPr>
        <w:t>5)</w:t>
      </w:r>
      <w:r w:rsidRPr="009F325C">
        <w:rPr>
          <w:rFonts w:ascii="Arial" w:hAnsi="Arial" w:cs="Arial"/>
        </w:rPr>
        <w:tab/>
        <w:t>Hasil analisis data terhadap luaran penelitian dan/atau luaran PkM yang diintegrasikan ke dalam pembelajaran/pengembangan mata kuliah (Tabel 5.b. LKPS).</w:t>
      </w:r>
    </w:p>
    <w:p w:rsidR="007D6B48" w:rsidRPr="009F325C" w:rsidRDefault="007D6B48" w:rsidP="00C53962">
      <w:pPr>
        <w:pStyle w:val="Heading5"/>
        <w:rPr>
          <w:rFonts w:ascii="Arial" w:hAnsi="Arial" w:cs="Arial"/>
        </w:rPr>
      </w:pPr>
      <w:r w:rsidRPr="009F325C">
        <w:rPr>
          <w:rFonts w:ascii="Arial" w:hAnsi="Arial" w:cs="Arial"/>
        </w:rPr>
        <w:lastRenderedPageBreak/>
        <w:t>c)</w:t>
      </w:r>
      <w:r w:rsidRPr="009F325C">
        <w:rPr>
          <w:rFonts w:ascii="Arial" w:hAnsi="Arial" w:cs="Arial"/>
        </w:rPr>
        <w:tab/>
        <w:t>Suasana akademik</w:t>
      </w:r>
    </w:p>
    <w:p w:rsidR="007D6B48" w:rsidRPr="009F325C" w:rsidRDefault="007D6B48" w:rsidP="00C53962">
      <w:pPr>
        <w:pStyle w:val="BodyTextIndent3"/>
        <w:rPr>
          <w:rFonts w:ascii="Arial" w:hAnsi="Arial" w:cs="Arial"/>
        </w:rPr>
      </w:pPr>
      <w:r w:rsidRPr="009F325C">
        <w:rPr>
          <w:rFonts w:ascii="Arial" w:hAnsi="Arial" w:cs="Arial"/>
        </w:rPr>
        <w:t>Keterlaksanaan dan keberkalaan program dan kegiatan akademik di luar kegiatan pembelajaran terstruktur yang menunjukkan adanya interaksi antar sivitas akademika untuk menciptakan suasana akademik yang kondusif dalam rangka peningkatan mutu pembelajaran. Program dan kegiatan (seperti: seminar ilmiah, bedah buku, dll.) dilaksanakan dengan mengusung nilai-nilai kebebasan akademik, kebebasan mimbar akademik, dan otonomi keilmuan untuk membangun dan memupuk budaya akademik yang berintegritas.</w:t>
      </w:r>
    </w:p>
    <w:p w:rsidR="007D6B48" w:rsidRPr="009F325C" w:rsidRDefault="007D6B48" w:rsidP="00C53962">
      <w:pPr>
        <w:pStyle w:val="Heading4"/>
        <w:rPr>
          <w:rFonts w:ascii="Arial" w:hAnsi="Arial" w:cs="Arial"/>
        </w:rPr>
      </w:pPr>
      <w:r w:rsidRPr="009F325C">
        <w:rPr>
          <w:rFonts w:ascii="Arial" w:hAnsi="Arial" w:cs="Arial"/>
        </w:rPr>
        <w:t>5.</w:t>
      </w:r>
      <w:r w:rsidRPr="009F325C">
        <w:rPr>
          <w:rFonts w:ascii="Arial" w:hAnsi="Arial" w:cs="Arial"/>
        </w:rPr>
        <w:tab/>
        <w:t>Indikator Kinerja Tambahan</w:t>
      </w:r>
    </w:p>
    <w:p w:rsidR="007D6B48" w:rsidRPr="009F325C" w:rsidRDefault="007D6B48" w:rsidP="001E44E5">
      <w:pPr>
        <w:pStyle w:val="BodyTextIndent3"/>
        <w:rPr>
          <w:rFonts w:ascii="Arial" w:hAnsi="Arial" w:cs="Arial"/>
        </w:rPr>
      </w:pPr>
      <w:r w:rsidRPr="009F325C">
        <w:rPr>
          <w:rFonts w:ascii="Arial" w:hAnsi="Arial" w:cs="Arial"/>
        </w:rPr>
        <w:t>Indikator kinerja tambahan adalah indikator proses pendidikan lain berdasarkan standar yang ditetapkan oleh perguruan tinggi dan/atau UPPS untuk melampaui SN-DIKTI. Data indikator kinerja tambahan yang sahih harus diukur, dimonitor, dikaji dan dianalisis untuk perbaikan berkelanjutan.</w:t>
      </w:r>
    </w:p>
    <w:p w:rsidR="007D6B48" w:rsidRPr="009F325C" w:rsidRDefault="007D6B48" w:rsidP="00C53962">
      <w:pPr>
        <w:pStyle w:val="Heading4"/>
        <w:rPr>
          <w:rFonts w:ascii="Arial" w:hAnsi="Arial" w:cs="Arial"/>
        </w:rPr>
      </w:pPr>
      <w:r w:rsidRPr="009F325C">
        <w:rPr>
          <w:rFonts w:ascii="Arial" w:hAnsi="Arial" w:cs="Arial"/>
        </w:rPr>
        <w:t>6.</w:t>
      </w:r>
      <w:r w:rsidRPr="009F325C">
        <w:rPr>
          <w:rFonts w:ascii="Arial" w:hAnsi="Arial" w:cs="Arial"/>
        </w:rPr>
        <w:tab/>
        <w:t>Evaluasi Capaian Kinerja</w:t>
      </w:r>
    </w:p>
    <w:p w:rsidR="007D6B48" w:rsidRPr="009F325C" w:rsidRDefault="007D6B48" w:rsidP="001E44E5">
      <w:pPr>
        <w:pStyle w:val="BodyTextIndent3"/>
        <w:rPr>
          <w:rFonts w:ascii="Arial" w:hAnsi="Arial" w:cs="Arial"/>
        </w:rPr>
      </w:pPr>
      <w:r w:rsidRPr="009F325C">
        <w:rPr>
          <w:rFonts w:ascii="Arial" w:hAnsi="Arial" w:cs="Arial"/>
        </w:rPr>
        <w:t>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UPPS.</w:t>
      </w:r>
    </w:p>
    <w:p w:rsidR="007D6B48" w:rsidRPr="009F325C" w:rsidRDefault="007D6B48" w:rsidP="00C53962">
      <w:pPr>
        <w:pStyle w:val="Heading4"/>
        <w:rPr>
          <w:rFonts w:ascii="Arial" w:hAnsi="Arial" w:cs="Arial"/>
        </w:rPr>
      </w:pPr>
      <w:r w:rsidRPr="009F325C">
        <w:rPr>
          <w:rFonts w:ascii="Arial" w:hAnsi="Arial" w:cs="Arial"/>
        </w:rPr>
        <w:t>7.</w:t>
      </w:r>
      <w:r w:rsidRPr="009F325C">
        <w:rPr>
          <w:rFonts w:ascii="Arial" w:hAnsi="Arial" w:cs="Arial"/>
        </w:rPr>
        <w:tab/>
        <w:t>Penjaminan Mutu Pendidikan</w:t>
      </w:r>
    </w:p>
    <w:p w:rsidR="007D6B48" w:rsidRPr="009F325C" w:rsidRDefault="007D6B48" w:rsidP="001E44E5">
      <w:pPr>
        <w:pStyle w:val="BodyTextIndent3"/>
        <w:rPr>
          <w:rFonts w:ascii="Arial" w:hAnsi="Arial" w:cs="Arial"/>
        </w:rPr>
      </w:pPr>
      <w:r w:rsidRPr="009F325C">
        <w:rPr>
          <w:rFonts w:ascii="Arial" w:hAnsi="Arial" w:cs="Arial"/>
        </w:rPr>
        <w:t>Berisi deskripsi dan bukti sahih tentang implementasi sistem penjaminan mutu di UPPS yang sesuai dengan standar yang ditetapkan perguruan tinggi terkait proses pendidikan, yang mengikuti siklus penetapan, pelaksanaan, evaluasi, pengendalian, dan perbaikan berkelanjutan (PPEPP).</w:t>
      </w:r>
    </w:p>
    <w:p w:rsidR="007D6B48" w:rsidRPr="009F325C" w:rsidRDefault="007D6B48" w:rsidP="00C53962">
      <w:pPr>
        <w:pStyle w:val="Heading4"/>
        <w:rPr>
          <w:rFonts w:ascii="Arial" w:hAnsi="Arial" w:cs="Arial"/>
        </w:rPr>
      </w:pPr>
      <w:r w:rsidRPr="009F325C">
        <w:rPr>
          <w:rFonts w:ascii="Arial" w:hAnsi="Arial" w:cs="Arial"/>
        </w:rPr>
        <w:t>8.</w:t>
      </w:r>
      <w:r w:rsidRPr="009F325C">
        <w:rPr>
          <w:rFonts w:ascii="Arial" w:hAnsi="Arial" w:cs="Arial"/>
        </w:rPr>
        <w:tab/>
        <w:t>Kepuasan Pengguna</w:t>
      </w:r>
    </w:p>
    <w:p w:rsidR="007D6B48" w:rsidRPr="009F325C" w:rsidRDefault="007D6B48" w:rsidP="001E44E5">
      <w:pPr>
        <w:pStyle w:val="BodyTextIndent3"/>
        <w:rPr>
          <w:rFonts w:ascii="Arial" w:hAnsi="Arial" w:cs="Arial"/>
        </w:rPr>
      </w:pPr>
      <w:r w:rsidRPr="009F325C">
        <w:rPr>
          <w:rFonts w:ascii="Arial" w:hAnsi="Arial" w:cs="Arial"/>
        </w:rPr>
        <w:t>Berisi deskripsi mengenai pengukuran kepuasan mahasiswa terhadap layanan dan pelaksanaan proses pendidikan yang memenuhi aspek- aspek berikut:</w:t>
      </w:r>
    </w:p>
    <w:p w:rsidR="007D6B48" w:rsidRPr="009F325C" w:rsidRDefault="007D6B48" w:rsidP="00C53962">
      <w:pPr>
        <w:pStyle w:val="List"/>
        <w:rPr>
          <w:rFonts w:ascii="Arial" w:hAnsi="Arial" w:cs="Arial"/>
        </w:rPr>
      </w:pPr>
      <w:r w:rsidRPr="009F325C">
        <w:rPr>
          <w:rFonts w:ascii="Arial" w:hAnsi="Arial" w:cs="Arial"/>
        </w:rPr>
        <w:t>a)</w:t>
      </w:r>
      <w:r w:rsidRPr="009F325C">
        <w:rPr>
          <w:rFonts w:ascii="Arial" w:hAnsi="Arial" w:cs="Arial"/>
        </w:rPr>
        <w:tab/>
        <w:t>Kejelasan instrumen yang digunakan, pelaksanaan, perekaman dan analisis datanya.</w:t>
      </w:r>
    </w:p>
    <w:p w:rsidR="007D6B48" w:rsidRPr="009F325C" w:rsidRDefault="007D6B48" w:rsidP="00C53962">
      <w:pPr>
        <w:pStyle w:val="List"/>
        <w:rPr>
          <w:rFonts w:ascii="Arial" w:hAnsi="Arial" w:cs="Arial"/>
        </w:rPr>
      </w:pPr>
      <w:r w:rsidRPr="009F325C">
        <w:rPr>
          <w:rFonts w:ascii="Arial" w:hAnsi="Arial" w:cs="Arial"/>
        </w:rPr>
        <w:t>b)</w:t>
      </w:r>
      <w:r w:rsidRPr="009F325C">
        <w:rPr>
          <w:rFonts w:ascii="Arial" w:hAnsi="Arial" w:cs="Arial"/>
        </w:rPr>
        <w:tab/>
        <w:t>Ketersediaan bukti yang sahih tentang hasil pengukuran kepuasan mahasiswa yang dilaksanakan secara konsisten, dan ditindaklanjuti secara berkala dan tersistem (Tabel 5.c. LKPS).</w:t>
      </w:r>
    </w:p>
    <w:p w:rsidR="007D6B48" w:rsidRPr="009F325C" w:rsidRDefault="007D6B48" w:rsidP="00C53962">
      <w:pPr>
        <w:pStyle w:val="Heading4"/>
        <w:rPr>
          <w:rFonts w:ascii="Arial" w:hAnsi="Arial" w:cs="Arial"/>
        </w:rPr>
      </w:pPr>
      <w:r w:rsidRPr="009F325C">
        <w:rPr>
          <w:rFonts w:ascii="Arial" w:hAnsi="Arial" w:cs="Arial"/>
        </w:rPr>
        <w:t>9.</w:t>
      </w:r>
      <w:r w:rsidRPr="009F325C">
        <w:rPr>
          <w:rFonts w:ascii="Arial" w:hAnsi="Arial" w:cs="Arial"/>
        </w:rPr>
        <w:tab/>
        <w:t>Simpulan Hasil Evaluasi Serta Tindak Lanjut</w:t>
      </w:r>
    </w:p>
    <w:p w:rsidR="007D6B48" w:rsidRPr="009F325C" w:rsidRDefault="007D6B48" w:rsidP="001E44E5">
      <w:pPr>
        <w:pStyle w:val="BodyTextIndent3"/>
        <w:rPr>
          <w:rFonts w:ascii="Arial" w:hAnsi="Arial" w:cs="Arial"/>
        </w:rPr>
      </w:pPr>
      <w:r w:rsidRPr="009F325C">
        <w:rPr>
          <w:rFonts w:ascii="Arial" w:hAnsi="Arial" w:cs="Arial"/>
        </w:rPr>
        <w:t>Berisi ringkasan dari pemosisian, masalah dan akar masalah, serta rencana perbaikan dan pengembangan yang akan dilakukan oleh UPPS terkait proses pendidikan pada program studi yang diakreditasi.</w:t>
      </w:r>
    </w:p>
    <w:p w:rsidR="007D6B48" w:rsidRPr="009F325C" w:rsidRDefault="007D6B48" w:rsidP="00C53962">
      <w:pPr>
        <w:pStyle w:val="Heading3"/>
        <w:rPr>
          <w:rFonts w:ascii="Arial" w:hAnsi="Arial" w:cs="Arial"/>
        </w:rPr>
      </w:pPr>
      <w:r w:rsidRPr="009F325C">
        <w:rPr>
          <w:rFonts w:ascii="Arial" w:hAnsi="Arial" w:cs="Arial"/>
        </w:rPr>
        <w:lastRenderedPageBreak/>
        <w:t>C.7</w:t>
      </w:r>
      <w:r w:rsidRPr="009F325C">
        <w:rPr>
          <w:rFonts w:ascii="Arial" w:hAnsi="Arial" w:cs="Arial"/>
        </w:rPr>
        <w:tab/>
        <w:t>Penelitian</w:t>
      </w:r>
    </w:p>
    <w:p w:rsidR="007D6B48" w:rsidRPr="009F325C" w:rsidRDefault="007D6B48" w:rsidP="00C53962">
      <w:pPr>
        <w:pStyle w:val="Heading4"/>
        <w:rPr>
          <w:rFonts w:ascii="Arial" w:hAnsi="Arial" w:cs="Arial"/>
        </w:rPr>
      </w:pPr>
      <w:r w:rsidRPr="009F325C">
        <w:rPr>
          <w:rFonts w:ascii="Arial" w:hAnsi="Arial" w:cs="Arial"/>
        </w:rPr>
        <w:t>1.</w:t>
      </w:r>
      <w:r w:rsidRPr="009F325C">
        <w:rPr>
          <w:rFonts w:ascii="Arial" w:hAnsi="Arial" w:cs="Arial"/>
        </w:rPr>
        <w:tab/>
        <w:t>Latar Belakang</w:t>
      </w:r>
    </w:p>
    <w:p w:rsidR="007D6B48" w:rsidRPr="009F325C" w:rsidRDefault="007D6B48" w:rsidP="001E44E5">
      <w:pPr>
        <w:pStyle w:val="BodyTextIndent3"/>
        <w:rPr>
          <w:rFonts w:ascii="Arial" w:hAnsi="Arial" w:cs="Arial"/>
        </w:rPr>
      </w:pPr>
      <w:r w:rsidRPr="009F325C">
        <w:rPr>
          <w:rFonts w:ascii="Arial" w:hAnsi="Arial" w:cs="Arial"/>
        </w:rPr>
        <w:t>Bagian ini mencakup latar belakang, tujuan, dan rasional atas strategi pencapaian standar perguruan tinggi terkait proses penelitian yang mencakup perencanaan, pelaksanaan, pemantauan, dan pelaporan penelitian yang didasarkan atas analisis internal dan eksternal, serta posisi dan keunggulan pada bidang keilmuan program studi.</w:t>
      </w:r>
    </w:p>
    <w:p w:rsidR="007D6B48" w:rsidRPr="009F325C" w:rsidRDefault="007D6B48" w:rsidP="00C53962">
      <w:pPr>
        <w:pStyle w:val="Heading4"/>
        <w:rPr>
          <w:rFonts w:ascii="Arial" w:hAnsi="Arial" w:cs="Arial"/>
        </w:rPr>
      </w:pPr>
      <w:r w:rsidRPr="009F325C">
        <w:rPr>
          <w:rFonts w:ascii="Arial" w:hAnsi="Arial" w:cs="Arial"/>
        </w:rPr>
        <w:t>2.</w:t>
      </w:r>
      <w:r w:rsidRPr="009F325C">
        <w:rPr>
          <w:rFonts w:ascii="Arial" w:hAnsi="Arial" w:cs="Arial"/>
        </w:rPr>
        <w:tab/>
        <w:t>Kebijakan</w:t>
      </w:r>
    </w:p>
    <w:p w:rsidR="007D6B48" w:rsidRPr="009F325C" w:rsidRDefault="007D6B48" w:rsidP="00C53962">
      <w:pPr>
        <w:pStyle w:val="BodyTextIndent"/>
        <w:rPr>
          <w:rFonts w:ascii="Arial" w:hAnsi="Arial" w:cs="Arial"/>
        </w:rPr>
      </w:pPr>
      <w:r w:rsidRPr="009F325C">
        <w:rPr>
          <w:rFonts w:ascii="Arial" w:hAnsi="Arial" w:cs="Arial"/>
        </w:rPr>
        <w:t>Berisi deskripsi dokumen formal kebijakan dan standar penelitian yang mendorong adanya keterlibatan mahasiswa program studi dalam penelitian dosen. Kebijakan penelitian juga harus memastikan adanya peta jalan penelitian yang memayungi tema penelitian dosen dan mahasiswa.</w:t>
      </w:r>
    </w:p>
    <w:p w:rsidR="007D6B48" w:rsidRPr="009F325C" w:rsidRDefault="007D6B48" w:rsidP="00C53962">
      <w:pPr>
        <w:pStyle w:val="Heading4"/>
        <w:rPr>
          <w:rFonts w:ascii="Arial" w:hAnsi="Arial" w:cs="Arial"/>
        </w:rPr>
      </w:pPr>
      <w:r w:rsidRPr="009F325C">
        <w:rPr>
          <w:rFonts w:ascii="Arial" w:hAnsi="Arial" w:cs="Arial"/>
        </w:rPr>
        <w:t>3.</w:t>
      </w:r>
      <w:r w:rsidRPr="009F325C">
        <w:rPr>
          <w:rFonts w:ascii="Arial" w:hAnsi="Arial" w:cs="Arial"/>
        </w:rPr>
        <w:tab/>
        <w:t>Strategi Pencapaian Standar</w:t>
      </w:r>
    </w:p>
    <w:p w:rsidR="007D6B48" w:rsidRPr="009F325C" w:rsidRDefault="007D6B48" w:rsidP="00C53962">
      <w:pPr>
        <w:pStyle w:val="BodyTextIndent"/>
        <w:rPr>
          <w:rFonts w:ascii="Arial" w:hAnsi="Arial" w:cs="Arial"/>
        </w:rPr>
      </w:pPr>
      <w:r w:rsidRPr="009F325C">
        <w:rPr>
          <w:rFonts w:ascii="Arial" w:hAnsi="Arial" w:cs="Arial"/>
        </w:rPr>
        <w:t>Bagian ini mencakup strategi UPPS dan program studi dalam pencapaian standar yang ditetapkan perguruan tinggi terkait proses penelitian dosen dan mahasiswa. Pada bagian ini juga harus diuraikan sumber daya yang dialokasikan untuk mencapai standar yang telah ditetapkan serta mekanisme kontrol ketercapaiannya.</w:t>
      </w:r>
    </w:p>
    <w:p w:rsidR="007D6B48" w:rsidRPr="009F325C" w:rsidRDefault="007D6B48" w:rsidP="00C53962">
      <w:pPr>
        <w:pStyle w:val="Heading4"/>
        <w:rPr>
          <w:rFonts w:ascii="Arial" w:hAnsi="Arial" w:cs="Arial"/>
        </w:rPr>
      </w:pPr>
      <w:r w:rsidRPr="009F325C">
        <w:rPr>
          <w:rFonts w:ascii="Arial" w:hAnsi="Arial" w:cs="Arial"/>
        </w:rPr>
        <w:t>4.</w:t>
      </w:r>
      <w:r w:rsidRPr="009F325C">
        <w:rPr>
          <w:rFonts w:ascii="Arial" w:hAnsi="Arial" w:cs="Arial"/>
        </w:rPr>
        <w:tab/>
        <w:t>Indikator Kinerja Utama</w:t>
      </w:r>
    </w:p>
    <w:p w:rsidR="007D6B48" w:rsidRPr="009F325C" w:rsidRDefault="007D6B48" w:rsidP="00C53962">
      <w:pPr>
        <w:pStyle w:val="List"/>
        <w:rPr>
          <w:rFonts w:ascii="Arial" w:hAnsi="Arial" w:cs="Arial"/>
        </w:rPr>
      </w:pPr>
      <w:r w:rsidRPr="009F325C">
        <w:rPr>
          <w:rFonts w:ascii="Arial" w:hAnsi="Arial" w:cs="Arial"/>
        </w:rPr>
        <w:t>a)</w:t>
      </w:r>
      <w:r w:rsidRPr="009F325C">
        <w:rPr>
          <w:rFonts w:ascii="Arial" w:hAnsi="Arial" w:cs="Arial"/>
        </w:rPr>
        <w:tab/>
        <w:t>Relevansi penelitian DTPS di UPPS mencakup unsur-unsur sebagai berikut:</w:t>
      </w:r>
    </w:p>
    <w:p w:rsidR="007D6B48" w:rsidRPr="009F325C" w:rsidRDefault="007D6B48" w:rsidP="001E44E5">
      <w:pPr>
        <w:pStyle w:val="List2"/>
        <w:rPr>
          <w:rFonts w:ascii="Arial" w:hAnsi="Arial" w:cs="Arial"/>
        </w:rPr>
      </w:pPr>
      <w:r w:rsidRPr="009F325C">
        <w:rPr>
          <w:rFonts w:ascii="Arial" w:hAnsi="Arial" w:cs="Arial"/>
        </w:rPr>
        <w:t>1)</w:t>
      </w:r>
      <w:r w:rsidRPr="009F325C">
        <w:rPr>
          <w:rFonts w:ascii="Arial" w:hAnsi="Arial" w:cs="Arial"/>
        </w:rPr>
        <w:tab/>
        <w:t>memiliki peta jalan yang memayungi tema penelitian dosen dan mahasiswa serta pengembangan keilmuan program studi.</w:t>
      </w:r>
    </w:p>
    <w:p w:rsidR="007D6B48" w:rsidRPr="009F325C" w:rsidRDefault="007D6B48" w:rsidP="001E44E5">
      <w:pPr>
        <w:pStyle w:val="List2"/>
        <w:rPr>
          <w:rFonts w:ascii="Arial" w:hAnsi="Arial" w:cs="Arial"/>
        </w:rPr>
      </w:pPr>
      <w:r w:rsidRPr="009F325C">
        <w:rPr>
          <w:rFonts w:ascii="Arial" w:hAnsi="Arial" w:cs="Arial"/>
        </w:rPr>
        <w:t>2)</w:t>
      </w:r>
      <w:r w:rsidRPr="009F325C">
        <w:rPr>
          <w:rFonts w:ascii="Arial" w:hAnsi="Arial" w:cs="Arial"/>
        </w:rPr>
        <w:tab/>
        <w:t xml:space="preserve">dosen dan mahasiswa melaksanakan penelitian sesuai dengan peta jalan penelitian. </w:t>
      </w:r>
    </w:p>
    <w:p w:rsidR="007D6B48" w:rsidRPr="009F325C" w:rsidRDefault="007D6B48" w:rsidP="001E44E5">
      <w:pPr>
        <w:pStyle w:val="List2"/>
        <w:rPr>
          <w:rFonts w:ascii="Arial" w:hAnsi="Arial" w:cs="Arial"/>
        </w:rPr>
      </w:pPr>
      <w:r w:rsidRPr="009F325C">
        <w:rPr>
          <w:rFonts w:ascii="Arial" w:hAnsi="Arial" w:cs="Arial"/>
        </w:rPr>
        <w:t>3)</w:t>
      </w:r>
      <w:r w:rsidRPr="009F325C">
        <w:rPr>
          <w:rFonts w:ascii="Arial" w:hAnsi="Arial" w:cs="Arial"/>
        </w:rPr>
        <w:tab/>
        <w:t>melakukan evaluasi kesesuaian penelitian dosen dan mahasiswa terhadap peta jalan, dan</w:t>
      </w:r>
    </w:p>
    <w:p w:rsidR="007D6B48" w:rsidRPr="009F325C" w:rsidRDefault="007D6B48" w:rsidP="001E44E5">
      <w:pPr>
        <w:pStyle w:val="List2"/>
        <w:rPr>
          <w:rFonts w:ascii="Arial" w:hAnsi="Arial" w:cs="Arial"/>
        </w:rPr>
      </w:pPr>
      <w:r w:rsidRPr="009F325C">
        <w:rPr>
          <w:rFonts w:ascii="Arial" w:hAnsi="Arial" w:cs="Arial"/>
        </w:rPr>
        <w:t>4)</w:t>
      </w:r>
      <w:r w:rsidRPr="009F325C">
        <w:rPr>
          <w:rFonts w:ascii="Arial" w:hAnsi="Arial" w:cs="Arial"/>
        </w:rPr>
        <w:tab/>
        <w:t>menggunakan hasil evaluasi untuk perbaikan relevansi penelitian dan pengembangan keilmuan program studi.</w:t>
      </w:r>
    </w:p>
    <w:p w:rsidR="007D6B48" w:rsidRPr="009F325C" w:rsidRDefault="00C53962" w:rsidP="001E44E5">
      <w:pPr>
        <w:pStyle w:val="List2"/>
        <w:rPr>
          <w:rFonts w:ascii="Arial" w:hAnsi="Arial" w:cs="Arial"/>
        </w:rPr>
      </w:pPr>
      <w:r w:rsidRPr="009F325C">
        <w:rPr>
          <w:rFonts w:ascii="Arial" w:hAnsi="Arial" w:cs="Arial"/>
        </w:rPr>
        <w:t xml:space="preserve"> </w:t>
      </w:r>
      <w:r w:rsidRPr="009F325C">
        <w:rPr>
          <w:rFonts w:ascii="Arial" w:hAnsi="Arial" w:cs="Arial"/>
        </w:rPr>
        <w:tab/>
      </w:r>
      <w:r w:rsidR="007D6B48" w:rsidRPr="009F325C">
        <w:rPr>
          <w:rFonts w:ascii="Arial" w:hAnsi="Arial" w:cs="Arial"/>
        </w:rPr>
        <w:t>Data penelitian dosen yang melibatkan mahasiswa disajikan dengan teknik representasi yang relevan (misalnya: kurva tren, rasio, dan proporsi) dan komprehensif, serta kecenderungan yang terjadi disimpulkan. Data dan analisis yang disampaikan meliputi aspek:</w:t>
      </w:r>
    </w:p>
    <w:p w:rsidR="007D6B48" w:rsidRPr="009F325C" w:rsidRDefault="007D6B48" w:rsidP="00C53962">
      <w:pPr>
        <w:pStyle w:val="List"/>
        <w:rPr>
          <w:rFonts w:ascii="Arial" w:hAnsi="Arial" w:cs="Arial"/>
        </w:rPr>
      </w:pPr>
      <w:r w:rsidRPr="009F325C">
        <w:rPr>
          <w:rFonts w:ascii="Arial" w:hAnsi="Arial" w:cs="Arial"/>
        </w:rPr>
        <w:t>b)</w:t>
      </w:r>
      <w:r w:rsidRPr="009F325C">
        <w:rPr>
          <w:rFonts w:ascii="Arial" w:hAnsi="Arial" w:cs="Arial"/>
        </w:rPr>
        <w:tab/>
        <w:t>Keterlibatan mahasiswa pada kegiatan penelitian DTPS dalam 3 tahun terakhir (Tabel 6.a LKPS). Data dan analisis disampaikan oleh pengusul dari program studi pada program Sarjana/Sarjana Terapan/Magister/Magister Terapan/Doktor/</w:t>
      </w:r>
      <w:r w:rsidR="00C53962" w:rsidRPr="009F325C">
        <w:rPr>
          <w:rFonts w:ascii="Arial" w:hAnsi="Arial" w:cs="Arial"/>
        </w:rPr>
        <w:t xml:space="preserve"> </w:t>
      </w:r>
      <w:r w:rsidRPr="009F325C">
        <w:rPr>
          <w:rFonts w:ascii="Arial" w:hAnsi="Arial" w:cs="Arial"/>
        </w:rPr>
        <w:t>Doktor Terapan.</w:t>
      </w:r>
    </w:p>
    <w:p w:rsidR="007D6B48" w:rsidRPr="009F325C" w:rsidRDefault="007D6B48" w:rsidP="00C53962">
      <w:pPr>
        <w:pStyle w:val="List"/>
        <w:rPr>
          <w:rFonts w:ascii="Arial" w:hAnsi="Arial" w:cs="Arial"/>
        </w:rPr>
      </w:pPr>
      <w:r w:rsidRPr="009F325C">
        <w:rPr>
          <w:rFonts w:ascii="Arial" w:hAnsi="Arial" w:cs="Arial"/>
        </w:rPr>
        <w:t>c)</w:t>
      </w:r>
      <w:r w:rsidRPr="009F325C">
        <w:rPr>
          <w:rFonts w:ascii="Arial" w:hAnsi="Arial" w:cs="Arial"/>
        </w:rPr>
        <w:tab/>
        <w:t>Kegiatan penelitian DTPS yang digunakan sebagai rujukan tema tesis atau disertasi mahasiswa dalam 3 tahun terakhir (Tabel 6.b LKPS). Tema tesis dan/atau disertasi mahasiswa harus terkait dengan agenda penelitian dosen yang merupakan penjabaran dari peta jalan penelitian PT/UPPS. Data dan analisis disampaikan oleh pengusul dari program studi pada program Magister/Magister Terapan/Doktor/Doktor Terapan.</w:t>
      </w:r>
    </w:p>
    <w:p w:rsidR="007D6B48" w:rsidRPr="009F325C" w:rsidRDefault="007D6B48" w:rsidP="00C53962">
      <w:pPr>
        <w:pStyle w:val="Heading4"/>
        <w:rPr>
          <w:rFonts w:ascii="Arial" w:hAnsi="Arial" w:cs="Arial"/>
        </w:rPr>
      </w:pPr>
      <w:r w:rsidRPr="009F325C">
        <w:rPr>
          <w:rFonts w:ascii="Arial" w:hAnsi="Arial" w:cs="Arial"/>
        </w:rPr>
        <w:lastRenderedPageBreak/>
        <w:t>5.</w:t>
      </w:r>
      <w:r w:rsidRPr="009F325C">
        <w:rPr>
          <w:rFonts w:ascii="Arial" w:hAnsi="Arial" w:cs="Arial"/>
        </w:rPr>
        <w:tab/>
        <w:t>Indikator Kinerja Tambahan</w:t>
      </w:r>
    </w:p>
    <w:p w:rsidR="007D6B48" w:rsidRPr="009F325C" w:rsidRDefault="007D6B48" w:rsidP="001E44E5">
      <w:pPr>
        <w:pStyle w:val="BodyTextIndent3"/>
        <w:rPr>
          <w:rFonts w:ascii="Arial" w:hAnsi="Arial" w:cs="Arial"/>
        </w:rPr>
      </w:pPr>
      <w:r w:rsidRPr="009F325C">
        <w:rPr>
          <w:rFonts w:ascii="Arial" w:hAnsi="Arial" w:cs="Arial"/>
        </w:rPr>
        <w:t>Indikator kinerja tambahan adalah indikator proses penelitian lain yang ditetapkan oleh UPPS dan program studi untuk melampaui SN-DIKTI. Data indikator kinerja tambahan yang sahih harus diukur, dimonitor, dikaji dan dianalisis untuk perbaikan berkelanjutan.</w:t>
      </w:r>
    </w:p>
    <w:p w:rsidR="007D6B48" w:rsidRPr="009F325C" w:rsidRDefault="007D6B48" w:rsidP="00C53962">
      <w:pPr>
        <w:pStyle w:val="Heading4"/>
        <w:rPr>
          <w:rFonts w:ascii="Arial" w:hAnsi="Arial" w:cs="Arial"/>
        </w:rPr>
      </w:pPr>
      <w:r w:rsidRPr="009F325C">
        <w:rPr>
          <w:rFonts w:ascii="Arial" w:hAnsi="Arial" w:cs="Arial"/>
        </w:rPr>
        <w:t>6.</w:t>
      </w:r>
      <w:r w:rsidRPr="009F325C">
        <w:rPr>
          <w:rFonts w:ascii="Arial" w:hAnsi="Arial" w:cs="Arial"/>
        </w:rPr>
        <w:tab/>
        <w:t>Evaluasi Capaian Kinerja</w:t>
      </w:r>
    </w:p>
    <w:p w:rsidR="007D6B48" w:rsidRPr="009F325C" w:rsidRDefault="007D6B48" w:rsidP="001E44E5">
      <w:pPr>
        <w:pStyle w:val="BodyTextIndent3"/>
        <w:rPr>
          <w:rFonts w:ascii="Arial" w:hAnsi="Arial" w:cs="Arial"/>
        </w:rPr>
      </w:pPr>
      <w:r w:rsidRPr="009F325C">
        <w:rPr>
          <w:rFonts w:ascii="Arial" w:hAnsi="Arial" w:cs="Arial"/>
        </w:rPr>
        <w:t>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w:t>
      </w:r>
    </w:p>
    <w:p w:rsidR="007D6B48" w:rsidRPr="009F325C" w:rsidRDefault="007D6B48" w:rsidP="00C53962">
      <w:pPr>
        <w:pStyle w:val="Heading4"/>
        <w:rPr>
          <w:rFonts w:ascii="Arial" w:hAnsi="Arial" w:cs="Arial"/>
        </w:rPr>
      </w:pPr>
      <w:r w:rsidRPr="009F325C">
        <w:rPr>
          <w:rFonts w:ascii="Arial" w:hAnsi="Arial" w:cs="Arial"/>
        </w:rPr>
        <w:t>7.</w:t>
      </w:r>
      <w:r w:rsidRPr="009F325C">
        <w:rPr>
          <w:rFonts w:ascii="Arial" w:hAnsi="Arial" w:cs="Arial"/>
        </w:rPr>
        <w:tab/>
        <w:t>Penjaminan Mutu Penelitian</w:t>
      </w:r>
    </w:p>
    <w:p w:rsidR="007D6B48" w:rsidRPr="009F325C" w:rsidRDefault="007D6B48" w:rsidP="001E44E5">
      <w:pPr>
        <w:pStyle w:val="BodyTextIndent3"/>
        <w:rPr>
          <w:rFonts w:ascii="Arial" w:hAnsi="Arial" w:cs="Arial"/>
        </w:rPr>
      </w:pPr>
      <w:r w:rsidRPr="009F325C">
        <w:rPr>
          <w:rFonts w:ascii="Arial" w:hAnsi="Arial" w:cs="Arial"/>
        </w:rPr>
        <w:t>Berisi deskripsi dan bukti sahih tentang implementasi sistem penjaminan mutu di UPPS yang sesuai dengan standar mutu yang ditetapkan perguruan tinggi terkait proses penelitian, yang mengikuti siklus penetapan, pelaksanaan, evaluasi, pengendalian, dan perbaikan berkelanjutan (PPEPP).</w:t>
      </w:r>
    </w:p>
    <w:p w:rsidR="007D6B48" w:rsidRPr="009F325C" w:rsidRDefault="007D6B48" w:rsidP="00C53962">
      <w:pPr>
        <w:pStyle w:val="Heading4"/>
        <w:rPr>
          <w:rFonts w:ascii="Arial" w:hAnsi="Arial" w:cs="Arial"/>
        </w:rPr>
      </w:pPr>
      <w:r w:rsidRPr="009F325C">
        <w:rPr>
          <w:rFonts w:ascii="Arial" w:hAnsi="Arial" w:cs="Arial"/>
        </w:rPr>
        <w:t>8.</w:t>
      </w:r>
      <w:r w:rsidRPr="009F325C">
        <w:rPr>
          <w:rFonts w:ascii="Arial" w:hAnsi="Arial" w:cs="Arial"/>
        </w:rPr>
        <w:tab/>
        <w:t>Kepuasan Pengguna</w:t>
      </w:r>
    </w:p>
    <w:p w:rsidR="007D6B48" w:rsidRPr="009F325C" w:rsidRDefault="007D6B48" w:rsidP="001E44E5">
      <w:pPr>
        <w:pStyle w:val="BodyTextIndent3"/>
        <w:rPr>
          <w:rFonts w:ascii="Arial" w:hAnsi="Arial" w:cs="Arial"/>
        </w:rPr>
      </w:pPr>
      <w:r w:rsidRPr="009F325C">
        <w:rPr>
          <w:rFonts w:ascii="Arial" w:hAnsi="Arial" w:cs="Arial"/>
        </w:rPr>
        <w:t>Berisi deskripsi mengenai pengukuran kepuasan peneliti dan mitra kegiatan penelitian terhadap layanan dan pelaksanaan proses penelitian yang memenuhi aspek-aspek berikut:</w:t>
      </w:r>
    </w:p>
    <w:p w:rsidR="007D6B48" w:rsidRPr="009F325C" w:rsidRDefault="007D6B48" w:rsidP="00C53962">
      <w:pPr>
        <w:pStyle w:val="List"/>
        <w:rPr>
          <w:rFonts w:ascii="Arial" w:hAnsi="Arial" w:cs="Arial"/>
        </w:rPr>
      </w:pPr>
      <w:r w:rsidRPr="009F325C">
        <w:rPr>
          <w:rFonts w:ascii="Arial" w:hAnsi="Arial" w:cs="Arial"/>
        </w:rPr>
        <w:t>a)</w:t>
      </w:r>
      <w:r w:rsidRPr="009F325C">
        <w:rPr>
          <w:rFonts w:ascii="Arial" w:hAnsi="Arial" w:cs="Arial"/>
        </w:rPr>
        <w:tab/>
        <w:t>Kejelasan instrumen yang digunakan, pelaksanaan, perekaman dan analisis datanya.</w:t>
      </w:r>
    </w:p>
    <w:p w:rsidR="007D6B48" w:rsidRPr="009F325C" w:rsidRDefault="007D6B48" w:rsidP="00C53962">
      <w:pPr>
        <w:pStyle w:val="List"/>
        <w:rPr>
          <w:rFonts w:ascii="Arial" w:hAnsi="Arial" w:cs="Arial"/>
        </w:rPr>
      </w:pPr>
      <w:r w:rsidRPr="009F325C">
        <w:rPr>
          <w:rFonts w:ascii="Arial" w:hAnsi="Arial" w:cs="Arial"/>
        </w:rPr>
        <w:t>b)</w:t>
      </w:r>
      <w:r w:rsidRPr="009F325C">
        <w:rPr>
          <w:rFonts w:ascii="Arial" w:hAnsi="Arial" w:cs="Arial"/>
        </w:rPr>
        <w:tab/>
        <w:t>Ketersediaan bukti yang sahih tentang hasil pengukuran kepuasan peneliti dan mitra kegiatan penelitian yang dilaksanakan secara konsisten, dan ditindaklanjuti secara berkala dan tersistem.</w:t>
      </w:r>
    </w:p>
    <w:p w:rsidR="007D6B48" w:rsidRPr="009F325C" w:rsidRDefault="007D6B48" w:rsidP="00D86847">
      <w:pPr>
        <w:pStyle w:val="Heading4"/>
        <w:rPr>
          <w:rFonts w:ascii="Arial" w:hAnsi="Arial" w:cs="Arial"/>
        </w:rPr>
      </w:pPr>
      <w:r w:rsidRPr="009F325C">
        <w:rPr>
          <w:rFonts w:ascii="Arial" w:hAnsi="Arial" w:cs="Arial"/>
        </w:rPr>
        <w:t>9.</w:t>
      </w:r>
      <w:r w:rsidRPr="009F325C">
        <w:rPr>
          <w:rFonts w:ascii="Arial" w:hAnsi="Arial" w:cs="Arial"/>
        </w:rPr>
        <w:tab/>
        <w:t>Simpulan Hasil Evaluasi serta Tindak Lanjut</w:t>
      </w:r>
    </w:p>
    <w:p w:rsidR="007D6B48" w:rsidRPr="009F325C" w:rsidRDefault="007D6B48" w:rsidP="001E44E5">
      <w:pPr>
        <w:pStyle w:val="BodyTextIndent3"/>
        <w:rPr>
          <w:rFonts w:ascii="Arial" w:hAnsi="Arial" w:cs="Arial"/>
        </w:rPr>
      </w:pPr>
      <w:r w:rsidRPr="009F325C">
        <w:rPr>
          <w:rFonts w:ascii="Arial" w:hAnsi="Arial" w:cs="Arial"/>
        </w:rPr>
        <w:t>Berisi ringkasan dari pemosisian, masalah dan akar masalah, serta rencana perbaikan dan pengembangan oleh UPPS terkait proses penelitian pada program studi yang diakreditasi.</w:t>
      </w:r>
    </w:p>
    <w:p w:rsidR="007D6B48" w:rsidRPr="009F325C" w:rsidRDefault="007D6B48" w:rsidP="00D86847">
      <w:pPr>
        <w:pStyle w:val="Heading3"/>
        <w:rPr>
          <w:rFonts w:ascii="Arial" w:hAnsi="Arial" w:cs="Arial"/>
        </w:rPr>
      </w:pPr>
      <w:r w:rsidRPr="009F325C">
        <w:rPr>
          <w:rFonts w:ascii="Arial" w:hAnsi="Arial" w:cs="Arial"/>
        </w:rPr>
        <w:t>C.8</w:t>
      </w:r>
      <w:r w:rsidRPr="009F325C">
        <w:rPr>
          <w:rFonts w:ascii="Arial" w:hAnsi="Arial" w:cs="Arial"/>
        </w:rPr>
        <w:tab/>
        <w:t>Pengabdian kepada Masyarakat</w:t>
      </w:r>
    </w:p>
    <w:p w:rsidR="007D6B48" w:rsidRPr="009F325C" w:rsidRDefault="007D6B48" w:rsidP="00D86847">
      <w:pPr>
        <w:pStyle w:val="Heading4"/>
        <w:rPr>
          <w:rFonts w:ascii="Arial" w:hAnsi="Arial" w:cs="Arial"/>
        </w:rPr>
      </w:pPr>
      <w:r w:rsidRPr="009F325C">
        <w:rPr>
          <w:rFonts w:ascii="Arial" w:hAnsi="Arial" w:cs="Arial"/>
        </w:rPr>
        <w:t>1.</w:t>
      </w:r>
      <w:r w:rsidRPr="009F325C">
        <w:rPr>
          <w:rFonts w:ascii="Arial" w:hAnsi="Arial" w:cs="Arial"/>
        </w:rPr>
        <w:tab/>
        <w:t>Latar Belakang</w:t>
      </w:r>
    </w:p>
    <w:p w:rsidR="007D6B48" w:rsidRPr="009F325C" w:rsidRDefault="007D6B48" w:rsidP="001E44E5">
      <w:pPr>
        <w:pStyle w:val="BodyTextIndent3"/>
        <w:rPr>
          <w:rFonts w:ascii="Arial" w:hAnsi="Arial" w:cs="Arial"/>
        </w:rPr>
      </w:pPr>
      <w:r w:rsidRPr="009F325C">
        <w:rPr>
          <w:rFonts w:ascii="Arial" w:hAnsi="Arial" w:cs="Arial"/>
        </w:rPr>
        <w:t>Bagian ini mencakup latar belakang, tujuan, dan rasional atas strategi pencapaian standar perguruan tinggi terkait proses pengabdian kepada masyarakat (PkM) yang mencakup: perencanaan, pelaksanaan, pemantauan, dan pelaporan PkM yang didasarkan atas analisis internal dan eksternal, serta posisi dan keunggulan pada bidang keilmuan program studi.</w:t>
      </w:r>
    </w:p>
    <w:p w:rsidR="007D6B48" w:rsidRPr="009F325C" w:rsidRDefault="007D6B48" w:rsidP="00D86847">
      <w:pPr>
        <w:pStyle w:val="Heading4"/>
        <w:rPr>
          <w:rFonts w:ascii="Arial" w:hAnsi="Arial" w:cs="Arial"/>
        </w:rPr>
      </w:pPr>
      <w:r w:rsidRPr="009F325C">
        <w:rPr>
          <w:rFonts w:ascii="Arial" w:hAnsi="Arial" w:cs="Arial"/>
        </w:rPr>
        <w:lastRenderedPageBreak/>
        <w:t>2.</w:t>
      </w:r>
      <w:r w:rsidRPr="009F325C">
        <w:rPr>
          <w:rFonts w:ascii="Arial" w:hAnsi="Arial" w:cs="Arial"/>
        </w:rPr>
        <w:tab/>
        <w:t>Kebijakan</w:t>
      </w:r>
    </w:p>
    <w:p w:rsidR="007D6B48" w:rsidRPr="009F325C" w:rsidRDefault="007D6B48" w:rsidP="001E44E5">
      <w:pPr>
        <w:pStyle w:val="BodyTextIndent3"/>
        <w:rPr>
          <w:rFonts w:ascii="Arial" w:hAnsi="Arial" w:cs="Arial"/>
        </w:rPr>
      </w:pPr>
      <w:r w:rsidRPr="009F325C">
        <w:rPr>
          <w:rFonts w:ascii="Arial" w:hAnsi="Arial" w:cs="Arial"/>
        </w:rPr>
        <w:t>Berisi deskripsi dokumen formal kebijakan dan standar PkM yang mendorong adanya keterlibatan mahasiswa program studi dalam PkM dosen. Kebijakan PkM juga harus memastikan adanya peta jalan PkM yang memayungi tema PkM dosen dan mahasiswa.</w:t>
      </w:r>
    </w:p>
    <w:p w:rsidR="007D6B48" w:rsidRPr="009F325C" w:rsidRDefault="007D6B48" w:rsidP="00D86847">
      <w:pPr>
        <w:pStyle w:val="Heading4"/>
        <w:rPr>
          <w:rFonts w:ascii="Arial" w:hAnsi="Arial" w:cs="Arial"/>
        </w:rPr>
      </w:pPr>
      <w:r w:rsidRPr="009F325C">
        <w:rPr>
          <w:rFonts w:ascii="Arial" w:hAnsi="Arial" w:cs="Arial"/>
        </w:rPr>
        <w:t>3.</w:t>
      </w:r>
      <w:r w:rsidRPr="009F325C">
        <w:rPr>
          <w:rFonts w:ascii="Arial" w:hAnsi="Arial" w:cs="Arial"/>
        </w:rPr>
        <w:tab/>
        <w:t>Strategi Pencapaian Standar</w:t>
      </w:r>
    </w:p>
    <w:p w:rsidR="007D6B48" w:rsidRPr="009F325C" w:rsidRDefault="007D6B48" w:rsidP="001E44E5">
      <w:pPr>
        <w:pStyle w:val="BodyTextIndent3"/>
        <w:rPr>
          <w:rFonts w:ascii="Arial" w:hAnsi="Arial" w:cs="Arial"/>
        </w:rPr>
      </w:pPr>
      <w:r w:rsidRPr="009F325C">
        <w:rPr>
          <w:rFonts w:ascii="Arial" w:hAnsi="Arial" w:cs="Arial"/>
        </w:rPr>
        <w:t>Bagian ini mencakup strategi UPPS dan program studi dalam pencapaian standar yang ditetapkan perguruan tinggi terkait proses PkM dosen dan mahasiswa. Pada bagian ini juga harus diuraikan sumber daya yang dialokasikan untuk mencapai standar yang telah ditetapkan serta mekanisme kontrol ketercapaiannya.</w:t>
      </w:r>
    </w:p>
    <w:p w:rsidR="007D6B48" w:rsidRPr="009F325C" w:rsidRDefault="007D6B48" w:rsidP="0009304A">
      <w:pPr>
        <w:pStyle w:val="Heading4"/>
        <w:rPr>
          <w:rFonts w:ascii="Arial" w:hAnsi="Arial" w:cs="Arial"/>
        </w:rPr>
      </w:pPr>
      <w:r w:rsidRPr="009F325C">
        <w:rPr>
          <w:rFonts w:ascii="Arial" w:hAnsi="Arial" w:cs="Arial"/>
        </w:rPr>
        <w:t>4.</w:t>
      </w:r>
      <w:r w:rsidRPr="009F325C">
        <w:rPr>
          <w:rFonts w:ascii="Arial" w:hAnsi="Arial" w:cs="Arial"/>
        </w:rPr>
        <w:tab/>
        <w:t>Indikator Kinerja Utama</w:t>
      </w:r>
    </w:p>
    <w:p w:rsidR="007D6B48" w:rsidRPr="009F325C" w:rsidRDefault="007D6B48" w:rsidP="0009304A">
      <w:pPr>
        <w:pStyle w:val="List"/>
        <w:rPr>
          <w:rFonts w:ascii="Arial" w:hAnsi="Arial" w:cs="Arial"/>
        </w:rPr>
      </w:pPr>
      <w:r w:rsidRPr="009F325C">
        <w:rPr>
          <w:rFonts w:ascii="Arial" w:hAnsi="Arial" w:cs="Arial"/>
        </w:rPr>
        <w:t>a)</w:t>
      </w:r>
      <w:r w:rsidRPr="009F325C">
        <w:rPr>
          <w:rFonts w:ascii="Arial" w:hAnsi="Arial" w:cs="Arial"/>
        </w:rPr>
        <w:tab/>
        <w:t>Relevansi PkM DTPS di UPPS mencakup unsur-unsur sebagai berikut:</w:t>
      </w:r>
    </w:p>
    <w:p w:rsidR="007D6B48" w:rsidRPr="009F325C" w:rsidRDefault="007D6B48" w:rsidP="001E44E5">
      <w:pPr>
        <w:pStyle w:val="List2"/>
        <w:rPr>
          <w:rFonts w:ascii="Arial" w:hAnsi="Arial" w:cs="Arial"/>
        </w:rPr>
      </w:pPr>
      <w:r w:rsidRPr="009F325C">
        <w:rPr>
          <w:rFonts w:ascii="Arial" w:hAnsi="Arial" w:cs="Arial"/>
        </w:rPr>
        <w:t>1)</w:t>
      </w:r>
      <w:r w:rsidRPr="009F325C">
        <w:rPr>
          <w:rFonts w:ascii="Arial" w:hAnsi="Arial" w:cs="Arial"/>
        </w:rPr>
        <w:tab/>
        <w:t>memiliki peta jalan yang memayungi tema PkM dosen dan mahasiswa serta hilirisasi/penerapan keilmuan program studi.</w:t>
      </w:r>
    </w:p>
    <w:p w:rsidR="007D6B48" w:rsidRPr="009F325C" w:rsidRDefault="007D6B48" w:rsidP="001E44E5">
      <w:pPr>
        <w:pStyle w:val="List2"/>
        <w:rPr>
          <w:rFonts w:ascii="Arial" w:hAnsi="Arial" w:cs="Arial"/>
        </w:rPr>
      </w:pPr>
      <w:r w:rsidRPr="009F325C">
        <w:rPr>
          <w:rFonts w:ascii="Arial" w:hAnsi="Arial" w:cs="Arial"/>
        </w:rPr>
        <w:t>2)</w:t>
      </w:r>
      <w:r w:rsidRPr="009F325C">
        <w:rPr>
          <w:rFonts w:ascii="Arial" w:hAnsi="Arial" w:cs="Arial"/>
        </w:rPr>
        <w:tab/>
        <w:t>dosen dan mahasiswa melaksanakan PkM sesuai dengan peta jalan PkM.</w:t>
      </w:r>
    </w:p>
    <w:p w:rsidR="007D6B48" w:rsidRPr="009F325C" w:rsidRDefault="007D6B48" w:rsidP="001E44E5">
      <w:pPr>
        <w:pStyle w:val="List2"/>
        <w:rPr>
          <w:rFonts w:ascii="Arial" w:hAnsi="Arial" w:cs="Arial"/>
        </w:rPr>
      </w:pPr>
      <w:r w:rsidRPr="009F325C">
        <w:rPr>
          <w:rFonts w:ascii="Arial" w:hAnsi="Arial" w:cs="Arial"/>
        </w:rPr>
        <w:t>3)</w:t>
      </w:r>
      <w:r w:rsidRPr="009F325C">
        <w:rPr>
          <w:rFonts w:ascii="Arial" w:hAnsi="Arial" w:cs="Arial"/>
        </w:rPr>
        <w:tab/>
        <w:t>melakukan evaluasi kesesuaian PkM dosen dan mahasiswa terhadap peta jalan, dan</w:t>
      </w:r>
    </w:p>
    <w:p w:rsidR="007D6B48" w:rsidRPr="009F325C" w:rsidRDefault="007D6B48" w:rsidP="001E44E5">
      <w:pPr>
        <w:pStyle w:val="List2"/>
        <w:rPr>
          <w:rFonts w:ascii="Arial" w:hAnsi="Arial" w:cs="Arial"/>
        </w:rPr>
      </w:pPr>
      <w:r w:rsidRPr="009F325C">
        <w:rPr>
          <w:rFonts w:ascii="Arial" w:hAnsi="Arial" w:cs="Arial"/>
        </w:rPr>
        <w:t>4)</w:t>
      </w:r>
      <w:r w:rsidRPr="009F325C">
        <w:rPr>
          <w:rFonts w:ascii="Arial" w:hAnsi="Arial" w:cs="Arial"/>
        </w:rPr>
        <w:tab/>
        <w:t>menggunakan hasil evaluasi untuk perbaikan relevansi PkM dan pengembangan keilmuan program studi.</w:t>
      </w:r>
    </w:p>
    <w:p w:rsidR="007D6B48" w:rsidRPr="009F325C" w:rsidRDefault="007D6B48" w:rsidP="0009304A">
      <w:pPr>
        <w:pStyle w:val="List"/>
        <w:rPr>
          <w:rFonts w:ascii="Arial" w:hAnsi="Arial" w:cs="Arial"/>
        </w:rPr>
      </w:pPr>
      <w:r w:rsidRPr="009F325C">
        <w:rPr>
          <w:rFonts w:ascii="Arial" w:hAnsi="Arial" w:cs="Arial"/>
        </w:rPr>
        <w:t>b)</w:t>
      </w:r>
      <w:r w:rsidRPr="009F325C">
        <w:rPr>
          <w:rFonts w:ascii="Arial" w:hAnsi="Arial" w:cs="Arial"/>
        </w:rPr>
        <w:tab/>
        <w:t>Data PkM dosen yang melibatkan mahasiswa disajikan dengan teknik representasi yang relevan (misalnya: kurva tren, rasio, dan proporsi) dan komprehensif, serta kecenderungan yang terjadi disimpulkan. Data dan analisis yang disampaikan meliputi keterlibatan mahasiswa pada kegiatan PkM DTPS dalam 3 tahun terakhir (Tabel 7 LKPS). Data dan analisis disampaikan oleh pengusul dari program studi pada program Diploma Tiga/Sarjana/Sarjana Terapan.</w:t>
      </w:r>
    </w:p>
    <w:p w:rsidR="007D6B48" w:rsidRPr="009F325C" w:rsidRDefault="007D6B48" w:rsidP="0009304A">
      <w:pPr>
        <w:pStyle w:val="Heading4"/>
        <w:rPr>
          <w:rFonts w:ascii="Arial" w:hAnsi="Arial" w:cs="Arial"/>
        </w:rPr>
      </w:pPr>
      <w:r w:rsidRPr="009F325C">
        <w:rPr>
          <w:rFonts w:ascii="Arial" w:hAnsi="Arial" w:cs="Arial"/>
        </w:rPr>
        <w:t>5.</w:t>
      </w:r>
      <w:r w:rsidRPr="009F325C">
        <w:rPr>
          <w:rFonts w:ascii="Arial" w:hAnsi="Arial" w:cs="Arial"/>
        </w:rPr>
        <w:tab/>
        <w:t>Indikator Kinerja Tambahan</w:t>
      </w:r>
    </w:p>
    <w:p w:rsidR="007D6B48" w:rsidRPr="009F325C" w:rsidRDefault="007D6B48" w:rsidP="001E44E5">
      <w:pPr>
        <w:pStyle w:val="BodyTextIndent3"/>
        <w:rPr>
          <w:rFonts w:ascii="Arial" w:hAnsi="Arial" w:cs="Arial"/>
        </w:rPr>
      </w:pPr>
      <w:r w:rsidRPr="009F325C">
        <w:rPr>
          <w:rFonts w:ascii="Arial" w:hAnsi="Arial" w:cs="Arial"/>
        </w:rPr>
        <w:t>Indikator kinerja tambahan adalah indikator proses PkM lain berdasarkan standar yang ditetapkan oleh UPPS dan program studi untuk melampui SN-DIKTI. Data indikator kinerja tambahan yang sahih harus diukur, dimonitor, dikaji, dan dianalisis untuk perbaikan berkelanjutan.</w:t>
      </w:r>
    </w:p>
    <w:p w:rsidR="007D6B48" w:rsidRPr="009F325C" w:rsidRDefault="007D6B48" w:rsidP="0009304A">
      <w:pPr>
        <w:pStyle w:val="Heading4"/>
        <w:rPr>
          <w:rFonts w:ascii="Arial" w:hAnsi="Arial" w:cs="Arial"/>
        </w:rPr>
      </w:pPr>
      <w:r w:rsidRPr="009F325C">
        <w:rPr>
          <w:rFonts w:ascii="Arial" w:hAnsi="Arial" w:cs="Arial"/>
        </w:rPr>
        <w:t>6.</w:t>
      </w:r>
      <w:r w:rsidRPr="009F325C">
        <w:rPr>
          <w:rFonts w:ascii="Arial" w:hAnsi="Arial" w:cs="Arial"/>
        </w:rPr>
        <w:tab/>
        <w:t>Evaluasi Capaian Kinerja</w:t>
      </w:r>
    </w:p>
    <w:p w:rsidR="007D6B48" w:rsidRPr="009F325C" w:rsidRDefault="007D6B48" w:rsidP="001E44E5">
      <w:pPr>
        <w:pStyle w:val="BodyTextIndent3"/>
        <w:rPr>
          <w:rFonts w:ascii="Arial" w:hAnsi="Arial" w:cs="Arial"/>
        </w:rPr>
      </w:pPr>
      <w:r w:rsidRPr="009F325C">
        <w:rPr>
          <w:rFonts w:ascii="Arial" w:hAnsi="Arial" w:cs="Arial"/>
        </w:rPr>
        <w:t>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UPPS.</w:t>
      </w:r>
    </w:p>
    <w:p w:rsidR="007D6B48" w:rsidRPr="009F325C" w:rsidRDefault="007D6B48" w:rsidP="0009304A">
      <w:pPr>
        <w:pStyle w:val="Heading4"/>
        <w:rPr>
          <w:rFonts w:ascii="Arial" w:hAnsi="Arial" w:cs="Arial"/>
        </w:rPr>
      </w:pPr>
      <w:r w:rsidRPr="009F325C">
        <w:rPr>
          <w:rFonts w:ascii="Arial" w:hAnsi="Arial" w:cs="Arial"/>
        </w:rPr>
        <w:t>7.</w:t>
      </w:r>
      <w:r w:rsidRPr="009F325C">
        <w:rPr>
          <w:rFonts w:ascii="Arial" w:hAnsi="Arial" w:cs="Arial"/>
        </w:rPr>
        <w:tab/>
        <w:t>Penjaminan Mutu PkM</w:t>
      </w:r>
    </w:p>
    <w:p w:rsidR="007D6B48" w:rsidRPr="009F325C" w:rsidRDefault="007D6B48" w:rsidP="001E44E5">
      <w:pPr>
        <w:pStyle w:val="BodyTextIndent3"/>
        <w:rPr>
          <w:rFonts w:ascii="Arial" w:hAnsi="Arial" w:cs="Arial"/>
        </w:rPr>
      </w:pPr>
      <w:r w:rsidRPr="009F325C">
        <w:rPr>
          <w:rFonts w:ascii="Arial" w:hAnsi="Arial" w:cs="Arial"/>
        </w:rPr>
        <w:t xml:space="preserve">Berisi deskripsi dan bukti sahih tentang implementasi sistem penjaminan mutu di UPPS yang sesuai dengan standar yang ditetapkan perguruan tinggi terkait PkM, </w:t>
      </w:r>
      <w:r w:rsidRPr="009F325C">
        <w:rPr>
          <w:rFonts w:ascii="Arial" w:hAnsi="Arial" w:cs="Arial"/>
        </w:rPr>
        <w:lastRenderedPageBreak/>
        <w:t>yang mengikuti siklus penetapan, pelaksanaan, evaluasi, pengendalian, dan perbaikan berkelanjutan (PPEPP).</w:t>
      </w:r>
    </w:p>
    <w:p w:rsidR="007D6B48" w:rsidRPr="009F325C" w:rsidRDefault="007D6B48" w:rsidP="0009304A">
      <w:pPr>
        <w:pStyle w:val="Heading4"/>
        <w:rPr>
          <w:rFonts w:ascii="Arial" w:hAnsi="Arial" w:cs="Arial"/>
        </w:rPr>
      </w:pPr>
      <w:r w:rsidRPr="009F325C">
        <w:rPr>
          <w:rFonts w:ascii="Arial" w:hAnsi="Arial" w:cs="Arial"/>
        </w:rPr>
        <w:t>8.</w:t>
      </w:r>
      <w:r w:rsidRPr="009F325C">
        <w:rPr>
          <w:rFonts w:ascii="Arial" w:hAnsi="Arial" w:cs="Arial"/>
        </w:rPr>
        <w:tab/>
        <w:t>Kepuasan Pengguna</w:t>
      </w:r>
    </w:p>
    <w:p w:rsidR="007D6B48" w:rsidRPr="009F325C" w:rsidRDefault="007D6B48" w:rsidP="001E44E5">
      <w:pPr>
        <w:pStyle w:val="BodyTextIndent3"/>
        <w:rPr>
          <w:rFonts w:ascii="Arial" w:hAnsi="Arial" w:cs="Arial"/>
        </w:rPr>
      </w:pPr>
      <w:r w:rsidRPr="009F325C">
        <w:rPr>
          <w:rFonts w:ascii="Arial" w:hAnsi="Arial" w:cs="Arial"/>
        </w:rPr>
        <w:t>Berisi deskripsi mengenai pengukuran kepuasan pelaksana dan mitra kegiatan PkM terhadap layanan dan pelaksanaan proses PkM yang memenuhi aspek-aspek berikut:</w:t>
      </w:r>
    </w:p>
    <w:p w:rsidR="007D6B48" w:rsidRPr="009F325C" w:rsidRDefault="007D6B48" w:rsidP="0009304A">
      <w:pPr>
        <w:pStyle w:val="List"/>
        <w:rPr>
          <w:rFonts w:ascii="Arial" w:hAnsi="Arial" w:cs="Arial"/>
        </w:rPr>
      </w:pPr>
      <w:r w:rsidRPr="009F325C">
        <w:rPr>
          <w:rFonts w:ascii="Arial" w:hAnsi="Arial" w:cs="Arial"/>
        </w:rPr>
        <w:t>a)</w:t>
      </w:r>
      <w:r w:rsidRPr="009F325C">
        <w:rPr>
          <w:rFonts w:ascii="Arial" w:hAnsi="Arial" w:cs="Arial"/>
        </w:rPr>
        <w:tab/>
        <w:t>Kejelasan instrumen yang digunakan, pelaksanaan, perekaman, dan analisis datanya.</w:t>
      </w:r>
    </w:p>
    <w:p w:rsidR="007D6B48" w:rsidRPr="009F325C" w:rsidRDefault="007D6B48" w:rsidP="0009304A">
      <w:pPr>
        <w:pStyle w:val="List"/>
        <w:rPr>
          <w:rFonts w:ascii="Arial" w:hAnsi="Arial" w:cs="Arial"/>
        </w:rPr>
      </w:pPr>
      <w:r w:rsidRPr="009F325C">
        <w:rPr>
          <w:rFonts w:ascii="Arial" w:hAnsi="Arial" w:cs="Arial"/>
        </w:rPr>
        <w:t>b)</w:t>
      </w:r>
      <w:r w:rsidRPr="009F325C">
        <w:rPr>
          <w:rFonts w:ascii="Arial" w:hAnsi="Arial" w:cs="Arial"/>
        </w:rPr>
        <w:tab/>
        <w:t>Ketersediaan bukti yang sahih tentang hasil pengukuran kepuasan pelaksana dan mitra kegiatan PkM yang dilaksanakan secara konsisten, dan ditindaklanjuti secara berkala dan tersistem.</w:t>
      </w:r>
    </w:p>
    <w:p w:rsidR="007D6B48" w:rsidRPr="009F325C" w:rsidRDefault="007D6B48" w:rsidP="0009304A">
      <w:pPr>
        <w:pStyle w:val="Heading4"/>
        <w:rPr>
          <w:rFonts w:ascii="Arial" w:hAnsi="Arial" w:cs="Arial"/>
        </w:rPr>
      </w:pPr>
      <w:r w:rsidRPr="009F325C">
        <w:rPr>
          <w:rFonts w:ascii="Arial" w:hAnsi="Arial" w:cs="Arial"/>
        </w:rPr>
        <w:t>9.</w:t>
      </w:r>
      <w:r w:rsidRPr="009F325C">
        <w:rPr>
          <w:rFonts w:ascii="Arial" w:hAnsi="Arial" w:cs="Arial"/>
        </w:rPr>
        <w:tab/>
        <w:t>Simpulan Hasil Evaluasi serta Tindak Lanjut</w:t>
      </w:r>
    </w:p>
    <w:p w:rsidR="007D6B48" w:rsidRPr="009F325C" w:rsidRDefault="007D6B48" w:rsidP="001E44E5">
      <w:pPr>
        <w:pStyle w:val="BodyTextIndent3"/>
        <w:rPr>
          <w:rFonts w:ascii="Arial" w:hAnsi="Arial" w:cs="Arial"/>
        </w:rPr>
      </w:pPr>
      <w:r w:rsidRPr="009F325C">
        <w:rPr>
          <w:rFonts w:ascii="Arial" w:hAnsi="Arial" w:cs="Arial"/>
        </w:rPr>
        <w:t>Berisi ringkasan dari pemosisian, masalah dan akar masalah, serta rencana perbaikan dan pengembangan PkM oleh UPPS terkait proses PkM pada program studi yang diakreditasi.</w:t>
      </w:r>
    </w:p>
    <w:p w:rsidR="007D6B48" w:rsidRPr="009F325C" w:rsidRDefault="007D6B48" w:rsidP="0009304A">
      <w:pPr>
        <w:pStyle w:val="Heading3"/>
        <w:rPr>
          <w:rFonts w:ascii="Arial" w:hAnsi="Arial" w:cs="Arial"/>
        </w:rPr>
      </w:pPr>
      <w:r w:rsidRPr="009F325C">
        <w:rPr>
          <w:rFonts w:ascii="Arial" w:hAnsi="Arial" w:cs="Arial"/>
        </w:rPr>
        <w:t>C.9</w:t>
      </w:r>
      <w:r w:rsidRPr="009F325C">
        <w:rPr>
          <w:rFonts w:ascii="Arial" w:hAnsi="Arial" w:cs="Arial"/>
        </w:rPr>
        <w:tab/>
        <w:t>Luaran dan Capaian Tridharma</w:t>
      </w:r>
    </w:p>
    <w:p w:rsidR="007D6B48" w:rsidRPr="009F325C" w:rsidRDefault="007D6B48" w:rsidP="0009304A">
      <w:pPr>
        <w:pStyle w:val="Heading4"/>
        <w:rPr>
          <w:rFonts w:ascii="Arial" w:hAnsi="Arial" w:cs="Arial"/>
        </w:rPr>
      </w:pPr>
      <w:r w:rsidRPr="009F325C">
        <w:rPr>
          <w:rFonts w:ascii="Arial" w:hAnsi="Arial" w:cs="Arial"/>
        </w:rPr>
        <w:t>1.</w:t>
      </w:r>
      <w:r w:rsidRPr="009F325C">
        <w:rPr>
          <w:rFonts w:ascii="Arial" w:hAnsi="Arial" w:cs="Arial"/>
        </w:rPr>
        <w:tab/>
        <w:t>Indikator Kinerja Utama</w:t>
      </w:r>
    </w:p>
    <w:p w:rsidR="007D6B48" w:rsidRPr="009F325C" w:rsidRDefault="007D6B48" w:rsidP="0009304A">
      <w:pPr>
        <w:pStyle w:val="Heading5"/>
        <w:rPr>
          <w:rFonts w:ascii="Arial" w:hAnsi="Arial" w:cs="Arial"/>
        </w:rPr>
      </w:pPr>
      <w:r w:rsidRPr="009F325C">
        <w:rPr>
          <w:rFonts w:ascii="Arial" w:hAnsi="Arial" w:cs="Arial"/>
        </w:rPr>
        <w:t>a)</w:t>
      </w:r>
      <w:r w:rsidRPr="009F325C">
        <w:rPr>
          <w:rFonts w:ascii="Arial" w:hAnsi="Arial" w:cs="Arial"/>
        </w:rPr>
        <w:tab/>
        <w:t>Luaran Dharma Pendidikan</w:t>
      </w:r>
    </w:p>
    <w:p w:rsidR="007D6B48" w:rsidRPr="009F325C" w:rsidRDefault="007D6B48" w:rsidP="001E44E5">
      <w:pPr>
        <w:pStyle w:val="BodyTextIndent3"/>
        <w:rPr>
          <w:rFonts w:ascii="Arial" w:hAnsi="Arial" w:cs="Arial"/>
        </w:rPr>
      </w:pPr>
      <w:r w:rsidRPr="009F325C">
        <w:rPr>
          <w:rFonts w:ascii="Arial" w:hAnsi="Arial" w:cs="Arial"/>
        </w:rPr>
        <w:t>Kinerja dharma</w:t>
      </w:r>
      <w:r w:rsidRPr="009F325C">
        <w:rPr>
          <w:rStyle w:val="BodyTextIndentChar"/>
          <w:rFonts w:ascii="Arial" w:hAnsi="Arial" w:cs="Arial"/>
        </w:rPr>
        <w:t xml:space="preserve"> </w:t>
      </w:r>
      <w:r w:rsidRPr="009F325C">
        <w:rPr>
          <w:rFonts w:ascii="Arial" w:hAnsi="Arial" w:cs="Arial"/>
        </w:rPr>
        <w:t>pendidikan diukur berdasarkan keberadaan dan implementasi sistem yang menghasilkan data luaran dan capaian pendidikan yang sahih, mencakup metoda yang digunakan untuk mengukur capaian pembelajaran lulusan, prestasi mahasiswa, efektivitas dan produktivitas pendidikan, daya saing lulusan, serta kinerja lulusan.</w:t>
      </w:r>
    </w:p>
    <w:p w:rsidR="007D6B48" w:rsidRPr="009F325C" w:rsidRDefault="007D6B48" w:rsidP="001E44E5">
      <w:pPr>
        <w:pStyle w:val="BodyTextIndent3"/>
        <w:rPr>
          <w:rFonts w:ascii="Arial" w:hAnsi="Arial" w:cs="Arial"/>
        </w:rPr>
      </w:pPr>
      <w:r w:rsidRPr="009F325C">
        <w:rPr>
          <w:rFonts w:ascii="Arial" w:hAnsi="Arial" w:cs="Arial"/>
        </w:rPr>
        <w:t>Deskripsi luaran dharma pendidikan diawali dengan uraian mengenai analisis pemenuhan capaian pembelajaran lulusan yang dilakukan UPPS dan program studi, mencakup aspek keserbacakupan, kedalaman dan kebermanfaatan yang ditunjukkan dengan adanya peningkatan capaian pembelajaran lulusan dari waktu ke waktu. Selanjutnya data luaran dharma pendidikan disajikan dengan teknik representasi yang relevan (misalnya: kurva tren, rasio, dan proporsi) dan komprehensif, serta kecenderungan yang terjadi disimpulkan.</w:t>
      </w:r>
    </w:p>
    <w:p w:rsidR="007D6B48" w:rsidRPr="009F325C" w:rsidRDefault="007D6B48" w:rsidP="001E44E5">
      <w:pPr>
        <w:pStyle w:val="BodyTextIndent3"/>
        <w:rPr>
          <w:rFonts w:ascii="Arial" w:hAnsi="Arial" w:cs="Arial"/>
        </w:rPr>
      </w:pPr>
      <w:r w:rsidRPr="009F325C">
        <w:rPr>
          <w:rFonts w:ascii="Arial" w:hAnsi="Arial" w:cs="Arial"/>
        </w:rPr>
        <w:t>Data dan analisis yang disampaikan meliputi aspek:</w:t>
      </w:r>
    </w:p>
    <w:p w:rsidR="007D6B48" w:rsidRPr="009F325C" w:rsidRDefault="007D6B48" w:rsidP="0009304A">
      <w:pPr>
        <w:pStyle w:val="List"/>
        <w:rPr>
          <w:rFonts w:ascii="Arial" w:hAnsi="Arial" w:cs="Arial"/>
        </w:rPr>
      </w:pPr>
      <w:r w:rsidRPr="009F325C">
        <w:rPr>
          <w:rFonts w:ascii="Arial" w:hAnsi="Arial" w:cs="Arial"/>
        </w:rPr>
        <w:t>1)</w:t>
      </w:r>
      <w:r w:rsidRPr="009F325C">
        <w:rPr>
          <w:rFonts w:ascii="Arial" w:hAnsi="Arial" w:cs="Arial"/>
        </w:rPr>
        <w:tab/>
        <w:t>Capaian pembelajaran lulusan yang diukur berdasarkan rata-rata IPK lulusan (Tabel 8.a. LKPS).</w:t>
      </w:r>
    </w:p>
    <w:p w:rsidR="007D6B48" w:rsidRPr="009F325C" w:rsidRDefault="007D6B48" w:rsidP="0009304A">
      <w:pPr>
        <w:pStyle w:val="List"/>
        <w:rPr>
          <w:rFonts w:ascii="Arial" w:hAnsi="Arial" w:cs="Arial"/>
        </w:rPr>
      </w:pPr>
      <w:r w:rsidRPr="009F325C">
        <w:rPr>
          <w:rFonts w:ascii="Arial" w:hAnsi="Arial" w:cs="Arial"/>
        </w:rPr>
        <w:t>2)</w:t>
      </w:r>
      <w:r w:rsidRPr="009F325C">
        <w:rPr>
          <w:rFonts w:ascii="Arial" w:hAnsi="Arial" w:cs="Arial"/>
        </w:rPr>
        <w:tab/>
        <w:t>Capaian prestasi mahasiswa:</w:t>
      </w:r>
    </w:p>
    <w:p w:rsidR="007D6B48" w:rsidRPr="009F325C" w:rsidRDefault="007D6B48" w:rsidP="001E44E5">
      <w:pPr>
        <w:pStyle w:val="List2"/>
        <w:rPr>
          <w:rFonts w:ascii="Arial" w:hAnsi="Arial" w:cs="Arial"/>
        </w:rPr>
      </w:pPr>
      <w:r w:rsidRPr="009F325C">
        <w:rPr>
          <w:rFonts w:ascii="Arial" w:hAnsi="Arial" w:cs="Arial"/>
        </w:rPr>
        <w:t>a.</w:t>
      </w:r>
      <w:r w:rsidRPr="009F325C">
        <w:rPr>
          <w:rFonts w:ascii="Arial" w:hAnsi="Arial" w:cs="Arial"/>
        </w:rPr>
        <w:tab/>
        <w:t xml:space="preserve">bidang akademik (Tabel 8.b.1 LKPS). </w:t>
      </w:r>
    </w:p>
    <w:p w:rsidR="007D6B48" w:rsidRPr="009F325C" w:rsidRDefault="007D6B48" w:rsidP="001E44E5">
      <w:pPr>
        <w:pStyle w:val="List2"/>
        <w:rPr>
          <w:rFonts w:ascii="Arial" w:hAnsi="Arial" w:cs="Arial"/>
        </w:rPr>
      </w:pPr>
      <w:r w:rsidRPr="009F325C">
        <w:rPr>
          <w:rFonts w:ascii="Arial" w:hAnsi="Arial" w:cs="Arial"/>
        </w:rPr>
        <w:t>b.</w:t>
      </w:r>
      <w:r w:rsidRPr="009F325C">
        <w:rPr>
          <w:rFonts w:ascii="Arial" w:hAnsi="Arial" w:cs="Arial"/>
        </w:rPr>
        <w:tab/>
        <w:t>bidang non-akademik (Tabel 8.b.2 LKPS). Data dan analisis disampaikan oleh pengusul dari program studi pada program Diploma Tiga/Sarjana/Sarjana Terapan.</w:t>
      </w:r>
    </w:p>
    <w:p w:rsidR="007D6B48" w:rsidRPr="009F325C" w:rsidRDefault="007D6B48" w:rsidP="0009304A">
      <w:pPr>
        <w:pStyle w:val="List"/>
        <w:rPr>
          <w:rFonts w:ascii="Arial" w:hAnsi="Arial" w:cs="Arial"/>
        </w:rPr>
      </w:pPr>
      <w:r w:rsidRPr="009F325C">
        <w:rPr>
          <w:rFonts w:ascii="Arial" w:hAnsi="Arial" w:cs="Arial"/>
        </w:rPr>
        <w:t>3)</w:t>
      </w:r>
      <w:r w:rsidRPr="009F325C">
        <w:rPr>
          <w:rFonts w:ascii="Arial" w:hAnsi="Arial" w:cs="Arial"/>
        </w:rPr>
        <w:tab/>
        <w:t>Efektivitas dan produktivitas pendidikan:</w:t>
      </w:r>
    </w:p>
    <w:p w:rsidR="007D6B48" w:rsidRPr="009F325C" w:rsidRDefault="007D6B48" w:rsidP="001E44E5">
      <w:pPr>
        <w:pStyle w:val="List2"/>
        <w:rPr>
          <w:rFonts w:ascii="Arial" w:hAnsi="Arial" w:cs="Arial"/>
        </w:rPr>
      </w:pPr>
      <w:r w:rsidRPr="009F325C">
        <w:rPr>
          <w:rFonts w:ascii="Arial" w:hAnsi="Arial" w:cs="Arial"/>
        </w:rPr>
        <w:t>a.</w:t>
      </w:r>
      <w:r w:rsidRPr="009F325C">
        <w:rPr>
          <w:rFonts w:ascii="Arial" w:hAnsi="Arial" w:cs="Arial"/>
        </w:rPr>
        <w:tab/>
        <w:t>Rata-rata masa studi (Tabel 8.c LKPS).</w:t>
      </w:r>
    </w:p>
    <w:p w:rsidR="007D6B48" w:rsidRPr="009F325C" w:rsidRDefault="007D6B48" w:rsidP="001E44E5">
      <w:pPr>
        <w:pStyle w:val="List2"/>
        <w:rPr>
          <w:rFonts w:ascii="Arial" w:hAnsi="Arial" w:cs="Arial"/>
        </w:rPr>
      </w:pPr>
      <w:r w:rsidRPr="009F325C">
        <w:rPr>
          <w:rFonts w:ascii="Arial" w:hAnsi="Arial" w:cs="Arial"/>
        </w:rPr>
        <w:lastRenderedPageBreak/>
        <w:t>b.</w:t>
      </w:r>
      <w:r w:rsidRPr="009F325C">
        <w:rPr>
          <w:rFonts w:ascii="Arial" w:hAnsi="Arial" w:cs="Arial"/>
        </w:rPr>
        <w:tab/>
        <w:t>Persentase kelulusan tepat waktu (Tabel 8.c LKPS).</w:t>
      </w:r>
    </w:p>
    <w:p w:rsidR="007D6B48" w:rsidRPr="009F325C" w:rsidRDefault="007D6B48" w:rsidP="001E44E5">
      <w:pPr>
        <w:pStyle w:val="List2"/>
        <w:rPr>
          <w:rFonts w:ascii="Arial" w:hAnsi="Arial" w:cs="Arial"/>
        </w:rPr>
      </w:pPr>
      <w:r w:rsidRPr="009F325C">
        <w:rPr>
          <w:rFonts w:ascii="Arial" w:hAnsi="Arial" w:cs="Arial"/>
        </w:rPr>
        <w:t>c.</w:t>
      </w:r>
      <w:r w:rsidRPr="009F325C">
        <w:rPr>
          <w:rFonts w:ascii="Arial" w:hAnsi="Arial" w:cs="Arial"/>
        </w:rPr>
        <w:tab/>
        <w:t>Persentase keberhasilan studi (Tabel 8.c LKPS).</w:t>
      </w:r>
    </w:p>
    <w:p w:rsidR="007D6B48" w:rsidRPr="009F325C" w:rsidRDefault="007D6B48" w:rsidP="0009304A">
      <w:pPr>
        <w:pStyle w:val="List"/>
        <w:rPr>
          <w:rFonts w:ascii="Arial" w:hAnsi="Arial" w:cs="Arial"/>
        </w:rPr>
      </w:pPr>
      <w:r w:rsidRPr="009F325C">
        <w:rPr>
          <w:rFonts w:ascii="Arial" w:hAnsi="Arial" w:cs="Arial"/>
        </w:rPr>
        <w:t>4)</w:t>
      </w:r>
      <w:r w:rsidRPr="009F325C">
        <w:rPr>
          <w:rFonts w:ascii="Arial" w:hAnsi="Arial" w:cs="Arial"/>
        </w:rPr>
        <w:tab/>
        <w:t>Daya saing lulusan:</w:t>
      </w:r>
    </w:p>
    <w:p w:rsidR="007D6B48" w:rsidRPr="009F325C" w:rsidRDefault="007D6B48" w:rsidP="001E44E5">
      <w:pPr>
        <w:pStyle w:val="List2"/>
        <w:rPr>
          <w:rFonts w:ascii="Arial" w:hAnsi="Arial" w:cs="Arial"/>
        </w:rPr>
      </w:pPr>
      <w:r w:rsidRPr="009F325C">
        <w:rPr>
          <w:rFonts w:ascii="Arial" w:hAnsi="Arial" w:cs="Arial"/>
        </w:rPr>
        <w:t>a.</w:t>
      </w:r>
      <w:r w:rsidRPr="009F325C">
        <w:rPr>
          <w:rFonts w:ascii="Arial" w:hAnsi="Arial" w:cs="Arial"/>
        </w:rPr>
        <w:tab/>
        <w:t>Deskripsi mengenai pelaksanaan studi penelusuran lulusan (tracer study) mencakup aspek organisasi, metodologi, instrumen, penilaian, evaluasi, dan pemanfaatan hasil studi.</w:t>
      </w:r>
    </w:p>
    <w:p w:rsidR="007D6B48" w:rsidRPr="009F325C" w:rsidRDefault="007D6B48" w:rsidP="001E44E5">
      <w:pPr>
        <w:pStyle w:val="List2"/>
        <w:rPr>
          <w:rFonts w:ascii="Arial" w:hAnsi="Arial" w:cs="Arial"/>
        </w:rPr>
      </w:pPr>
      <w:r w:rsidRPr="009F325C">
        <w:rPr>
          <w:rFonts w:ascii="Arial" w:hAnsi="Arial" w:cs="Arial"/>
        </w:rPr>
        <w:t>b.</w:t>
      </w:r>
      <w:r w:rsidRPr="009F325C">
        <w:rPr>
          <w:rFonts w:ascii="Arial" w:hAnsi="Arial" w:cs="Arial"/>
        </w:rPr>
        <w:tab/>
        <w:t>Waktu tunggu lulusan untuk mendapatkan pekerjaan pertama atau berwirausaha pada bidang kerja/usaha yang relevan dengan bidang program studi (Tabel 8.d.1 LKPS). Data dan analisis disampaikan oleh pengusul dari program studi pada program Diploma Tiga/Sarjana/Sarjana Terapan.</w:t>
      </w:r>
    </w:p>
    <w:p w:rsidR="007D6B48" w:rsidRPr="009F325C" w:rsidRDefault="007D6B48" w:rsidP="001E44E5">
      <w:pPr>
        <w:pStyle w:val="List2"/>
        <w:rPr>
          <w:rFonts w:ascii="Arial" w:hAnsi="Arial" w:cs="Arial"/>
        </w:rPr>
      </w:pPr>
      <w:r w:rsidRPr="009F325C">
        <w:rPr>
          <w:rFonts w:ascii="Arial" w:hAnsi="Arial" w:cs="Arial"/>
        </w:rPr>
        <w:t>c.</w:t>
      </w:r>
      <w:r w:rsidRPr="009F325C">
        <w:rPr>
          <w:rFonts w:ascii="Arial" w:hAnsi="Arial" w:cs="Arial"/>
        </w:rPr>
        <w:tab/>
        <w:t>Persentase kesesuaian bidang kerja lulusan saat mendapatkan pekerjaan pertama (Tabel 8.d.2 LKPS). Data diambil dari hasil studi penelusuran lulusan (tracer study). Data dan analisis disampaikan oleh pengusul dari program studi pada program Diploma Tiga/Sarjana/Sarjana Terapan/Magister/Magister Terapan.</w:t>
      </w:r>
    </w:p>
    <w:p w:rsidR="007D6B48" w:rsidRPr="009F325C" w:rsidRDefault="007D6B48" w:rsidP="0009304A">
      <w:pPr>
        <w:pStyle w:val="List"/>
        <w:rPr>
          <w:rFonts w:ascii="Arial" w:hAnsi="Arial" w:cs="Arial"/>
        </w:rPr>
      </w:pPr>
      <w:r w:rsidRPr="009F325C">
        <w:rPr>
          <w:rFonts w:ascii="Arial" w:hAnsi="Arial" w:cs="Arial"/>
        </w:rPr>
        <w:t>5)</w:t>
      </w:r>
      <w:r w:rsidRPr="009F325C">
        <w:rPr>
          <w:rFonts w:ascii="Arial" w:hAnsi="Arial" w:cs="Arial"/>
        </w:rPr>
        <w:tab/>
        <w:t>Kinerja lulusan:</w:t>
      </w:r>
    </w:p>
    <w:p w:rsidR="007D6B48" w:rsidRPr="009F325C" w:rsidRDefault="007D6B48" w:rsidP="001E44E5">
      <w:pPr>
        <w:pStyle w:val="List2"/>
        <w:rPr>
          <w:rFonts w:ascii="Arial" w:hAnsi="Arial" w:cs="Arial"/>
        </w:rPr>
      </w:pPr>
      <w:r w:rsidRPr="009F325C">
        <w:rPr>
          <w:rFonts w:ascii="Arial" w:hAnsi="Arial" w:cs="Arial"/>
        </w:rPr>
        <w:t>a.</w:t>
      </w:r>
      <w:r w:rsidRPr="009F325C">
        <w:rPr>
          <w:rFonts w:ascii="Arial" w:hAnsi="Arial" w:cs="Arial"/>
        </w:rPr>
        <w:tab/>
        <w:t>Deskripsi mengenai pelaksanaan studi penelusuran lulusan (tracer study) terhadap pengguna lulusan, mencakup aspek organisasi, metodologi, instrumen, penilaian, evaluasi, dan pemanfaatan hasil studi.</w:t>
      </w:r>
    </w:p>
    <w:p w:rsidR="007D6B48" w:rsidRPr="009F325C" w:rsidRDefault="007D6B48" w:rsidP="001E44E5">
      <w:pPr>
        <w:pStyle w:val="List2"/>
        <w:rPr>
          <w:rFonts w:ascii="Arial" w:hAnsi="Arial" w:cs="Arial"/>
        </w:rPr>
      </w:pPr>
      <w:r w:rsidRPr="009F325C">
        <w:rPr>
          <w:rFonts w:ascii="Arial" w:hAnsi="Arial" w:cs="Arial"/>
        </w:rPr>
        <w:t>b.</w:t>
      </w:r>
      <w:r w:rsidRPr="009F325C">
        <w:rPr>
          <w:rFonts w:ascii="Arial" w:hAnsi="Arial" w:cs="Arial"/>
        </w:rPr>
        <w:tab/>
        <w:t>Tempat kerja lulusan: tingkat/ukuran tempat kerja/berwirausaha lulusan (Tabel 8.e.1 LKPS). Data dan analisis disampaikan oleh pengusul dari program studi pada program Diploma Tiga/Sarjana/Sarjana Terapan.</w:t>
      </w:r>
    </w:p>
    <w:p w:rsidR="007D6B48" w:rsidRPr="009F325C" w:rsidRDefault="007D6B48" w:rsidP="001E44E5">
      <w:pPr>
        <w:pStyle w:val="List2"/>
        <w:rPr>
          <w:rFonts w:ascii="Arial" w:hAnsi="Arial" w:cs="Arial"/>
        </w:rPr>
      </w:pPr>
      <w:r w:rsidRPr="009F325C">
        <w:rPr>
          <w:rFonts w:ascii="Arial" w:hAnsi="Arial" w:cs="Arial"/>
        </w:rPr>
        <w:t>c.</w:t>
      </w:r>
      <w:r w:rsidRPr="009F325C">
        <w:rPr>
          <w:rFonts w:ascii="Arial" w:hAnsi="Arial" w:cs="Arial"/>
        </w:rPr>
        <w:tab/>
        <w:t>Tingkat kepuasan pengguna lulusan pada aspek etika, keahlian pada bidang ilmu, kemampuan berbahasa asing, penggunaan teknologi informasi, kemampuan berkomunikasi, kerjasama tim, dan pengembangan diri (Tabel 8.e.2 LKPS). Data dan analisis disampaikan oleh pengusul dari program studi pada program Diploma Tiga/Sarjana/Sarjana Terapan/Magister/Magister Terapan.</w:t>
      </w:r>
    </w:p>
    <w:p w:rsidR="0009304A" w:rsidRPr="009F325C" w:rsidRDefault="007D6B48" w:rsidP="0009304A">
      <w:pPr>
        <w:pStyle w:val="Heading4"/>
        <w:rPr>
          <w:rFonts w:ascii="Arial" w:hAnsi="Arial" w:cs="Arial"/>
        </w:rPr>
      </w:pPr>
      <w:r w:rsidRPr="009F325C">
        <w:rPr>
          <w:rFonts w:ascii="Arial" w:hAnsi="Arial" w:cs="Arial"/>
        </w:rPr>
        <w:t>b)</w:t>
      </w:r>
      <w:r w:rsidRPr="009F325C">
        <w:rPr>
          <w:rFonts w:ascii="Arial" w:hAnsi="Arial" w:cs="Arial"/>
        </w:rPr>
        <w:tab/>
        <w:t xml:space="preserve">Luaran Dharma Penelitian dan Pengabdian kepada Masyarakat </w:t>
      </w:r>
    </w:p>
    <w:p w:rsidR="007D6B48" w:rsidRPr="009F325C" w:rsidRDefault="007D6B48" w:rsidP="001E44E5">
      <w:pPr>
        <w:pStyle w:val="BodyTextIndent3"/>
        <w:rPr>
          <w:rFonts w:ascii="Arial" w:hAnsi="Arial" w:cs="Arial"/>
        </w:rPr>
      </w:pPr>
      <w:r w:rsidRPr="009F325C">
        <w:rPr>
          <w:rFonts w:ascii="Arial" w:hAnsi="Arial" w:cs="Arial"/>
        </w:rPr>
        <w:t>Luaran dharma penelitian dan pengabdian kepada masyarakat oleh mahasiswa</w:t>
      </w:r>
      <w:r w:rsidR="0009304A" w:rsidRPr="009F325C">
        <w:rPr>
          <w:rFonts w:ascii="Arial" w:hAnsi="Arial" w:cs="Arial"/>
        </w:rPr>
        <w:t xml:space="preserve"> dalam </w:t>
      </w:r>
      <w:r w:rsidRPr="009F325C">
        <w:rPr>
          <w:rFonts w:ascii="Arial" w:hAnsi="Arial" w:cs="Arial"/>
        </w:rPr>
        <w:t>proses</w:t>
      </w:r>
      <w:r w:rsidR="0009304A" w:rsidRPr="009F325C">
        <w:rPr>
          <w:rFonts w:ascii="Arial" w:hAnsi="Arial" w:cs="Arial"/>
        </w:rPr>
        <w:t xml:space="preserve"> </w:t>
      </w:r>
      <w:r w:rsidRPr="009F325C">
        <w:rPr>
          <w:rFonts w:ascii="Arial" w:hAnsi="Arial" w:cs="Arial"/>
        </w:rPr>
        <w:t>pendidikan</w:t>
      </w:r>
      <w:r w:rsidR="0009304A" w:rsidRPr="009F325C">
        <w:rPr>
          <w:rFonts w:ascii="Arial" w:hAnsi="Arial" w:cs="Arial"/>
        </w:rPr>
        <w:t xml:space="preserve"> </w:t>
      </w:r>
      <w:r w:rsidRPr="009F325C">
        <w:rPr>
          <w:rFonts w:ascii="Arial" w:hAnsi="Arial" w:cs="Arial"/>
        </w:rPr>
        <w:t>disajikan</w:t>
      </w:r>
      <w:r w:rsidR="0009304A" w:rsidRPr="009F325C">
        <w:rPr>
          <w:rFonts w:ascii="Arial" w:hAnsi="Arial" w:cs="Arial"/>
        </w:rPr>
        <w:t xml:space="preserve"> </w:t>
      </w:r>
      <w:r w:rsidRPr="009F325C">
        <w:rPr>
          <w:rFonts w:ascii="Arial" w:hAnsi="Arial" w:cs="Arial"/>
        </w:rPr>
        <w:t>dengan</w:t>
      </w:r>
      <w:r w:rsidR="0009304A" w:rsidRPr="009F325C">
        <w:rPr>
          <w:rFonts w:ascii="Arial" w:hAnsi="Arial" w:cs="Arial"/>
        </w:rPr>
        <w:t xml:space="preserve"> </w:t>
      </w:r>
      <w:r w:rsidRPr="009F325C">
        <w:rPr>
          <w:rFonts w:ascii="Arial" w:hAnsi="Arial" w:cs="Arial"/>
        </w:rPr>
        <w:t>teknik</w:t>
      </w:r>
      <w:r w:rsidR="0009304A" w:rsidRPr="009F325C">
        <w:rPr>
          <w:rFonts w:ascii="Arial" w:hAnsi="Arial" w:cs="Arial"/>
        </w:rPr>
        <w:t xml:space="preserve"> </w:t>
      </w:r>
      <w:r w:rsidRPr="009F325C">
        <w:rPr>
          <w:rFonts w:ascii="Arial" w:hAnsi="Arial" w:cs="Arial"/>
        </w:rPr>
        <w:t>representasi yang relevan (misalnya: kurva tren, rasio, dan proporsi) dan komprehensif, serta kecenderungan yang terjadi disimpulkan. Data dan analisis yang disampaikan meliputi aspek:</w:t>
      </w:r>
    </w:p>
    <w:p w:rsidR="007D6B48" w:rsidRPr="009F325C" w:rsidRDefault="007D6B48" w:rsidP="0009304A">
      <w:pPr>
        <w:pStyle w:val="List"/>
        <w:rPr>
          <w:rFonts w:ascii="Arial" w:hAnsi="Arial" w:cs="Arial"/>
        </w:rPr>
      </w:pPr>
      <w:r w:rsidRPr="009F325C">
        <w:rPr>
          <w:rFonts w:ascii="Arial" w:hAnsi="Arial" w:cs="Arial"/>
        </w:rPr>
        <w:t>1)</w:t>
      </w:r>
      <w:r w:rsidRPr="009F325C">
        <w:rPr>
          <w:rFonts w:ascii="Arial" w:hAnsi="Arial" w:cs="Arial"/>
        </w:rPr>
        <w:tab/>
        <w:t>Publikasi ilmiah mahasiswa, yang dihasilkan secara mandiri atau bersama DTPS (Tabel 8.f.1 LKPS). Data dan analisis disampaikan oleh pengusul dari program studi pada program Sarjana/Magister/Doktor.</w:t>
      </w:r>
    </w:p>
    <w:p w:rsidR="007D6B48" w:rsidRPr="009F325C" w:rsidRDefault="007D6B48" w:rsidP="0009304A">
      <w:pPr>
        <w:pStyle w:val="List"/>
        <w:rPr>
          <w:rFonts w:ascii="Arial" w:hAnsi="Arial" w:cs="Arial"/>
        </w:rPr>
      </w:pPr>
      <w:r w:rsidRPr="009F325C">
        <w:rPr>
          <w:rFonts w:ascii="Arial" w:hAnsi="Arial" w:cs="Arial"/>
        </w:rPr>
        <w:t>2)</w:t>
      </w:r>
      <w:r w:rsidRPr="009F325C">
        <w:rPr>
          <w:rFonts w:ascii="Arial" w:hAnsi="Arial" w:cs="Arial"/>
        </w:rPr>
        <w:tab/>
        <w:t>Pagelaran/pameran/presentasi/publikasi ilmiah yang dihasilkan mahasiswa secara mandiri atau bersama DTPS (Tabel 8.f.1 LKPS). Data dan analisis disampaikan oleh pengusul dari program studi pada program Sarjana Terapan/Magister Terapan/Doktor Terapan.</w:t>
      </w:r>
    </w:p>
    <w:p w:rsidR="007D6B48" w:rsidRPr="009F325C" w:rsidRDefault="007D6B48" w:rsidP="0009304A">
      <w:pPr>
        <w:pStyle w:val="List"/>
        <w:rPr>
          <w:rFonts w:ascii="Arial" w:hAnsi="Arial" w:cs="Arial"/>
        </w:rPr>
      </w:pPr>
      <w:r w:rsidRPr="009F325C">
        <w:rPr>
          <w:rFonts w:ascii="Arial" w:hAnsi="Arial" w:cs="Arial"/>
        </w:rPr>
        <w:t>3)</w:t>
      </w:r>
      <w:r w:rsidRPr="009F325C">
        <w:rPr>
          <w:rFonts w:ascii="Arial" w:hAnsi="Arial" w:cs="Arial"/>
        </w:rPr>
        <w:tab/>
        <w:t>Karya ilmiah mahasiswa, yang dihasilkan secara mandiri atau bersama DTPS, yang disitasi (Tabel 8.f.2 LKPS). Data dan analisis disampaikan oleh pengusul dari program studi pada program Magister/Magister Terapan/Doktor/Doktor Terapan.</w:t>
      </w:r>
    </w:p>
    <w:p w:rsidR="007D6B48" w:rsidRPr="009F325C" w:rsidRDefault="007D6B48" w:rsidP="0009304A">
      <w:pPr>
        <w:pStyle w:val="List"/>
        <w:rPr>
          <w:rFonts w:ascii="Arial" w:hAnsi="Arial" w:cs="Arial"/>
        </w:rPr>
      </w:pPr>
      <w:r w:rsidRPr="009F325C">
        <w:rPr>
          <w:rFonts w:ascii="Arial" w:hAnsi="Arial" w:cs="Arial"/>
        </w:rPr>
        <w:t>4)</w:t>
      </w:r>
      <w:r w:rsidRPr="009F325C">
        <w:rPr>
          <w:rFonts w:ascii="Arial" w:hAnsi="Arial" w:cs="Arial"/>
        </w:rPr>
        <w:tab/>
        <w:t>Produk/jasa yang dihasilkan mahasiswa, yang dihasilkan secara mandiri atau bersama DTPS, yang diadopsi oleh industri/masyarakat (Tabel 8.f.3 LKPS). Data dan analisis disampaikan oleh pengusul dari program studi pada program Diploma Tiga/Sarjana Terapan/Doktor/Doktor Terapan.</w:t>
      </w:r>
    </w:p>
    <w:p w:rsidR="007D6B48" w:rsidRPr="009F325C" w:rsidRDefault="007D6B48" w:rsidP="0009304A">
      <w:pPr>
        <w:pStyle w:val="List"/>
        <w:rPr>
          <w:rFonts w:ascii="Arial" w:hAnsi="Arial" w:cs="Arial"/>
        </w:rPr>
      </w:pPr>
      <w:r w:rsidRPr="009F325C">
        <w:rPr>
          <w:rFonts w:ascii="Arial" w:hAnsi="Arial" w:cs="Arial"/>
        </w:rPr>
        <w:lastRenderedPageBreak/>
        <w:t>5)</w:t>
      </w:r>
      <w:r w:rsidRPr="009F325C">
        <w:rPr>
          <w:rFonts w:ascii="Arial" w:hAnsi="Arial" w:cs="Arial"/>
        </w:rPr>
        <w:tab/>
        <w:t>Luaran penelitian/PkM lain yang dihasilkan mahasiswa, baik secara mandiri atau bersama DTPS, misalnya: HKI, Teknologi Tepat Guna, Produk, Karya Seni, Rekayasa Sosial, Buku ber- ISBN, Book Chapter (Tabel 8.f.4 LKPS).</w:t>
      </w:r>
    </w:p>
    <w:p w:rsidR="007D6B48" w:rsidRPr="009F325C" w:rsidRDefault="0009304A" w:rsidP="0009304A">
      <w:pPr>
        <w:pStyle w:val="List"/>
        <w:rPr>
          <w:rFonts w:ascii="Arial" w:hAnsi="Arial" w:cs="Arial"/>
        </w:rPr>
      </w:pPr>
      <w:r w:rsidRPr="009F325C">
        <w:rPr>
          <w:rFonts w:ascii="Arial" w:hAnsi="Arial" w:cs="Arial"/>
        </w:rPr>
        <w:t xml:space="preserve"> </w:t>
      </w:r>
      <w:r w:rsidRPr="009F325C">
        <w:rPr>
          <w:rFonts w:ascii="Arial" w:hAnsi="Arial" w:cs="Arial"/>
        </w:rPr>
        <w:tab/>
      </w:r>
      <w:r w:rsidR="007D6B48" w:rsidRPr="009F325C">
        <w:rPr>
          <w:rFonts w:ascii="Arial" w:hAnsi="Arial" w:cs="Arial"/>
        </w:rPr>
        <w:t>Data dan analisis disampaikan oleh pengusul dari program studi pada program Sarjana/Sarjana Terapan/Magister/Magister Terapan/Doktor/Doktor Terapan</w:t>
      </w:r>
    </w:p>
    <w:p w:rsidR="007D6B48" w:rsidRPr="009F325C" w:rsidRDefault="007D6B48" w:rsidP="0009304A">
      <w:pPr>
        <w:pStyle w:val="Heading4"/>
        <w:rPr>
          <w:rFonts w:ascii="Arial" w:hAnsi="Arial" w:cs="Arial"/>
        </w:rPr>
      </w:pPr>
      <w:r w:rsidRPr="009F325C">
        <w:rPr>
          <w:rFonts w:ascii="Arial" w:hAnsi="Arial" w:cs="Arial"/>
        </w:rPr>
        <w:t>2.</w:t>
      </w:r>
      <w:r w:rsidRPr="009F325C">
        <w:rPr>
          <w:rFonts w:ascii="Arial" w:hAnsi="Arial" w:cs="Arial"/>
        </w:rPr>
        <w:tab/>
        <w:t>Indikator Kinerja Tambahan</w:t>
      </w:r>
    </w:p>
    <w:p w:rsidR="007D6B48" w:rsidRPr="009F325C" w:rsidRDefault="007D6B48" w:rsidP="001E44E5">
      <w:pPr>
        <w:pStyle w:val="BodyTextIndent3"/>
        <w:rPr>
          <w:rFonts w:ascii="Arial" w:hAnsi="Arial" w:cs="Arial"/>
        </w:rPr>
      </w:pPr>
      <w:r w:rsidRPr="009F325C">
        <w:rPr>
          <w:rFonts w:ascii="Arial" w:hAnsi="Arial" w:cs="Arial"/>
        </w:rPr>
        <w:t>Indikator kinerja tambahan adalah indikator luaran dan capaian tridharma lain berdasarkan standar yang ditetapkan UPPS dan program studi untuk melampaui SN-DIKTI. Data indikator kinerja tambahan yang sahih harus diukur, dimonitor, dikaji, dan dianalisis untuk perbaikan berkelanjutan.</w:t>
      </w:r>
    </w:p>
    <w:p w:rsidR="007D6B48" w:rsidRPr="009F325C" w:rsidRDefault="007D6B48" w:rsidP="0009304A">
      <w:pPr>
        <w:pStyle w:val="Heading4"/>
        <w:rPr>
          <w:rFonts w:ascii="Arial" w:hAnsi="Arial" w:cs="Arial"/>
        </w:rPr>
      </w:pPr>
      <w:r w:rsidRPr="009F325C">
        <w:rPr>
          <w:rFonts w:ascii="Arial" w:hAnsi="Arial" w:cs="Arial"/>
        </w:rPr>
        <w:t>3.</w:t>
      </w:r>
      <w:r w:rsidRPr="009F325C">
        <w:rPr>
          <w:rFonts w:ascii="Arial" w:hAnsi="Arial" w:cs="Arial"/>
        </w:rPr>
        <w:tab/>
        <w:t>Evaluasi Capaian Kinerja</w:t>
      </w:r>
    </w:p>
    <w:p w:rsidR="007D6B48" w:rsidRPr="009F325C" w:rsidRDefault="007D6B48" w:rsidP="001E44E5">
      <w:pPr>
        <w:pStyle w:val="BodyTextIndent3"/>
        <w:rPr>
          <w:rFonts w:ascii="Arial" w:hAnsi="Arial" w:cs="Arial"/>
        </w:rPr>
      </w:pPr>
      <w:r w:rsidRPr="009F325C">
        <w:rPr>
          <w:rFonts w:ascii="Arial" w:hAnsi="Arial" w:cs="Arial"/>
        </w:rPr>
        <w:t>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w:t>
      </w:r>
      <w:r w:rsidR="0009304A" w:rsidRPr="009F325C">
        <w:rPr>
          <w:rFonts w:ascii="Arial" w:hAnsi="Arial" w:cs="Arial"/>
        </w:rPr>
        <w:t xml:space="preserve"> </w:t>
      </w:r>
      <w:r w:rsidRPr="009F325C">
        <w:rPr>
          <w:rFonts w:ascii="Arial" w:hAnsi="Arial" w:cs="Arial"/>
        </w:rPr>
        <w:t>ketercapaian standar, dan deskripsi singkat tindak lanjut yang akan dilakukan UPPS.</w:t>
      </w:r>
    </w:p>
    <w:p w:rsidR="007D6B48" w:rsidRPr="009F325C" w:rsidRDefault="007D6B48" w:rsidP="0009304A">
      <w:pPr>
        <w:pStyle w:val="Heading4"/>
        <w:rPr>
          <w:rFonts w:ascii="Arial" w:hAnsi="Arial" w:cs="Arial"/>
        </w:rPr>
      </w:pPr>
      <w:r w:rsidRPr="009F325C">
        <w:rPr>
          <w:rFonts w:ascii="Arial" w:hAnsi="Arial" w:cs="Arial"/>
        </w:rPr>
        <w:t>4.</w:t>
      </w:r>
      <w:r w:rsidRPr="009F325C">
        <w:rPr>
          <w:rFonts w:ascii="Arial" w:hAnsi="Arial" w:cs="Arial"/>
        </w:rPr>
        <w:tab/>
        <w:t>Penjaminan Mutu Luaran</w:t>
      </w:r>
    </w:p>
    <w:p w:rsidR="007D6B48" w:rsidRPr="009F325C" w:rsidRDefault="007D6B48" w:rsidP="001E44E5">
      <w:pPr>
        <w:pStyle w:val="BodyTextIndent3"/>
        <w:rPr>
          <w:rFonts w:ascii="Arial" w:hAnsi="Arial" w:cs="Arial"/>
        </w:rPr>
      </w:pPr>
      <w:r w:rsidRPr="009F325C">
        <w:rPr>
          <w:rFonts w:ascii="Arial" w:hAnsi="Arial" w:cs="Arial"/>
        </w:rPr>
        <w:t>Berisi deskripsi dan bukti sahih tentang implementasi sistem penjaminan mutu di UPPS yang sesuai dengan standar yang ditetapkan perguruan tinggi terkait luaran dan capaian tridharma, yang mengikuti siklus penetapan, pelaksanaan, evaluasi, pengendalian, dan perbaikan berkelanjutan (PPEPP).</w:t>
      </w:r>
    </w:p>
    <w:p w:rsidR="007D6B48" w:rsidRPr="009F325C" w:rsidRDefault="007D6B48" w:rsidP="0009304A">
      <w:pPr>
        <w:pStyle w:val="Heading4"/>
        <w:rPr>
          <w:rFonts w:ascii="Arial" w:hAnsi="Arial" w:cs="Arial"/>
        </w:rPr>
      </w:pPr>
      <w:r w:rsidRPr="009F325C">
        <w:rPr>
          <w:rFonts w:ascii="Arial" w:hAnsi="Arial" w:cs="Arial"/>
        </w:rPr>
        <w:t>5.</w:t>
      </w:r>
      <w:r w:rsidRPr="009F325C">
        <w:rPr>
          <w:rFonts w:ascii="Arial" w:hAnsi="Arial" w:cs="Arial"/>
        </w:rPr>
        <w:tab/>
        <w:t>Kepuasan Pengguna</w:t>
      </w:r>
    </w:p>
    <w:p w:rsidR="007D6B48" w:rsidRPr="009F325C" w:rsidRDefault="007D6B48" w:rsidP="001E44E5">
      <w:pPr>
        <w:pStyle w:val="BodyTextIndent3"/>
        <w:rPr>
          <w:rFonts w:ascii="Arial" w:hAnsi="Arial" w:cs="Arial"/>
        </w:rPr>
      </w:pPr>
      <w:r w:rsidRPr="009F325C">
        <w:rPr>
          <w:rFonts w:ascii="Arial" w:hAnsi="Arial" w:cs="Arial"/>
        </w:rPr>
        <w:t>Berisi deskripsi mengenai pengukuran kepuasan pengguna lulusan dan mitra kerja terhadap kinerja lulusan yang memenuhi aspek-aspek berikut:</w:t>
      </w:r>
    </w:p>
    <w:p w:rsidR="007D6B48" w:rsidRPr="009F325C" w:rsidRDefault="007D6B48" w:rsidP="00294347">
      <w:pPr>
        <w:pStyle w:val="List"/>
        <w:rPr>
          <w:rFonts w:ascii="Arial" w:hAnsi="Arial" w:cs="Arial"/>
        </w:rPr>
      </w:pPr>
      <w:r w:rsidRPr="009F325C">
        <w:rPr>
          <w:rFonts w:ascii="Arial" w:hAnsi="Arial" w:cs="Arial"/>
        </w:rPr>
        <w:t>a)</w:t>
      </w:r>
      <w:r w:rsidRPr="009F325C">
        <w:rPr>
          <w:rFonts w:ascii="Arial" w:hAnsi="Arial" w:cs="Arial"/>
        </w:rPr>
        <w:tab/>
        <w:t>Kejelasan instrumen yang digunakan, pelaksanaan, perekaman dan analisis datanya.</w:t>
      </w:r>
    </w:p>
    <w:p w:rsidR="007D6B48" w:rsidRPr="009F325C" w:rsidRDefault="007D6B48" w:rsidP="00294347">
      <w:pPr>
        <w:pStyle w:val="List"/>
        <w:rPr>
          <w:rFonts w:ascii="Arial" w:hAnsi="Arial" w:cs="Arial"/>
        </w:rPr>
      </w:pPr>
      <w:r w:rsidRPr="009F325C">
        <w:rPr>
          <w:rFonts w:ascii="Arial" w:hAnsi="Arial" w:cs="Arial"/>
        </w:rPr>
        <w:t>b)</w:t>
      </w:r>
      <w:r w:rsidRPr="009F325C">
        <w:rPr>
          <w:rFonts w:ascii="Arial" w:hAnsi="Arial" w:cs="Arial"/>
        </w:rPr>
        <w:tab/>
        <w:t>Ketersediaan bukti yang sahih tentang hasil pengukuran kepuasan pengguna lulusan yang dilaksanakan secara konsisten, dan ditindaklanjuti secara berkala dan tersistem.</w:t>
      </w:r>
    </w:p>
    <w:p w:rsidR="007D6B48" w:rsidRPr="009F325C" w:rsidRDefault="007D6B48" w:rsidP="00294347">
      <w:pPr>
        <w:pStyle w:val="Heading4"/>
        <w:rPr>
          <w:rFonts w:ascii="Arial" w:hAnsi="Arial" w:cs="Arial"/>
        </w:rPr>
      </w:pPr>
      <w:r w:rsidRPr="009F325C">
        <w:rPr>
          <w:rFonts w:ascii="Arial" w:hAnsi="Arial" w:cs="Arial"/>
        </w:rPr>
        <w:t>6.</w:t>
      </w:r>
      <w:r w:rsidRPr="009F325C">
        <w:rPr>
          <w:rFonts w:ascii="Arial" w:hAnsi="Arial" w:cs="Arial"/>
        </w:rPr>
        <w:tab/>
        <w:t>Simpulan Hasil Evaluasi dan Tindak Lanjut</w:t>
      </w:r>
    </w:p>
    <w:p w:rsidR="007D6B48" w:rsidRPr="009F325C" w:rsidRDefault="007D6B48" w:rsidP="001E44E5">
      <w:pPr>
        <w:pStyle w:val="BodyTextIndent3"/>
        <w:rPr>
          <w:rFonts w:ascii="Arial" w:hAnsi="Arial" w:cs="Arial"/>
        </w:rPr>
      </w:pPr>
      <w:r w:rsidRPr="009F325C">
        <w:rPr>
          <w:rFonts w:ascii="Arial" w:hAnsi="Arial" w:cs="Arial"/>
        </w:rPr>
        <w:t>Berisi ringkasan dari pemosisian, masalah dan akar masalah, serta rencana perbaikan dan pengembangan oleh UPPS terkait luaran dan capaian pada program studi yang diakreditasi.</w:t>
      </w:r>
    </w:p>
    <w:p w:rsidR="00FD04C8" w:rsidRPr="009F325C" w:rsidRDefault="00FD04C8" w:rsidP="00FD04C8">
      <w:pPr>
        <w:pStyle w:val="Heading3"/>
        <w:rPr>
          <w:rFonts w:ascii="Arial" w:hAnsi="Arial" w:cs="Arial"/>
        </w:rPr>
        <w:sectPr w:rsidR="00FD04C8" w:rsidRPr="009F325C" w:rsidSect="005F781B">
          <w:pgSz w:w="11910" w:h="16840"/>
          <w:pgMar w:top="1418" w:right="1418" w:bottom="1418" w:left="1418" w:header="0" w:footer="760" w:gutter="0"/>
          <w:pgNumType w:start="1"/>
          <w:cols w:space="720" w:equalWidth="0">
            <w:col w:w="9052"/>
          </w:cols>
          <w:noEndnote/>
          <w:docGrid w:linePitch="272"/>
        </w:sectPr>
      </w:pPr>
    </w:p>
    <w:p w:rsidR="007D6B48" w:rsidRPr="009F325C" w:rsidRDefault="004D406C" w:rsidP="00FD04C8">
      <w:pPr>
        <w:pStyle w:val="Heading3"/>
        <w:rPr>
          <w:rFonts w:ascii="Arial" w:hAnsi="Arial" w:cs="Arial"/>
        </w:rPr>
      </w:pPr>
      <w:r w:rsidRPr="009F325C">
        <w:rPr>
          <w:rFonts w:ascii="Arial" w:hAnsi="Arial" w:cs="Arial"/>
        </w:rPr>
        <w:lastRenderedPageBreak/>
        <w:t>D.</w:t>
      </w:r>
      <w:r w:rsidRPr="009F325C">
        <w:rPr>
          <w:rFonts w:ascii="Arial" w:hAnsi="Arial" w:cs="Arial"/>
        </w:rPr>
        <w:tab/>
        <w:t>ANALISIS DAN PENETAPAN PROGRAM PENGEMBANGAN UPPS TERKAIT PROGRAM STUDI YANG DIAKREDITASI</w:t>
      </w:r>
    </w:p>
    <w:p w:rsidR="007D6B48" w:rsidRPr="009F325C" w:rsidRDefault="007D6B48" w:rsidP="00294347">
      <w:pPr>
        <w:pStyle w:val="Heading4"/>
        <w:rPr>
          <w:rFonts w:ascii="Arial" w:hAnsi="Arial" w:cs="Arial"/>
        </w:rPr>
      </w:pPr>
      <w:r w:rsidRPr="009F325C">
        <w:rPr>
          <w:rFonts w:ascii="Arial" w:hAnsi="Arial" w:cs="Arial"/>
        </w:rPr>
        <w:t>1.</w:t>
      </w:r>
      <w:r w:rsidRPr="009F325C">
        <w:rPr>
          <w:rFonts w:ascii="Arial" w:hAnsi="Arial" w:cs="Arial"/>
        </w:rPr>
        <w:tab/>
        <w:t>Analisis capaian kinerja</w:t>
      </w:r>
    </w:p>
    <w:p w:rsidR="007D6B48" w:rsidRPr="009F325C" w:rsidRDefault="007D6B48" w:rsidP="001E44E5">
      <w:pPr>
        <w:pStyle w:val="BodyTextIndent3"/>
        <w:rPr>
          <w:rFonts w:ascii="Arial" w:hAnsi="Arial" w:cs="Arial"/>
        </w:rPr>
      </w:pPr>
      <w:r w:rsidRPr="009F325C">
        <w:rPr>
          <w:rFonts w:ascii="Arial" w:hAnsi="Arial" w:cs="Arial"/>
        </w:rPr>
        <w:t>Cakupan aspek antar kriteria yang dievaluasi: kelengkapan, keluasan, kedalaman, ketepatan, dan ketajaman analisis untuk mengidentifikasi akar masalah yang didukung oleh data/informasi yang andal dan memadai serta konsisten dengan hasil analisis yang disampaikan pada setiap kriteria di atas.</w:t>
      </w:r>
    </w:p>
    <w:p w:rsidR="007D6B48" w:rsidRPr="009F325C" w:rsidRDefault="007D6B48" w:rsidP="00294347">
      <w:pPr>
        <w:pStyle w:val="Heading4"/>
        <w:rPr>
          <w:rFonts w:ascii="Arial" w:hAnsi="Arial" w:cs="Arial"/>
        </w:rPr>
      </w:pPr>
      <w:r w:rsidRPr="009F325C">
        <w:rPr>
          <w:rFonts w:ascii="Arial" w:hAnsi="Arial" w:cs="Arial"/>
        </w:rPr>
        <w:t>2.</w:t>
      </w:r>
      <w:r w:rsidRPr="009F325C">
        <w:rPr>
          <w:rFonts w:ascii="Arial" w:hAnsi="Arial" w:cs="Arial"/>
        </w:rPr>
        <w:tab/>
        <w:t>Analisis SWOT atau analisis lain yang relevan</w:t>
      </w:r>
    </w:p>
    <w:p w:rsidR="007D6B48" w:rsidRPr="009F325C" w:rsidRDefault="007D6B48" w:rsidP="001E44E5">
      <w:pPr>
        <w:pStyle w:val="BodyTextIndent3"/>
        <w:rPr>
          <w:rFonts w:ascii="Arial" w:hAnsi="Arial" w:cs="Arial"/>
        </w:rPr>
      </w:pPr>
      <w:r w:rsidRPr="009F325C">
        <w:rPr>
          <w:rFonts w:ascii="Arial" w:hAnsi="Arial" w:cs="Arial"/>
        </w:rPr>
        <w:t>Ketepatan mengidentifikasi kekuatan atau faktor pendorong, kelemahan atau faktor penghambat, peluang dan ancaman yang dihadapi dalam keterkaitannya dengan hasil analisis capaian kinerja. Hasil identifikasi tersebut dianalisis untuk menentukan posisi UPPS dan program studi yang diakreditasi serta menjadi dasar untuk mengembangkan alternatif solusi dan program pengembangan.</w:t>
      </w:r>
    </w:p>
    <w:p w:rsidR="007D6B48" w:rsidRPr="009F325C" w:rsidRDefault="007D6B48" w:rsidP="00294347">
      <w:pPr>
        <w:pStyle w:val="Heading4"/>
        <w:rPr>
          <w:rFonts w:ascii="Arial" w:hAnsi="Arial" w:cs="Arial"/>
        </w:rPr>
      </w:pPr>
      <w:r w:rsidRPr="009F325C">
        <w:rPr>
          <w:rFonts w:ascii="Arial" w:hAnsi="Arial" w:cs="Arial"/>
        </w:rPr>
        <w:t>3.</w:t>
      </w:r>
      <w:r w:rsidRPr="009F325C">
        <w:rPr>
          <w:rFonts w:ascii="Arial" w:hAnsi="Arial" w:cs="Arial"/>
        </w:rPr>
        <w:tab/>
        <w:t>Strategi pengembangan</w:t>
      </w:r>
    </w:p>
    <w:p w:rsidR="007D6B48" w:rsidRPr="009F325C" w:rsidRDefault="007D6B48" w:rsidP="001E44E5">
      <w:pPr>
        <w:pStyle w:val="BodyTextIndent3"/>
        <w:rPr>
          <w:rFonts w:ascii="Arial" w:hAnsi="Arial" w:cs="Arial"/>
        </w:rPr>
      </w:pPr>
      <w:r w:rsidRPr="009F325C">
        <w:rPr>
          <w:rFonts w:ascii="Arial" w:hAnsi="Arial" w:cs="Arial"/>
        </w:rPr>
        <w:t>Kemampuan UPPS dalam menetapkan strategi dan program pengembangan berdasarkan prioritas sesuai dengan kapasitas, kebutuhan, dan VMT UPPS secara keseluruhan, terutama pengembangan program studi yang diakreditasi.</w:t>
      </w:r>
    </w:p>
    <w:p w:rsidR="007D6B48" w:rsidRPr="009F325C" w:rsidRDefault="007D6B48" w:rsidP="00E53A44">
      <w:pPr>
        <w:pStyle w:val="Heading4"/>
        <w:rPr>
          <w:rFonts w:ascii="Arial" w:hAnsi="Arial" w:cs="Arial"/>
        </w:rPr>
      </w:pPr>
      <w:r w:rsidRPr="009F325C">
        <w:rPr>
          <w:rFonts w:ascii="Arial" w:hAnsi="Arial" w:cs="Arial"/>
        </w:rPr>
        <w:t>4.</w:t>
      </w:r>
      <w:r w:rsidRPr="009F325C">
        <w:rPr>
          <w:rFonts w:ascii="Arial" w:hAnsi="Arial" w:cs="Arial"/>
        </w:rPr>
        <w:tab/>
        <w:t>Program Keberlanjutan</w:t>
      </w:r>
    </w:p>
    <w:p w:rsidR="005F781B" w:rsidRDefault="007D6B48" w:rsidP="005F781B">
      <w:pPr>
        <w:pStyle w:val="BodyTextIndent3"/>
        <w:rPr>
          <w:rFonts w:ascii="Arial" w:hAnsi="Arial" w:cs="Arial"/>
        </w:rPr>
      </w:pPr>
      <w:r w:rsidRPr="009F325C">
        <w:rPr>
          <w:rFonts w:ascii="Arial" w:hAnsi="Arial" w:cs="Arial"/>
        </w:rPr>
        <w:t>Mekanisme penjaminan keberlangsungan program pengembangan dan good practices yang dihasilkan, serta jaminan ketersediaan sumberdaya untuk mendukung pelaksanaan program termasuk rencana penjaminan mutu yang berkelanjutan</w:t>
      </w:r>
    </w:p>
    <w:p w:rsidR="005F781B" w:rsidRDefault="005F781B">
      <w:pPr>
        <w:overflowPunct/>
        <w:autoSpaceDE/>
        <w:autoSpaceDN/>
        <w:adjustRightInd/>
        <w:textAlignment w:val="auto"/>
        <w:rPr>
          <w:rFonts w:ascii="Arial" w:hAnsi="Arial" w:cs="Arial"/>
          <w:sz w:val="22"/>
        </w:rPr>
      </w:pPr>
      <w:r>
        <w:rPr>
          <w:rFonts w:ascii="Arial" w:hAnsi="Arial" w:cs="Arial"/>
        </w:rPr>
        <w:br w:type="page"/>
      </w:r>
    </w:p>
    <w:p w:rsidR="007D6B48" w:rsidRPr="005F781B" w:rsidRDefault="005F781B" w:rsidP="005F781B">
      <w:pPr>
        <w:pStyle w:val="BodyTextIndent3"/>
        <w:ind w:left="0"/>
        <w:jc w:val="center"/>
        <w:rPr>
          <w:rFonts w:ascii="Arial" w:hAnsi="Arial" w:cs="Arial"/>
          <w:b/>
        </w:rPr>
      </w:pPr>
      <w:r w:rsidRPr="005F781B">
        <w:rPr>
          <w:rFonts w:ascii="Arial" w:hAnsi="Arial" w:cs="Arial"/>
          <w:b/>
        </w:rPr>
        <w:lastRenderedPageBreak/>
        <w:t>BAB III</w:t>
      </w:r>
      <w:r>
        <w:rPr>
          <w:rFonts w:ascii="Arial" w:hAnsi="Arial" w:cs="Arial"/>
          <w:b/>
        </w:rPr>
        <w:t xml:space="preserve">. </w:t>
      </w:r>
      <w:r w:rsidR="007D6B48" w:rsidRPr="005F781B">
        <w:rPr>
          <w:rFonts w:ascii="Arial" w:hAnsi="Arial" w:cs="Arial"/>
          <w:b/>
        </w:rPr>
        <w:t>PENUTUP</w:t>
      </w:r>
    </w:p>
    <w:p w:rsidR="007D6B48" w:rsidRPr="009F325C" w:rsidRDefault="007D6B48" w:rsidP="005F781B">
      <w:pPr>
        <w:pStyle w:val="BodyTextIndent"/>
        <w:ind w:left="0"/>
        <w:jc w:val="left"/>
        <w:rPr>
          <w:rFonts w:ascii="Arial" w:hAnsi="Arial" w:cs="Arial"/>
        </w:rPr>
      </w:pPr>
      <w:r w:rsidRPr="009F325C">
        <w:rPr>
          <w:rFonts w:ascii="Arial" w:hAnsi="Arial" w:cs="Arial"/>
        </w:rPr>
        <w:t>Bagian ini berisi deskripsi yang memuat kesimpulan akhir dari Laporan Evaluasi Diri.</w:t>
      </w:r>
    </w:p>
    <w:p w:rsidR="00220F04" w:rsidRPr="009F325C" w:rsidRDefault="00220F04" w:rsidP="00220F04">
      <w:pPr>
        <w:pStyle w:val="Heading1"/>
        <w:rPr>
          <w:rFonts w:ascii="Arial" w:hAnsi="Arial" w:cs="Arial"/>
        </w:rPr>
        <w:sectPr w:rsidR="00220F04" w:rsidRPr="009F325C" w:rsidSect="005F781B">
          <w:pgSz w:w="11910" w:h="16840"/>
          <w:pgMar w:top="1418" w:right="1418" w:bottom="1418" w:left="1418" w:header="0" w:footer="760" w:gutter="0"/>
          <w:cols w:space="720" w:equalWidth="0">
            <w:col w:w="9052"/>
          </w:cols>
          <w:noEndnote/>
          <w:docGrid w:linePitch="272"/>
        </w:sectPr>
      </w:pPr>
    </w:p>
    <w:p w:rsidR="002562CB" w:rsidRDefault="002562CB" w:rsidP="00220F04">
      <w:pPr>
        <w:pStyle w:val="Heading1"/>
        <w:rPr>
          <w:rFonts w:ascii="Arial" w:hAnsi="Arial" w:cs="Arial"/>
        </w:rPr>
      </w:pPr>
      <w:bookmarkStart w:id="13" w:name="_GoBack"/>
      <w:bookmarkStart w:id="14" w:name="_Toc7689331"/>
      <w:bookmarkEnd w:id="13"/>
      <w:r w:rsidRPr="009F325C">
        <w:rPr>
          <w:rFonts w:ascii="Arial" w:hAnsi="Arial" w:cs="Arial"/>
        </w:rPr>
        <w:lastRenderedPageBreak/>
        <w:t>LAMPIRAN</w:t>
      </w:r>
      <w:bookmarkEnd w:id="14"/>
    </w:p>
    <w:p w:rsidR="005F781B" w:rsidRPr="005F781B" w:rsidRDefault="005F781B" w:rsidP="005F781B">
      <w:pPr>
        <w:rPr>
          <w:rFonts w:ascii="Arial" w:hAnsi="Arial" w:cs="Arial"/>
        </w:rPr>
      </w:pPr>
      <w:r w:rsidRPr="005F781B">
        <w:rPr>
          <w:rFonts w:ascii="Arial" w:hAnsi="Arial" w:cs="Arial"/>
        </w:rPr>
        <w:t xml:space="preserve">Sajikan </w:t>
      </w:r>
      <w:r>
        <w:rPr>
          <w:rFonts w:ascii="Arial" w:hAnsi="Arial" w:cs="Arial"/>
        </w:rPr>
        <w:t>data pendukung tiap kriteria (yang relevan) pada bagian lampiran.</w:t>
      </w:r>
    </w:p>
    <w:p w:rsidR="00220F04" w:rsidRPr="009F325C" w:rsidRDefault="00220F04" w:rsidP="00220F04">
      <w:pPr>
        <w:rPr>
          <w:rFonts w:ascii="Arial" w:hAnsi="Arial" w:cs="Arial"/>
        </w:rPr>
      </w:pPr>
    </w:p>
    <w:sectPr w:rsidR="00220F04" w:rsidRPr="009F325C" w:rsidSect="005F781B">
      <w:pgSz w:w="11910" w:h="16840"/>
      <w:pgMar w:top="1418" w:right="1418" w:bottom="1418" w:left="1418" w:header="0" w:footer="760" w:gutter="0"/>
      <w:cols w:space="720" w:equalWidth="0">
        <w:col w:w="9052"/>
      </w:cols>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CF2" w:rsidRDefault="00752CF2">
      <w:r>
        <w:separator/>
      </w:r>
    </w:p>
  </w:endnote>
  <w:endnote w:type="continuationSeparator" w:id="0">
    <w:p w:rsidR="00752CF2" w:rsidRDefault="00752C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libri Light">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25C" w:rsidRPr="009F325C" w:rsidRDefault="009F325C" w:rsidP="009F325C">
    <w:pPr>
      <w:pStyle w:val="Footer"/>
    </w:pPr>
    <w:r w:rsidRPr="009F325C">
      <w:t xml:space="preserve">BAN-PT: Laporan Evaluasi Diri Program &lt;D3/S1/S2/S3&gt; &lt;Nama </w:t>
    </w:r>
    <w:r w:rsidR="00181980">
      <w:t>PS</w:t>
    </w:r>
    <w:r w:rsidRPr="009F325C">
      <w:t>&gt; Unila</w:t>
    </w:r>
    <w:r w:rsidRPr="009F325C">
      <w:tab/>
    </w:r>
    <w:fldSimple w:instr=" PAGE   \* MERGEFORMAT ">
      <w:r w:rsidR="006D6FA9">
        <w:rPr>
          <w:noProof/>
        </w:rPr>
        <w:t>i</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CF2" w:rsidRDefault="00752CF2">
      <w:r>
        <w:separator/>
      </w:r>
    </w:p>
  </w:footnote>
  <w:footnote w:type="continuationSeparator" w:id="0">
    <w:p w:rsidR="00752CF2" w:rsidRDefault="00752C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8D43A3E"/>
    <w:lvl w:ilvl="0">
      <w:start w:val="1"/>
      <w:numFmt w:val="decimal"/>
      <w:lvlText w:val="%1."/>
      <w:lvlJc w:val="left"/>
      <w:pPr>
        <w:tabs>
          <w:tab w:val="num" w:pos="1800"/>
        </w:tabs>
        <w:ind w:left="1800" w:hanging="360"/>
      </w:pPr>
    </w:lvl>
  </w:abstractNum>
  <w:abstractNum w:abstractNumId="1">
    <w:nsid w:val="FFFFFF7D"/>
    <w:multiLevelType w:val="singleLevel"/>
    <w:tmpl w:val="6C624AFA"/>
    <w:lvl w:ilvl="0">
      <w:start w:val="1"/>
      <w:numFmt w:val="decimal"/>
      <w:lvlText w:val="%1."/>
      <w:lvlJc w:val="left"/>
      <w:pPr>
        <w:tabs>
          <w:tab w:val="num" w:pos="1440"/>
        </w:tabs>
        <w:ind w:left="1440" w:hanging="360"/>
      </w:pPr>
    </w:lvl>
  </w:abstractNum>
  <w:abstractNum w:abstractNumId="2">
    <w:nsid w:val="FFFFFF7E"/>
    <w:multiLevelType w:val="singleLevel"/>
    <w:tmpl w:val="C42EC094"/>
    <w:lvl w:ilvl="0">
      <w:start w:val="1"/>
      <w:numFmt w:val="decimal"/>
      <w:pStyle w:val="ListNumber3"/>
      <w:lvlText w:val="%1."/>
      <w:lvlJc w:val="left"/>
      <w:pPr>
        <w:tabs>
          <w:tab w:val="num" w:pos="1080"/>
        </w:tabs>
        <w:ind w:left="1080" w:hanging="360"/>
      </w:pPr>
    </w:lvl>
  </w:abstractNum>
  <w:abstractNum w:abstractNumId="3">
    <w:nsid w:val="FFFFFF80"/>
    <w:multiLevelType w:val="singleLevel"/>
    <w:tmpl w:val="6AD28A66"/>
    <w:lvl w:ilvl="0">
      <w:start w:val="1"/>
      <w:numFmt w:val="bullet"/>
      <w:pStyle w:val="ListBullet5"/>
      <w:lvlText w:val=""/>
      <w:lvlJc w:val="left"/>
      <w:pPr>
        <w:tabs>
          <w:tab w:val="num" w:pos="1800"/>
        </w:tabs>
        <w:ind w:left="1800" w:hanging="360"/>
      </w:pPr>
      <w:rPr>
        <w:rFonts w:ascii="Symbol" w:hAnsi="Symbol" w:hint="default"/>
      </w:rPr>
    </w:lvl>
  </w:abstractNum>
  <w:abstractNum w:abstractNumId="4">
    <w:nsid w:val="FFFFFF81"/>
    <w:multiLevelType w:val="singleLevel"/>
    <w:tmpl w:val="2F345F38"/>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0876D572"/>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0BAC0A6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542EFA2A"/>
    <w:lvl w:ilvl="0">
      <w:start w:val="1"/>
      <w:numFmt w:val="decimal"/>
      <w:pStyle w:val="ListNumber"/>
      <w:lvlText w:val="%1."/>
      <w:lvlJc w:val="left"/>
      <w:pPr>
        <w:tabs>
          <w:tab w:val="num" w:pos="360"/>
        </w:tabs>
        <w:ind w:left="360" w:hanging="360"/>
      </w:pPr>
    </w:lvl>
  </w:abstractNum>
  <w:abstractNum w:abstractNumId="8">
    <w:nsid w:val="FFFFFF89"/>
    <w:multiLevelType w:val="singleLevel"/>
    <w:tmpl w:val="B0148160"/>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0000402"/>
    <w:multiLevelType w:val="multilevel"/>
    <w:tmpl w:val="00000885"/>
    <w:lvl w:ilvl="0">
      <w:start w:val="4"/>
      <w:numFmt w:val="decimal"/>
      <w:lvlText w:val="%1."/>
      <w:lvlJc w:val="left"/>
      <w:pPr>
        <w:ind w:left="799" w:hanging="360"/>
      </w:pPr>
      <w:rPr>
        <w:rFonts w:ascii="Arial" w:hAnsi="Arial" w:cs="Arial"/>
        <w:b w:val="0"/>
        <w:bCs w:val="0"/>
        <w:spacing w:val="-1"/>
        <w:w w:val="100"/>
        <w:sz w:val="22"/>
        <w:szCs w:val="22"/>
      </w:rPr>
    </w:lvl>
    <w:lvl w:ilvl="1">
      <w:numFmt w:val="bullet"/>
      <w:lvlText w:val="•"/>
      <w:lvlJc w:val="left"/>
      <w:pPr>
        <w:ind w:left="1453" w:hanging="360"/>
      </w:pPr>
    </w:lvl>
    <w:lvl w:ilvl="2">
      <w:numFmt w:val="bullet"/>
      <w:lvlText w:val="•"/>
      <w:lvlJc w:val="left"/>
      <w:pPr>
        <w:ind w:left="2106" w:hanging="360"/>
      </w:pPr>
    </w:lvl>
    <w:lvl w:ilvl="3">
      <w:numFmt w:val="bullet"/>
      <w:lvlText w:val="•"/>
      <w:lvlJc w:val="left"/>
      <w:pPr>
        <w:ind w:left="2759" w:hanging="360"/>
      </w:pPr>
    </w:lvl>
    <w:lvl w:ilvl="4">
      <w:numFmt w:val="bullet"/>
      <w:lvlText w:val="•"/>
      <w:lvlJc w:val="left"/>
      <w:pPr>
        <w:ind w:left="3413" w:hanging="360"/>
      </w:pPr>
    </w:lvl>
    <w:lvl w:ilvl="5">
      <w:numFmt w:val="bullet"/>
      <w:lvlText w:val="•"/>
      <w:lvlJc w:val="left"/>
      <w:pPr>
        <w:ind w:left="4066" w:hanging="360"/>
      </w:pPr>
    </w:lvl>
    <w:lvl w:ilvl="6">
      <w:numFmt w:val="bullet"/>
      <w:lvlText w:val="•"/>
      <w:lvlJc w:val="left"/>
      <w:pPr>
        <w:ind w:left="4719" w:hanging="360"/>
      </w:pPr>
    </w:lvl>
    <w:lvl w:ilvl="7">
      <w:numFmt w:val="bullet"/>
      <w:lvlText w:val="•"/>
      <w:lvlJc w:val="left"/>
      <w:pPr>
        <w:ind w:left="5372" w:hanging="360"/>
      </w:pPr>
    </w:lvl>
    <w:lvl w:ilvl="8">
      <w:numFmt w:val="bullet"/>
      <w:lvlText w:val="•"/>
      <w:lvlJc w:val="left"/>
      <w:pPr>
        <w:ind w:left="6026" w:hanging="360"/>
      </w:pPr>
    </w:lvl>
  </w:abstractNum>
  <w:abstractNum w:abstractNumId="10">
    <w:nsid w:val="00000403"/>
    <w:multiLevelType w:val="multilevel"/>
    <w:tmpl w:val="00000886"/>
    <w:lvl w:ilvl="0">
      <w:start w:val="1"/>
      <w:numFmt w:val="decimal"/>
      <w:lvlText w:val="%1."/>
      <w:lvlJc w:val="left"/>
      <w:pPr>
        <w:ind w:left="574" w:hanging="425"/>
      </w:pPr>
      <w:rPr>
        <w:rFonts w:ascii="Arial" w:hAnsi="Arial" w:cs="Arial"/>
        <w:b/>
        <w:bCs/>
        <w:spacing w:val="-1"/>
        <w:w w:val="100"/>
        <w:sz w:val="22"/>
        <w:szCs w:val="22"/>
      </w:rPr>
    </w:lvl>
    <w:lvl w:ilvl="1">
      <w:start w:val="1"/>
      <w:numFmt w:val="lowerLetter"/>
      <w:lvlText w:val="%2."/>
      <w:lvlJc w:val="left"/>
      <w:pPr>
        <w:ind w:left="869" w:hanging="360"/>
      </w:pPr>
      <w:rPr>
        <w:b/>
        <w:bCs/>
        <w:spacing w:val="-1"/>
        <w:w w:val="100"/>
      </w:rPr>
    </w:lvl>
    <w:lvl w:ilvl="2">
      <w:start w:val="1"/>
      <w:numFmt w:val="lowerLetter"/>
      <w:lvlText w:val="%3)"/>
      <w:lvlJc w:val="left"/>
      <w:pPr>
        <w:ind w:left="1142" w:hanging="360"/>
      </w:pPr>
      <w:rPr>
        <w:rFonts w:ascii="Arial" w:hAnsi="Arial" w:cs="Arial"/>
        <w:b w:val="0"/>
        <w:bCs w:val="0"/>
        <w:spacing w:val="-1"/>
        <w:w w:val="100"/>
        <w:sz w:val="22"/>
        <w:szCs w:val="22"/>
      </w:rPr>
    </w:lvl>
    <w:lvl w:ilvl="3">
      <w:numFmt w:val="bullet"/>
      <w:lvlText w:val="•"/>
      <w:lvlJc w:val="left"/>
      <w:pPr>
        <w:ind w:left="1140" w:hanging="360"/>
      </w:pPr>
    </w:lvl>
    <w:lvl w:ilvl="4">
      <w:numFmt w:val="bullet"/>
      <w:lvlText w:val="•"/>
      <w:lvlJc w:val="left"/>
      <w:pPr>
        <w:ind w:left="2292" w:hanging="360"/>
      </w:pPr>
    </w:lvl>
    <w:lvl w:ilvl="5">
      <w:numFmt w:val="bullet"/>
      <w:lvlText w:val="•"/>
      <w:lvlJc w:val="left"/>
      <w:pPr>
        <w:ind w:left="3445" w:hanging="360"/>
      </w:pPr>
    </w:lvl>
    <w:lvl w:ilvl="6">
      <w:numFmt w:val="bullet"/>
      <w:lvlText w:val="•"/>
      <w:lvlJc w:val="left"/>
      <w:pPr>
        <w:ind w:left="4598" w:hanging="360"/>
      </w:pPr>
    </w:lvl>
    <w:lvl w:ilvl="7">
      <w:numFmt w:val="bullet"/>
      <w:lvlText w:val="•"/>
      <w:lvlJc w:val="left"/>
      <w:pPr>
        <w:ind w:left="5750" w:hanging="360"/>
      </w:pPr>
    </w:lvl>
    <w:lvl w:ilvl="8">
      <w:numFmt w:val="bullet"/>
      <w:lvlText w:val="•"/>
      <w:lvlJc w:val="left"/>
      <w:pPr>
        <w:ind w:left="6903" w:hanging="360"/>
      </w:pPr>
    </w:lvl>
  </w:abstractNum>
  <w:abstractNum w:abstractNumId="11">
    <w:nsid w:val="00000404"/>
    <w:multiLevelType w:val="multilevel"/>
    <w:tmpl w:val="00000887"/>
    <w:lvl w:ilvl="0">
      <w:start w:val="1"/>
      <w:numFmt w:val="lowerLetter"/>
      <w:lvlText w:val="%1)"/>
      <w:lvlJc w:val="left"/>
      <w:pPr>
        <w:ind w:left="333" w:hanging="233"/>
      </w:pPr>
      <w:rPr>
        <w:rFonts w:ascii="Arial" w:hAnsi="Arial" w:cs="Arial"/>
        <w:b w:val="0"/>
        <w:bCs w:val="0"/>
        <w:w w:val="99"/>
        <w:sz w:val="20"/>
        <w:szCs w:val="20"/>
      </w:rPr>
    </w:lvl>
    <w:lvl w:ilvl="1">
      <w:numFmt w:val="bullet"/>
      <w:lvlText w:val="•"/>
      <w:lvlJc w:val="left"/>
      <w:pPr>
        <w:ind w:left="674" w:hanging="233"/>
      </w:pPr>
    </w:lvl>
    <w:lvl w:ilvl="2">
      <w:numFmt w:val="bullet"/>
      <w:lvlText w:val="•"/>
      <w:lvlJc w:val="left"/>
      <w:pPr>
        <w:ind w:left="1008" w:hanging="233"/>
      </w:pPr>
    </w:lvl>
    <w:lvl w:ilvl="3">
      <w:numFmt w:val="bullet"/>
      <w:lvlText w:val="•"/>
      <w:lvlJc w:val="left"/>
      <w:pPr>
        <w:ind w:left="1342" w:hanging="233"/>
      </w:pPr>
    </w:lvl>
    <w:lvl w:ilvl="4">
      <w:numFmt w:val="bullet"/>
      <w:lvlText w:val="•"/>
      <w:lvlJc w:val="left"/>
      <w:pPr>
        <w:ind w:left="1676" w:hanging="233"/>
      </w:pPr>
    </w:lvl>
    <w:lvl w:ilvl="5">
      <w:numFmt w:val="bullet"/>
      <w:lvlText w:val="•"/>
      <w:lvlJc w:val="left"/>
      <w:pPr>
        <w:ind w:left="2010" w:hanging="233"/>
      </w:pPr>
    </w:lvl>
    <w:lvl w:ilvl="6">
      <w:numFmt w:val="bullet"/>
      <w:lvlText w:val="•"/>
      <w:lvlJc w:val="left"/>
      <w:pPr>
        <w:ind w:left="2344" w:hanging="233"/>
      </w:pPr>
    </w:lvl>
    <w:lvl w:ilvl="7">
      <w:numFmt w:val="bullet"/>
      <w:lvlText w:val="•"/>
      <w:lvlJc w:val="left"/>
      <w:pPr>
        <w:ind w:left="2678" w:hanging="233"/>
      </w:pPr>
    </w:lvl>
    <w:lvl w:ilvl="8">
      <w:numFmt w:val="bullet"/>
      <w:lvlText w:val="•"/>
      <w:lvlJc w:val="left"/>
      <w:pPr>
        <w:ind w:left="3012" w:hanging="233"/>
      </w:pPr>
    </w:lvl>
  </w:abstractNum>
  <w:abstractNum w:abstractNumId="12">
    <w:nsid w:val="00000405"/>
    <w:multiLevelType w:val="multilevel"/>
    <w:tmpl w:val="00000888"/>
    <w:lvl w:ilvl="0">
      <w:start w:val="1"/>
      <w:numFmt w:val="lowerLetter"/>
      <w:lvlText w:val="%1)"/>
      <w:lvlJc w:val="left"/>
      <w:pPr>
        <w:ind w:left="333" w:hanging="233"/>
      </w:pPr>
      <w:rPr>
        <w:rFonts w:ascii="Arial" w:hAnsi="Arial" w:cs="Arial"/>
        <w:b w:val="0"/>
        <w:bCs w:val="0"/>
        <w:w w:val="99"/>
        <w:sz w:val="20"/>
        <w:szCs w:val="20"/>
      </w:rPr>
    </w:lvl>
    <w:lvl w:ilvl="1">
      <w:numFmt w:val="bullet"/>
      <w:lvlText w:val="•"/>
      <w:lvlJc w:val="left"/>
      <w:pPr>
        <w:ind w:left="674" w:hanging="233"/>
      </w:pPr>
    </w:lvl>
    <w:lvl w:ilvl="2">
      <w:numFmt w:val="bullet"/>
      <w:lvlText w:val="•"/>
      <w:lvlJc w:val="left"/>
      <w:pPr>
        <w:ind w:left="1008" w:hanging="233"/>
      </w:pPr>
    </w:lvl>
    <w:lvl w:ilvl="3">
      <w:numFmt w:val="bullet"/>
      <w:lvlText w:val="•"/>
      <w:lvlJc w:val="left"/>
      <w:pPr>
        <w:ind w:left="1342" w:hanging="233"/>
      </w:pPr>
    </w:lvl>
    <w:lvl w:ilvl="4">
      <w:numFmt w:val="bullet"/>
      <w:lvlText w:val="•"/>
      <w:lvlJc w:val="left"/>
      <w:pPr>
        <w:ind w:left="1676" w:hanging="233"/>
      </w:pPr>
    </w:lvl>
    <w:lvl w:ilvl="5">
      <w:numFmt w:val="bullet"/>
      <w:lvlText w:val="•"/>
      <w:lvlJc w:val="left"/>
      <w:pPr>
        <w:ind w:left="2010" w:hanging="233"/>
      </w:pPr>
    </w:lvl>
    <w:lvl w:ilvl="6">
      <w:numFmt w:val="bullet"/>
      <w:lvlText w:val="•"/>
      <w:lvlJc w:val="left"/>
      <w:pPr>
        <w:ind w:left="2344" w:hanging="233"/>
      </w:pPr>
    </w:lvl>
    <w:lvl w:ilvl="7">
      <w:numFmt w:val="bullet"/>
      <w:lvlText w:val="•"/>
      <w:lvlJc w:val="left"/>
      <w:pPr>
        <w:ind w:left="2678" w:hanging="233"/>
      </w:pPr>
    </w:lvl>
    <w:lvl w:ilvl="8">
      <w:numFmt w:val="bullet"/>
      <w:lvlText w:val="•"/>
      <w:lvlJc w:val="left"/>
      <w:pPr>
        <w:ind w:left="3012" w:hanging="233"/>
      </w:pPr>
    </w:lvl>
  </w:abstractNum>
  <w:abstractNum w:abstractNumId="13">
    <w:nsid w:val="00000406"/>
    <w:multiLevelType w:val="multilevel"/>
    <w:tmpl w:val="00000889"/>
    <w:lvl w:ilvl="0">
      <w:start w:val="1"/>
      <w:numFmt w:val="lowerLetter"/>
      <w:lvlText w:val="%1)"/>
      <w:lvlJc w:val="left"/>
      <w:pPr>
        <w:ind w:left="384" w:hanging="284"/>
      </w:pPr>
      <w:rPr>
        <w:rFonts w:ascii="Arial" w:hAnsi="Arial" w:cs="Arial"/>
        <w:b w:val="0"/>
        <w:bCs w:val="0"/>
        <w:w w:val="99"/>
        <w:sz w:val="18"/>
        <w:szCs w:val="18"/>
      </w:rPr>
    </w:lvl>
    <w:lvl w:ilvl="1">
      <w:numFmt w:val="bullet"/>
      <w:lvlText w:val="•"/>
      <w:lvlJc w:val="left"/>
      <w:pPr>
        <w:ind w:left="865" w:hanging="284"/>
      </w:pPr>
    </w:lvl>
    <w:lvl w:ilvl="2">
      <w:numFmt w:val="bullet"/>
      <w:lvlText w:val="•"/>
      <w:lvlJc w:val="left"/>
      <w:pPr>
        <w:ind w:left="1351" w:hanging="284"/>
      </w:pPr>
    </w:lvl>
    <w:lvl w:ilvl="3">
      <w:numFmt w:val="bullet"/>
      <w:lvlText w:val="•"/>
      <w:lvlJc w:val="left"/>
      <w:pPr>
        <w:ind w:left="1836" w:hanging="284"/>
      </w:pPr>
    </w:lvl>
    <w:lvl w:ilvl="4">
      <w:numFmt w:val="bullet"/>
      <w:lvlText w:val="•"/>
      <w:lvlJc w:val="left"/>
      <w:pPr>
        <w:ind w:left="2322" w:hanging="284"/>
      </w:pPr>
    </w:lvl>
    <w:lvl w:ilvl="5">
      <w:numFmt w:val="bullet"/>
      <w:lvlText w:val="•"/>
      <w:lvlJc w:val="left"/>
      <w:pPr>
        <w:ind w:left="2807" w:hanging="284"/>
      </w:pPr>
    </w:lvl>
    <w:lvl w:ilvl="6">
      <w:numFmt w:val="bullet"/>
      <w:lvlText w:val="•"/>
      <w:lvlJc w:val="left"/>
      <w:pPr>
        <w:ind w:left="3293" w:hanging="284"/>
      </w:pPr>
    </w:lvl>
    <w:lvl w:ilvl="7">
      <w:numFmt w:val="bullet"/>
      <w:lvlText w:val="•"/>
      <w:lvlJc w:val="left"/>
      <w:pPr>
        <w:ind w:left="3778" w:hanging="284"/>
      </w:pPr>
    </w:lvl>
    <w:lvl w:ilvl="8">
      <w:numFmt w:val="bullet"/>
      <w:lvlText w:val="•"/>
      <w:lvlJc w:val="left"/>
      <w:pPr>
        <w:ind w:left="4264" w:hanging="284"/>
      </w:pPr>
    </w:lvl>
  </w:abstractNum>
  <w:abstractNum w:abstractNumId="14">
    <w:nsid w:val="00000407"/>
    <w:multiLevelType w:val="multilevel"/>
    <w:tmpl w:val="0000088A"/>
    <w:lvl w:ilvl="0">
      <w:start w:val="1"/>
      <w:numFmt w:val="lowerLetter"/>
      <w:lvlText w:val="%1)"/>
      <w:lvlJc w:val="left"/>
      <w:pPr>
        <w:ind w:left="460" w:hanging="284"/>
      </w:pPr>
      <w:rPr>
        <w:rFonts w:ascii="Arial" w:hAnsi="Arial" w:cs="Arial"/>
        <w:b w:val="0"/>
        <w:bCs w:val="0"/>
        <w:w w:val="99"/>
        <w:sz w:val="18"/>
        <w:szCs w:val="18"/>
      </w:rPr>
    </w:lvl>
    <w:lvl w:ilvl="1">
      <w:numFmt w:val="bullet"/>
      <w:lvlText w:val="•"/>
      <w:lvlJc w:val="left"/>
      <w:pPr>
        <w:ind w:left="937" w:hanging="284"/>
      </w:pPr>
    </w:lvl>
    <w:lvl w:ilvl="2">
      <w:numFmt w:val="bullet"/>
      <w:lvlText w:val="•"/>
      <w:lvlJc w:val="left"/>
      <w:pPr>
        <w:ind w:left="1415" w:hanging="284"/>
      </w:pPr>
    </w:lvl>
    <w:lvl w:ilvl="3">
      <w:numFmt w:val="bullet"/>
      <w:lvlText w:val="•"/>
      <w:lvlJc w:val="left"/>
      <w:pPr>
        <w:ind w:left="1892" w:hanging="284"/>
      </w:pPr>
    </w:lvl>
    <w:lvl w:ilvl="4">
      <w:numFmt w:val="bullet"/>
      <w:lvlText w:val="•"/>
      <w:lvlJc w:val="left"/>
      <w:pPr>
        <w:ind w:left="2370" w:hanging="284"/>
      </w:pPr>
    </w:lvl>
    <w:lvl w:ilvl="5">
      <w:numFmt w:val="bullet"/>
      <w:lvlText w:val="•"/>
      <w:lvlJc w:val="left"/>
      <w:pPr>
        <w:ind w:left="2847" w:hanging="284"/>
      </w:pPr>
    </w:lvl>
    <w:lvl w:ilvl="6">
      <w:numFmt w:val="bullet"/>
      <w:lvlText w:val="•"/>
      <w:lvlJc w:val="left"/>
      <w:pPr>
        <w:ind w:left="3325" w:hanging="284"/>
      </w:pPr>
    </w:lvl>
    <w:lvl w:ilvl="7">
      <w:numFmt w:val="bullet"/>
      <w:lvlText w:val="•"/>
      <w:lvlJc w:val="left"/>
      <w:pPr>
        <w:ind w:left="3802" w:hanging="284"/>
      </w:pPr>
    </w:lvl>
    <w:lvl w:ilvl="8">
      <w:numFmt w:val="bullet"/>
      <w:lvlText w:val="•"/>
      <w:lvlJc w:val="left"/>
      <w:pPr>
        <w:ind w:left="4280" w:hanging="284"/>
      </w:pPr>
    </w:lvl>
  </w:abstractNum>
  <w:abstractNum w:abstractNumId="15">
    <w:nsid w:val="00000408"/>
    <w:multiLevelType w:val="multilevel"/>
    <w:tmpl w:val="0000088B"/>
    <w:lvl w:ilvl="0">
      <w:start w:val="3"/>
      <w:numFmt w:val="lowerLetter"/>
      <w:lvlText w:val="%1)"/>
      <w:lvlJc w:val="left"/>
      <w:pPr>
        <w:ind w:left="386" w:hanging="284"/>
      </w:pPr>
      <w:rPr>
        <w:rFonts w:ascii="Arial" w:hAnsi="Arial" w:cs="Arial"/>
        <w:b w:val="0"/>
        <w:bCs w:val="0"/>
        <w:spacing w:val="-18"/>
        <w:w w:val="99"/>
        <w:sz w:val="18"/>
        <w:szCs w:val="18"/>
      </w:rPr>
    </w:lvl>
    <w:lvl w:ilvl="1">
      <w:numFmt w:val="bullet"/>
      <w:lvlText w:val="•"/>
      <w:lvlJc w:val="left"/>
      <w:pPr>
        <w:ind w:left="823" w:hanging="284"/>
      </w:pPr>
    </w:lvl>
    <w:lvl w:ilvl="2">
      <w:numFmt w:val="bullet"/>
      <w:lvlText w:val="•"/>
      <w:lvlJc w:val="left"/>
      <w:pPr>
        <w:ind w:left="1266" w:hanging="284"/>
      </w:pPr>
    </w:lvl>
    <w:lvl w:ilvl="3">
      <w:numFmt w:val="bullet"/>
      <w:lvlText w:val="•"/>
      <w:lvlJc w:val="left"/>
      <w:pPr>
        <w:ind w:left="1709" w:hanging="284"/>
      </w:pPr>
    </w:lvl>
    <w:lvl w:ilvl="4">
      <w:numFmt w:val="bullet"/>
      <w:lvlText w:val="•"/>
      <w:lvlJc w:val="left"/>
      <w:pPr>
        <w:ind w:left="2153" w:hanging="284"/>
      </w:pPr>
    </w:lvl>
    <w:lvl w:ilvl="5">
      <w:numFmt w:val="bullet"/>
      <w:lvlText w:val="•"/>
      <w:lvlJc w:val="left"/>
      <w:pPr>
        <w:ind w:left="2596" w:hanging="284"/>
      </w:pPr>
    </w:lvl>
    <w:lvl w:ilvl="6">
      <w:numFmt w:val="bullet"/>
      <w:lvlText w:val="•"/>
      <w:lvlJc w:val="left"/>
      <w:pPr>
        <w:ind w:left="3039" w:hanging="284"/>
      </w:pPr>
    </w:lvl>
    <w:lvl w:ilvl="7">
      <w:numFmt w:val="bullet"/>
      <w:lvlText w:val="•"/>
      <w:lvlJc w:val="left"/>
      <w:pPr>
        <w:ind w:left="3483" w:hanging="284"/>
      </w:pPr>
    </w:lvl>
    <w:lvl w:ilvl="8">
      <w:numFmt w:val="bullet"/>
      <w:lvlText w:val="•"/>
      <w:lvlJc w:val="left"/>
      <w:pPr>
        <w:ind w:left="3926" w:hanging="284"/>
      </w:pPr>
    </w:lvl>
  </w:abstractNum>
  <w:abstractNum w:abstractNumId="16">
    <w:nsid w:val="00000409"/>
    <w:multiLevelType w:val="multilevel"/>
    <w:tmpl w:val="0000088C"/>
    <w:lvl w:ilvl="0">
      <w:start w:val="6"/>
      <w:numFmt w:val="lowerLetter"/>
      <w:lvlText w:val="%1)"/>
      <w:lvlJc w:val="left"/>
      <w:pPr>
        <w:ind w:left="463" w:hanging="284"/>
      </w:pPr>
      <w:rPr>
        <w:rFonts w:ascii="Arial" w:hAnsi="Arial" w:cs="Arial"/>
        <w:b w:val="0"/>
        <w:bCs w:val="0"/>
        <w:w w:val="100"/>
        <w:sz w:val="18"/>
        <w:szCs w:val="18"/>
      </w:rPr>
    </w:lvl>
    <w:lvl w:ilvl="1">
      <w:numFmt w:val="bullet"/>
      <w:lvlText w:val="•"/>
      <w:lvlJc w:val="left"/>
      <w:pPr>
        <w:ind w:left="895" w:hanging="284"/>
      </w:pPr>
    </w:lvl>
    <w:lvl w:ilvl="2">
      <w:numFmt w:val="bullet"/>
      <w:lvlText w:val="•"/>
      <w:lvlJc w:val="left"/>
      <w:pPr>
        <w:ind w:left="1330" w:hanging="284"/>
      </w:pPr>
    </w:lvl>
    <w:lvl w:ilvl="3">
      <w:numFmt w:val="bullet"/>
      <w:lvlText w:val="•"/>
      <w:lvlJc w:val="left"/>
      <w:pPr>
        <w:ind w:left="1765" w:hanging="284"/>
      </w:pPr>
    </w:lvl>
    <w:lvl w:ilvl="4">
      <w:numFmt w:val="bullet"/>
      <w:lvlText w:val="•"/>
      <w:lvlJc w:val="left"/>
      <w:pPr>
        <w:ind w:left="2201" w:hanging="284"/>
      </w:pPr>
    </w:lvl>
    <w:lvl w:ilvl="5">
      <w:numFmt w:val="bullet"/>
      <w:lvlText w:val="•"/>
      <w:lvlJc w:val="left"/>
      <w:pPr>
        <w:ind w:left="2636" w:hanging="284"/>
      </w:pPr>
    </w:lvl>
    <w:lvl w:ilvl="6">
      <w:numFmt w:val="bullet"/>
      <w:lvlText w:val="•"/>
      <w:lvlJc w:val="left"/>
      <w:pPr>
        <w:ind w:left="3071" w:hanging="284"/>
      </w:pPr>
    </w:lvl>
    <w:lvl w:ilvl="7">
      <w:numFmt w:val="bullet"/>
      <w:lvlText w:val="•"/>
      <w:lvlJc w:val="left"/>
      <w:pPr>
        <w:ind w:left="3507" w:hanging="284"/>
      </w:pPr>
    </w:lvl>
    <w:lvl w:ilvl="8">
      <w:numFmt w:val="bullet"/>
      <w:lvlText w:val="•"/>
      <w:lvlJc w:val="left"/>
      <w:pPr>
        <w:ind w:left="3942" w:hanging="284"/>
      </w:pPr>
    </w:lvl>
  </w:abstractNum>
  <w:abstractNum w:abstractNumId="17">
    <w:nsid w:val="0000040D"/>
    <w:multiLevelType w:val="multilevel"/>
    <w:tmpl w:val="00000890"/>
    <w:lvl w:ilvl="0">
      <w:start w:val="1"/>
      <w:numFmt w:val="upperLetter"/>
      <w:lvlText w:val="%1."/>
      <w:lvlJc w:val="left"/>
      <w:pPr>
        <w:ind w:left="869" w:hanging="296"/>
      </w:pPr>
      <w:rPr>
        <w:rFonts w:ascii="Arial" w:hAnsi="Arial" w:cs="Arial"/>
        <w:b w:val="0"/>
        <w:bCs w:val="0"/>
        <w:w w:val="100"/>
        <w:sz w:val="24"/>
        <w:szCs w:val="24"/>
      </w:rPr>
    </w:lvl>
    <w:lvl w:ilvl="1">
      <w:start w:val="1"/>
      <w:numFmt w:val="decimal"/>
      <w:lvlText w:val="%1.%2."/>
      <w:lvlJc w:val="left"/>
      <w:pPr>
        <w:ind w:left="2097" w:hanging="509"/>
      </w:pPr>
      <w:rPr>
        <w:rFonts w:ascii="Arial" w:hAnsi="Arial" w:cs="Arial"/>
        <w:b w:val="0"/>
        <w:bCs w:val="0"/>
        <w:w w:val="99"/>
        <w:sz w:val="24"/>
        <w:szCs w:val="24"/>
      </w:rPr>
    </w:lvl>
    <w:lvl w:ilvl="2">
      <w:numFmt w:val="bullet"/>
      <w:lvlText w:val="•"/>
      <w:lvlJc w:val="left"/>
      <w:pPr>
        <w:ind w:left="2903" w:hanging="509"/>
      </w:pPr>
    </w:lvl>
    <w:lvl w:ilvl="3">
      <w:numFmt w:val="bullet"/>
      <w:lvlText w:val="•"/>
      <w:lvlJc w:val="left"/>
      <w:pPr>
        <w:ind w:left="3706" w:hanging="509"/>
      </w:pPr>
    </w:lvl>
    <w:lvl w:ilvl="4">
      <w:numFmt w:val="bullet"/>
      <w:lvlText w:val="•"/>
      <w:lvlJc w:val="left"/>
      <w:pPr>
        <w:ind w:left="4509" w:hanging="509"/>
      </w:pPr>
    </w:lvl>
    <w:lvl w:ilvl="5">
      <w:numFmt w:val="bullet"/>
      <w:lvlText w:val="•"/>
      <w:lvlJc w:val="left"/>
      <w:pPr>
        <w:ind w:left="5312" w:hanging="509"/>
      </w:pPr>
    </w:lvl>
    <w:lvl w:ilvl="6">
      <w:numFmt w:val="bullet"/>
      <w:lvlText w:val="•"/>
      <w:lvlJc w:val="left"/>
      <w:pPr>
        <w:ind w:left="6116" w:hanging="509"/>
      </w:pPr>
    </w:lvl>
    <w:lvl w:ilvl="7">
      <w:numFmt w:val="bullet"/>
      <w:lvlText w:val="•"/>
      <w:lvlJc w:val="left"/>
      <w:pPr>
        <w:ind w:left="6919" w:hanging="509"/>
      </w:pPr>
    </w:lvl>
    <w:lvl w:ilvl="8">
      <w:numFmt w:val="bullet"/>
      <w:lvlText w:val="•"/>
      <w:lvlJc w:val="left"/>
      <w:pPr>
        <w:ind w:left="7722" w:hanging="509"/>
      </w:pPr>
    </w:lvl>
  </w:abstractNum>
  <w:abstractNum w:abstractNumId="18">
    <w:nsid w:val="03A573E6"/>
    <w:multiLevelType w:val="multilevel"/>
    <w:tmpl w:val="271CE040"/>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360"/>
        </w:tabs>
        <w:ind w:left="360" w:firstLine="0"/>
      </w:pPr>
      <w:rPr>
        <w:rFonts w:hint="default"/>
      </w:rPr>
    </w:lvl>
    <w:lvl w:ilvl="2">
      <w:start w:val="1"/>
      <w:numFmt w:val="lowerLetter"/>
      <w:lvlText w:val="%3."/>
      <w:lvlJc w:val="left"/>
      <w:pPr>
        <w:tabs>
          <w:tab w:val="num" w:pos="720"/>
        </w:tabs>
        <w:ind w:left="0" w:firstLine="0"/>
      </w:pPr>
      <w:rPr>
        <w:rFonts w:hint="default"/>
        <w:sz w:val="22"/>
        <w:szCs w:val="22"/>
      </w:rPr>
    </w:lvl>
    <w:lvl w:ilvl="3">
      <w:start w:val="1"/>
      <w:numFmt w:val="lowerLetter"/>
      <w:pStyle w:val="Heading4Draft"/>
      <w:lvlText w:val="%4)"/>
      <w:lvlJc w:val="left"/>
      <w:pPr>
        <w:tabs>
          <w:tab w:val="num" w:pos="1080"/>
        </w:tabs>
        <w:ind w:left="720" w:firstLine="0"/>
      </w:pPr>
      <w:rPr>
        <w:rFonts w:hint="default"/>
      </w:rPr>
    </w:lvl>
    <w:lvl w:ilvl="4">
      <w:start w:val="1"/>
      <w:numFmt w:val="decimal"/>
      <w:pStyle w:val="Heading5Draft"/>
      <w:suff w:val="space"/>
      <w:lvlText w:val="(%5)"/>
      <w:lvlJc w:val="left"/>
      <w:pPr>
        <w:ind w:left="720" w:firstLine="0"/>
      </w:pPr>
      <w:rPr>
        <w:rFonts w:hint="default"/>
      </w:rPr>
    </w:lvl>
    <w:lvl w:ilvl="5">
      <w:start w:val="1"/>
      <w:numFmt w:val="lowerLetter"/>
      <w:pStyle w:val="Heading6"/>
      <w:lvlText w:val="(%6)"/>
      <w:lvlJc w:val="left"/>
      <w:pPr>
        <w:tabs>
          <w:tab w:val="num" w:pos="2520"/>
        </w:tabs>
        <w:ind w:left="2160" w:firstLine="0"/>
      </w:pPr>
      <w:rPr>
        <w:rFonts w:hint="default"/>
      </w:rPr>
    </w:lvl>
    <w:lvl w:ilvl="6">
      <w:start w:val="1"/>
      <w:numFmt w:val="lowerRoman"/>
      <w:pStyle w:val="Heading7"/>
      <w:lvlText w:val="(%7)"/>
      <w:lvlJc w:val="left"/>
      <w:pPr>
        <w:tabs>
          <w:tab w:val="num" w:pos="3240"/>
        </w:tabs>
        <w:ind w:left="2880" w:firstLine="0"/>
      </w:pPr>
      <w:rPr>
        <w:rFonts w:hint="default"/>
      </w:rPr>
    </w:lvl>
    <w:lvl w:ilvl="7">
      <w:start w:val="1"/>
      <w:numFmt w:val="lowerLetter"/>
      <w:pStyle w:val="Heading8"/>
      <w:lvlText w:val="(%8)"/>
      <w:lvlJc w:val="left"/>
      <w:pPr>
        <w:tabs>
          <w:tab w:val="num" w:pos="3960"/>
        </w:tabs>
        <w:ind w:left="3600" w:firstLine="0"/>
      </w:pPr>
      <w:rPr>
        <w:rFonts w:hint="default"/>
      </w:rPr>
    </w:lvl>
    <w:lvl w:ilvl="8">
      <w:start w:val="1"/>
      <w:numFmt w:val="lowerRoman"/>
      <w:pStyle w:val="Heading9"/>
      <w:lvlText w:val="(%9)"/>
      <w:lvlJc w:val="left"/>
      <w:pPr>
        <w:tabs>
          <w:tab w:val="num" w:pos="4680"/>
        </w:tabs>
        <w:ind w:left="4320" w:firstLine="0"/>
      </w:pPr>
      <w:rPr>
        <w:rFonts w:hint="default"/>
      </w:rPr>
    </w:lvl>
  </w:abstractNum>
  <w:abstractNum w:abstractNumId="19">
    <w:nsid w:val="3735350A"/>
    <w:multiLevelType w:val="multilevel"/>
    <w:tmpl w:val="0421001D"/>
    <w:styleLink w:val="Style1"/>
    <w:lvl w:ilvl="0">
      <w:start w:val="1"/>
      <w:numFmt w:val="low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1D34922"/>
    <w:multiLevelType w:val="hybridMultilevel"/>
    <w:tmpl w:val="9D5A0EF4"/>
    <w:lvl w:ilvl="0" w:tplc="8DC8D5B6">
      <w:start w:val="1"/>
      <w:numFmt w:val="decimal"/>
      <w:pStyle w:val="ListNumber2Draft"/>
      <w:lvlText w:val="%1."/>
      <w:lvlJc w:val="left"/>
      <w:pPr>
        <w:tabs>
          <w:tab w:val="num" w:pos="1080"/>
        </w:tabs>
        <w:ind w:left="1080" w:hanging="360"/>
      </w:pPr>
      <w:rPr>
        <w:rFonts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sz w:val="24"/>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9"/>
  </w:num>
  <w:num w:numId="2">
    <w:abstractNumId w:val="3"/>
  </w:num>
  <w:num w:numId="3">
    <w:abstractNumId w:val="2"/>
  </w:num>
  <w:num w:numId="4">
    <w:abstractNumId w:val="7"/>
    <w:lvlOverride w:ilvl="0">
      <w:startOverride w:val="1"/>
    </w:lvlOverride>
  </w:num>
  <w:num w:numId="5">
    <w:abstractNumId w:val="20"/>
    <w:lvlOverride w:ilvl="0">
      <w:startOverride w:val="1"/>
    </w:lvlOverride>
  </w:num>
  <w:num w:numId="6">
    <w:abstractNumId w:val="8"/>
  </w:num>
  <w:num w:numId="7">
    <w:abstractNumId w:val="6"/>
  </w:num>
  <w:num w:numId="8">
    <w:abstractNumId w:val="5"/>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0"/>
  </w:num>
  <w:num w:numId="13">
    <w:abstractNumId w:val="16"/>
  </w:num>
  <w:num w:numId="14">
    <w:abstractNumId w:val="15"/>
  </w:num>
  <w:num w:numId="15">
    <w:abstractNumId w:val="14"/>
  </w:num>
  <w:num w:numId="16">
    <w:abstractNumId w:val="13"/>
  </w:num>
  <w:num w:numId="17">
    <w:abstractNumId w:val="12"/>
  </w:num>
  <w:num w:numId="18">
    <w:abstractNumId w:val="11"/>
  </w:num>
  <w:num w:numId="19">
    <w:abstractNumId w:val="10"/>
  </w:num>
  <w:num w:numId="20">
    <w:abstractNumId w:val="9"/>
  </w:num>
  <w:num w:numId="21">
    <w:abstractNumId w:val="1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embedSystemFonts/>
  <w:hideSpellingErrors/>
  <w:hideGrammaticalErrors/>
  <w:attachedTemplate r:id="rId1"/>
  <w:linkStyles/>
  <w:stylePaneFormatFilter w:val="3F08"/>
  <w:defaultTabStop w:val="708"/>
  <w:hyphenationZone w:val="425"/>
  <w:doNotHyphenateCaps/>
  <w:drawingGridHorizontalSpacing w:val="100"/>
  <w:displayHorizontalDrawingGridEvery w:val="0"/>
  <w:displayVerticalDrawingGridEvery w:val="0"/>
  <w:noPunctuationKerning/>
  <w:characterSpacingControl w:val="doNotCompress"/>
  <w:hdrShapeDefaults>
    <o:shapedefaults v:ext="edit" spidmax="8194"/>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yMDC1MDK2NLEwN7cwtDRV0lEKTi0uzszPAykwqgUAiSZyXCwAAAA="/>
  </w:docVars>
  <w:rsids>
    <w:rsidRoot w:val="000B515E"/>
    <w:rsid w:val="0000098B"/>
    <w:rsid w:val="000018C5"/>
    <w:rsid w:val="00001DB2"/>
    <w:rsid w:val="00002689"/>
    <w:rsid w:val="00002F73"/>
    <w:rsid w:val="000048AA"/>
    <w:rsid w:val="00004FA6"/>
    <w:rsid w:val="00005332"/>
    <w:rsid w:val="0000615F"/>
    <w:rsid w:val="00012A1E"/>
    <w:rsid w:val="00012FE1"/>
    <w:rsid w:val="00013871"/>
    <w:rsid w:val="00015840"/>
    <w:rsid w:val="00020CBF"/>
    <w:rsid w:val="000220EC"/>
    <w:rsid w:val="000227BF"/>
    <w:rsid w:val="000232E9"/>
    <w:rsid w:val="00023B89"/>
    <w:rsid w:val="00024029"/>
    <w:rsid w:val="0002445F"/>
    <w:rsid w:val="000245A7"/>
    <w:rsid w:val="00027123"/>
    <w:rsid w:val="0003011C"/>
    <w:rsid w:val="00031541"/>
    <w:rsid w:val="00033F63"/>
    <w:rsid w:val="00035560"/>
    <w:rsid w:val="00035849"/>
    <w:rsid w:val="00036272"/>
    <w:rsid w:val="00040EEA"/>
    <w:rsid w:val="00040F99"/>
    <w:rsid w:val="00041B85"/>
    <w:rsid w:val="0004202E"/>
    <w:rsid w:val="00043F20"/>
    <w:rsid w:val="00044115"/>
    <w:rsid w:val="000447C3"/>
    <w:rsid w:val="00045FF2"/>
    <w:rsid w:val="00046C4F"/>
    <w:rsid w:val="000473C8"/>
    <w:rsid w:val="0004776F"/>
    <w:rsid w:val="000506EA"/>
    <w:rsid w:val="000512D4"/>
    <w:rsid w:val="00051CCE"/>
    <w:rsid w:val="000622AA"/>
    <w:rsid w:val="00062AC3"/>
    <w:rsid w:val="00063210"/>
    <w:rsid w:val="000649CE"/>
    <w:rsid w:val="00065726"/>
    <w:rsid w:val="000666DC"/>
    <w:rsid w:val="000676D8"/>
    <w:rsid w:val="00067AFD"/>
    <w:rsid w:val="00067B15"/>
    <w:rsid w:val="000719EA"/>
    <w:rsid w:val="00071D38"/>
    <w:rsid w:val="00074B10"/>
    <w:rsid w:val="00075DE4"/>
    <w:rsid w:val="000777A1"/>
    <w:rsid w:val="00080252"/>
    <w:rsid w:val="000805ED"/>
    <w:rsid w:val="00081300"/>
    <w:rsid w:val="00081761"/>
    <w:rsid w:val="0008677E"/>
    <w:rsid w:val="00087FE8"/>
    <w:rsid w:val="0009102B"/>
    <w:rsid w:val="00092399"/>
    <w:rsid w:val="0009304A"/>
    <w:rsid w:val="000934B8"/>
    <w:rsid w:val="000949B3"/>
    <w:rsid w:val="00095E47"/>
    <w:rsid w:val="00096C85"/>
    <w:rsid w:val="00096CA6"/>
    <w:rsid w:val="00096F7D"/>
    <w:rsid w:val="00097CA8"/>
    <w:rsid w:val="000A1C8E"/>
    <w:rsid w:val="000A202C"/>
    <w:rsid w:val="000A2883"/>
    <w:rsid w:val="000A28F8"/>
    <w:rsid w:val="000A419B"/>
    <w:rsid w:val="000A61C0"/>
    <w:rsid w:val="000B09E2"/>
    <w:rsid w:val="000B16E6"/>
    <w:rsid w:val="000B1BE4"/>
    <w:rsid w:val="000B29D1"/>
    <w:rsid w:val="000B32D9"/>
    <w:rsid w:val="000B515E"/>
    <w:rsid w:val="000B51BC"/>
    <w:rsid w:val="000B5256"/>
    <w:rsid w:val="000B5F37"/>
    <w:rsid w:val="000C02DB"/>
    <w:rsid w:val="000C0432"/>
    <w:rsid w:val="000C186D"/>
    <w:rsid w:val="000C1ABC"/>
    <w:rsid w:val="000C2C43"/>
    <w:rsid w:val="000C42FE"/>
    <w:rsid w:val="000C485D"/>
    <w:rsid w:val="000C48B0"/>
    <w:rsid w:val="000C5D29"/>
    <w:rsid w:val="000C67D5"/>
    <w:rsid w:val="000C69AA"/>
    <w:rsid w:val="000C71B5"/>
    <w:rsid w:val="000C7617"/>
    <w:rsid w:val="000D0871"/>
    <w:rsid w:val="000D13FE"/>
    <w:rsid w:val="000D3084"/>
    <w:rsid w:val="000D3193"/>
    <w:rsid w:val="000D3FED"/>
    <w:rsid w:val="000D4356"/>
    <w:rsid w:val="000D75E4"/>
    <w:rsid w:val="000E4D3E"/>
    <w:rsid w:val="000E545A"/>
    <w:rsid w:val="000E5D3E"/>
    <w:rsid w:val="000E6727"/>
    <w:rsid w:val="000E683D"/>
    <w:rsid w:val="000F37A6"/>
    <w:rsid w:val="000F5406"/>
    <w:rsid w:val="000F64BB"/>
    <w:rsid w:val="000F6B69"/>
    <w:rsid w:val="00102E9C"/>
    <w:rsid w:val="00103A33"/>
    <w:rsid w:val="00103FB7"/>
    <w:rsid w:val="00104ADE"/>
    <w:rsid w:val="00104E0A"/>
    <w:rsid w:val="001110D2"/>
    <w:rsid w:val="001134BF"/>
    <w:rsid w:val="00114318"/>
    <w:rsid w:val="00114A09"/>
    <w:rsid w:val="00116E99"/>
    <w:rsid w:val="00116EEB"/>
    <w:rsid w:val="0011752D"/>
    <w:rsid w:val="00117994"/>
    <w:rsid w:val="001201A9"/>
    <w:rsid w:val="001211AB"/>
    <w:rsid w:val="00122887"/>
    <w:rsid w:val="001235DC"/>
    <w:rsid w:val="00123A89"/>
    <w:rsid w:val="0012445F"/>
    <w:rsid w:val="00126015"/>
    <w:rsid w:val="00126589"/>
    <w:rsid w:val="001265C7"/>
    <w:rsid w:val="00130565"/>
    <w:rsid w:val="00130641"/>
    <w:rsid w:val="0013066A"/>
    <w:rsid w:val="00130A58"/>
    <w:rsid w:val="00130DE3"/>
    <w:rsid w:val="00131422"/>
    <w:rsid w:val="00131BBE"/>
    <w:rsid w:val="00133E22"/>
    <w:rsid w:val="00134665"/>
    <w:rsid w:val="001365F8"/>
    <w:rsid w:val="00137DB2"/>
    <w:rsid w:val="001403FE"/>
    <w:rsid w:val="00140B45"/>
    <w:rsid w:val="001427FD"/>
    <w:rsid w:val="0014350B"/>
    <w:rsid w:val="001460A1"/>
    <w:rsid w:val="00146FB8"/>
    <w:rsid w:val="00151B77"/>
    <w:rsid w:val="001520A4"/>
    <w:rsid w:val="00153DCD"/>
    <w:rsid w:val="001540AE"/>
    <w:rsid w:val="001541B1"/>
    <w:rsid w:val="00157406"/>
    <w:rsid w:val="00160B31"/>
    <w:rsid w:val="00162972"/>
    <w:rsid w:val="0016348C"/>
    <w:rsid w:val="001639AC"/>
    <w:rsid w:val="00164513"/>
    <w:rsid w:val="00167298"/>
    <w:rsid w:val="00167D42"/>
    <w:rsid w:val="00170612"/>
    <w:rsid w:val="0017318C"/>
    <w:rsid w:val="00174851"/>
    <w:rsid w:val="001806AC"/>
    <w:rsid w:val="00181980"/>
    <w:rsid w:val="001827DA"/>
    <w:rsid w:val="001835C1"/>
    <w:rsid w:val="001842BB"/>
    <w:rsid w:val="001849A4"/>
    <w:rsid w:val="00185BB4"/>
    <w:rsid w:val="0018675D"/>
    <w:rsid w:val="00187AA2"/>
    <w:rsid w:val="0019111D"/>
    <w:rsid w:val="00191203"/>
    <w:rsid w:val="001918FE"/>
    <w:rsid w:val="00191E07"/>
    <w:rsid w:val="00192F41"/>
    <w:rsid w:val="00195064"/>
    <w:rsid w:val="00197382"/>
    <w:rsid w:val="001A0001"/>
    <w:rsid w:val="001A0FCF"/>
    <w:rsid w:val="001A1025"/>
    <w:rsid w:val="001A2694"/>
    <w:rsid w:val="001A389D"/>
    <w:rsid w:val="001A3D95"/>
    <w:rsid w:val="001A4CEF"/>
    <w:rsid w:val="001A5949"/>
    <w:rsid w:val="001B1A1B"/>
    <w:rsid w:val="001B5804"/>
    <w:rsid w:val="001B65CB"/>
    <w:rsid w:val="001B6870"/>
    <w:rsid w:val="001B72C1"/>
    <w:rsid w:val="001C0B89"/>
    <w:rsid w:val="001C1811"/>
    <w:rsid w:val="001C25CF"/>
    <w:rsid w:val="001C29AA"/>
    <w:rsid w:val="001C4742"/>
    <w:rsid w:val="001C6B44"/>
    <w:rsid w:val="001C7834"/>
    <w:rsid w:val="001D12A8"/>
    <w:rsid w:val="001D1470"/>
    <w:rsid w:val="001D15D3"/>
    <w:rsid w:val="001D74A5"/>
    <w:rsid w:val="001E1207"/>
    <w:rsid w:val="001E1339"/>
    <w:rsid w:val="001E1C6C"/>
    <w:rsid w:val="001E1E96"/>
    <w:rsid w:val="001E3137"/>
    <w:rsid w:val="001E44E5"/>
    <w:rsid w:val="001E4891"/>
    <w:rsid w:val="001F0053"/>
    <w:rsid w:val="001F1BF6"/>
    <w:rsid w:val="001F6250"/>
    <w:rsid w:val="002021A1"/>
    <w:rsid w:val="00202A6D"/>
    <w:rsid w:val="00202DF7"/>
    <w:rsid w:val="002031CC"/>
    <w:rsid w:val="0020406F"/>
    <w:rsid w:val="002062E0"/>
    <w:rsid w:val="0020744C"/>
    <w:rsid w:val="002076AE"/>
    <w:rsid w:val="00207B74"/>
    <w:rsid w:val="00215DC5"/>
    <w:rsid w:val="00216ED9"/>
    <w:rsid w:val="00220F04"/>
    <w:rsid w:val="00222671"/>
    <w:rsid w:val="002237B0"/>
    <w:rsid w:val="0022410E"/>
    <w:rsid w:val="00224634"/>
    <w:rsid w:val="00224E32"/>
    <w:rsid w:val="00225173"/>
    <w:rsid w:val="00225414"/>
    <w:rsid w:val="0022547B"/>
    <w:rsid w:val="00227204"/>
    <w:rsid w:val="002304E7"/>
    <w:rsid w:val="0023119C"/>
    <w:rsid w:val="00231D44"/>
    <w:rsid w:val="00232B2A"/>
    <w:rsid w:val="00233C56"/>
    <w:rsid w:val="00237B94"/>
    <w:rsid w:val="00240791"/>
    <w:rsid w:val="00241FB4"/>
    <w:rsid w:val="002435A6"/>
    <w:rsid w:val="002444C1"/>
    <w:rsid w:val="00245468"/>
    <w:rsid w:val="00246C0C"/>
    <w:rsid w:val="0024791D"/>
    <w:rsid w:val="00251696"/>
    <w:rsid w:val="00252438"/>
    <w:rsid w:val="00252D5E"/>
    <w:rsid w:val="00253269"/>
    <w:rsid w:val="00253296"/>
    <w:rsid w:val="00255538"/>
    <w:rsid w:val="00255CA0"/>
    <w:rsid w:val="002562CB"/>
    <w:rsid w:val="00260030"/>
    <w:rsid w:val="00261704"/>
    <w:rsid w:val="00261EE6"/>
    <w:rsid w:val="00263708"/>
    <w:rsid w:val="00265AB2"/>
    <w:rsid w:val="00266573"/>
    <w:rsid w:val="00266FE1"/>
    <w:rsid w:val="00270D7E"/>
    <w:rsid w:val="00273C19"/>
    <w:rsid w:val="0027431F"/>
    <w:rsid w:val="00275AC5"/>
    <w:rsid w:val="0027725E"/>
    <w:rsid w:val="00280039"/>
    <w:rsid w:val="002806C7"/>
    <w:rsid w:val="002812FD"/>
    <w:rsid w:val="00281E1A"/>
    <w:rsid w:val="00281E95"/>
    <w:rsid w:val="00286A1F"/>
    <w:rsid w:val="00290065"/>
    <w:rsid w:val="00291163"/>
    <w:rsid w:val="00291D58"/>
    <w:rsid w:val="00292994"/>
    <w:rsid w:val="00293C33"/>
    <w:rsid w:val="00294347"/>
    <w:rsid w:val="00295177"/>
    <w:rsid w:val="00297C90"/>
    <w:rsid w:val="002A69E6"/>
    <w:rsid w:val="002B07AE"/>
    <w:rsid w:val="002B1B05"/>
    <w:rsid w:val="002B1B0E"/>
    <w:rsid w:val="002B3B9F"/>
    <w:rsid w:val="002B3CB2"/>
    <w:rsid w:val="002B4961"/>
    <w:rsid w:val="002B5192"/>
    <w:rsid w:val="002B5785"/>
    <w:rsid w:val="002B6336"/>
    <w:rsid w:val="002C014F"/>
    <w:rsid w:val="002C0787"/>
    <w:rsid w:val="002C12DB"/>
    <w:rsid w:val="002C19DE"/>
    <w:rsid w:val="002C29F0"/>
    <w:rsid w:val="002C2C10"/>
    <w:rsid w:val="002C30F0"/>
    <w:rsid w:val="002C32E3"/>
    <w:rsid w:val="002C48E6"/>
    <w:rsid w:val="002C4FDD"/>
    <w:rsid w:val="002C525B"/>
    <w:rsid w:val="002C73EA"/>
    <w:rsid w:val="002C763A"/>
    <w:rsid w:val="002D211D"/>
    <w:rsid w:val="002D293E"/>
    <w:rsid w:val="002D37C6"/>
    <w:rsid w:val="002D624C"/>
    <w:rsid w:val="002D6944"/>
    <w:rsid w:val="002D7617"/>
    <w:rsid w:val="002D795F"/>
    <w:rsid w:val="002E1560"/>
    <w:rsid w:val="002E1E8D"/>
    <w:rsid w:val="002E37FA"/>
    <w:rsid w:val="002E4610"/>
    <w:rsid w:val="002E5478"/>
    <w:rsid w:val="002E6DA3"/>
    <w:rsid w:val="002E795E"/>
    <w:rsid w:val="002E7C09"/>
    <w:rsid w:val="002F0088"/>
    <w:rsid w:val="002F24B0"/>
    <w:rsid w:val="002F3255"/>
    <w:rsid w:val="002F40F6"/>
    <w:rsid w:val="002F4546"/>
    <w:rsid w:val="002F4686"/>
    <w:rsid w:val="002F4E4A"/>
    <w:rsid w:val="002F5106"/>
    <w:rsid w:val="002F5766"/>
    <w:rsid w:val="002F6577"/>
    <w:rsid w:val="002F75FF"/>
    <w:rsid w:val="002F76AE"/>
    <w:rsid w:val="0030003A"/>
    <w:rsid w:val="003019FF"/>
    <w:rsid w:val="003038B9"/>
    <w:rsid w:val="00304811"/>
    <w:rsid w:val="00305838"/>
    <w:rsid w:val="00306215"/>
    <w:rsid w:val="00310DFB"/>
    <w:rsid w:val="00312C2B"/>
    <w:rsid w:val="0031379F"/>
    <w:rsid w:val="003160FC"/>
    <w:rsid w:val="003218D1"/>
    <w:rsid w:val="00321928"/>
    <w:rsid w:val="0032689C"/>
    <w:rsid w:val="00327F71"/>
    <w:rsid w:val="0033034C"/>
    <w:rsid w:val="00332CBC"/>
    <w:rsid w:val="00333F54"/>
    <w:rsid w:val="00334B91"/>
    <w:rsid w:val="003354DB"/>
    <w:rsid w:val="00336917"/>
    <w:rsid w:val="00336D65"/>
    <w:rsid w:val="0034026F"/>
    <w:rsid w:val="0034214C"/>
    <w:rsid w:val="003430AB"/>
    <w:rsid w:val="003442C5"/>
    <w:rsid w:val="003443FA"/>
    <w:rsid w:val="00345275"/>
    <w:rsid w:val="00345922"/>
    <w:rsid w:val="00345CCA"/>
    <w:rsid w:val="00346D1E"/>
    <w:rsid w:val="003510D8"/>
    <w:rsid w:val="003515E3"/>
    <w:rsid w:val="0035216D"/>
    <w:rsid w:val="00352400"/>
    <w:rsid w:val="003542C1"/>
    <w:rsid w:val="003544E5"/>
    <w:rsid w:val="003544ED"/>
    <w:rsid w:val="003547A2"/>
    <w:rsid w:val="0036043E"/>
    <w:rsid w:val="0036348D"/>
    <w:rsid w:val="00363705"/>
    <w:rsid w:val="00367FC0"/>
    <w:rsid w:val="0037051B"/>
    <w:rsid w:val="0037211D"/>
    <w:rsid w:val="00372354"/>
    <w:rsid w:val="00374F8A"/>
    <w:rsid w:val="00375273"/>
    <w:rsid w:val="00377402"/>
    <w:rsid w:val="0037744E"/>
    <w:rsid w:val="0037794F"/>
    <w:rsid w:val="00380724"/>
    <w:rsid w:val="0038077D"/>
    <w:rsid w:val="00381CC7"/>
    <w:rsid w:val="00382552"/>
    <w:rsid w:val="00383460"/>
    <w:rsid w:val="0038514D"/>
    <w:rsid w:val="00386417"/>
    <w:rsid w:val="003879AB"/>
    <w:rsid w:val="00390E44"/>
    <w:rsid w:val="00391199"/>
    <w:rsid w:val="0039186B"/>
    <w:rsid w:val="00395276"/>
    <w:rsid w:val="003966A5"/>
    <w:rsid w:val="003968B8"/>
    <w:rsid w:val="003A147B"/>
    <w:rsid w:val="003A4004"/>
    <w:rsid w:val="003A41E1"/>
    <w:rsid w:val="003A75EE"/>
    <w:rsid w:val="003B3217"/>
    <w:rsid w:val="003B4257"/>
    <w:rsid w:val="003B4577"/>
    <w:rsid w:val="003C0B8B"/>
    <w:rsid w:val="003C1D11"/>
    <w:rsid w:val="003C2078"/>
    <w:rsid w:val="003C29EA"/>
    <w:rsid w:val="003C2AA4"/>
    <w:rsid w:val="003C483A"/>
    <w:rsid w:val="003C5571"/>
    <w:rsid w:val="003D0797"/>
    <w:rsid w:val="003D08A6"/>
    <w:rsid w:val="003D1A20"/>
    <w:rsid w:val="003D435E"/>
    <w:rsid w:val="003D7FCC"/>
    <w:rsid w:val="003E1D0A"/>
    <w:rsid w:val="003E2363"/>
    <w:rsid w:val="003E2D08"/>
    <w:rsid w:val="003E4290"/>
    <w:rsid w:val="003E45E3"/>
    <w:rsid w:val="003E4766"/>
    <w:rsid w:val="003E4DDD"/>
    <w:rsid w:val="003E57FC"/>
    <w:rsid w:val="003E63F5"/>
    <w:rsid w:val="003F029A"/>
    <w:rsid w:val="003F3221"/>
    <w:rsid w:val="003F5A18"/>
    <w:rsid w:val="003F772B"/>
    <w:rsid w:val="003F7E7C"/>
    <w:rsid w:val="0040009F"/>
    <w:rsid w:val="0040083C"/>
    <w:rsid w:val="00400C09"/>
    <w:rsid w:val="00401AF8"/>
    <w:rsid w:val="00402173"/>
    <w:rsid w:val="00403F5E"/>
    <w:rsid w:val="004056E7"/>
    <w:rsid w:val="004066A6"/>
    <w:rsid w:val="00406768"/>
    <w:rsid w:val="0041253E"/>
    <w:rsid w:val="00414524"/>
    <w:rsid w:val="004175B0"/>
    <w:rsid w:val="00420187"/>
    <w:rsid w:val="00420252"/>
    <w:rsid w:val="00420AC1"/>
    <w:rsid w:val="004221B2"/>
    <w:rsid w:val="0042346A"/>
    <w:rsid w:val="00426C88"/>
    <w:rsid w:val="00426D53"/>
    <w:rsid w:val="00427BF3"/>
    <w:rsid w:val="004318C4"/>
    <w:rsid w:val="00431928"/>
    <w:rsid w:val="00431AC6"/>
    <w:rsid w:val="00431DD9"/>
    <w:rsid w:val="00434619"/>
    <w:rsid w:val="00435539"/>
    <w:rsid w:val="004410AD"/>
    <w:rsid w:val="004410C9"/>
    <w:rsid w:val="00441381"/>
    <w:rsid w:val="0044261F"/>
    <w:rsid w:val="00442C2D"/>
    <w:rsid w:val="00444182"/>
    <w:rsid w:val="004456E6"/>
    <w:rsid w:val="00445BD0"/>
    <w:rsid w:val="00445E5F"/>
    <w:rsid w:val="0045036C"/>
    <w:rsid w:val="00451379"/>
    <w:rsid w:val="00451EBA"/>
    <w:rsid w:val="0045204B"/>
    <w:rsid w:val="00453231"/>
    <w:rsid w:val="0045415B"/>
    <w:rsid w:val="00454780"/>
    <w:rsid w:val="00455256"/>
    <w:rsid w:val="00455EF9"/>
    <w:rsid w:val="00461991"/>
    <w:rsid w:val="00461B6B"/>
    <w:rsid w:val="004627C8"/>
    <w:rsid w:val="00463230"/>
    <w:rsid w:val="00463E61"/>
    <w:rsid w:val="00463E8A"/>
    <w:rsid w:val="0046444B"/>
    <w:rsid w:val="00464523"/>
    <w:rsid w:val="00464A45"/>
    <w:rsid w:val="00465DAA"/>
    <w:rsid w:val="00466343"/>
    <w:rsid w:val="004674AF"/>
    <w:rsid w:val="004677FD"/>
    <w:rsid w:val="00467C55"/>
    <w:rsid w:val="0047001F"/>
    <w:rsid w:val="00470D63"/>
    <w:rsid w:val="0047134F"/>
    <w:rsid w:val="00472EFD"/>
    <w:rsid w:val="00473B32"/>
    <w:rsid w:val="00474DDF"/>
    <w:rsid w:val="00475CAC"/>
    <w:rsid w:val="0047641F"/>
    <w:rsid w:val="00476756"/>
    <w:rsid w:val="00476B09"/>
    <w:rsid w:val="004772F1"/>
    <w:rsid w:val="00481BB1"/>
    <w:rsid w:val="00482300"/>
    <w:rsid w:val="00486A8B"/>
    <w:rsid w:val="004907CD"/>
    <w:rsid w:val="00491477"/>
    <w:rsid w:val="00491B7F"/>
    <w:rsid w:val="0049205F"/>
    <w:rsid w:val="0049305D"/>
    <w:rsid w:val="004948AB"/>
    <w:rsid w:val="004954B8"/>
    <w:rsid w:val="00495E07"/>
    <w:rsid w:val="004A3659"/>
    <w:rsid w:val="004A40B1"/>
    <w:rsid w:val="004A5693"/>
    <w:rsid w:val="004A6A8B"/>
    <w:rsid w:val="004B06A9"/>
    <w:rsid w:val="004B1DBA"/>
    <w:rsid w:val="004B1EDC"/>
    <w:rsid w:val="004B3038"/>
    <w:rsid w:val="004B40CA"/>
    <w:rsid w:val="004B6718"/>
    <w:rsid w:val="004B6ABD"/>
    <w:rsid w:val="004B774A"/>
    <w:rsid w:val="004B78DE"/>
    <w:rsid w:val="004B7BFB"/>
    <w:rsid w:val="004C0588"/>
    <w:rsid w:val="004C2B7C"/>
    <w:rsid w:val="004C2C93"/>
    <w:rsid w:val="004C55A0"/>
    <w:rsid w:val="004C5956"/>
    <w:rsid w:val="004C643B"/>
    <w:rsid w:val="004C6882"/>
    <w:rsid w:val="004D0059"/>
    <w:rsid w:val="004D02C1"/>
    <w:rsid w:val="004D0778"/>
    <w:rsid w:val="004D1E3E"/>
    <w:rsid w:val="004D29E5"/>
    <w:rsid w:val="004D3076"/>
    <w:rsid w:val="004D3297"/>
    <w:rsid w:val="004D3C81"/>
    <w:rsid w:val="004D406C"/>
    <w:rsid w:val="004D4902"/>
    <w:rsid w:val="004D6E31"/>
    <w:rsid w:val="004E23D4"/>
    <w:rsid w:val="004E241B"/>
    <w:rsid w:val="004E4104"/>
    <w:rsid w:val="004E4AF0"/>
    <w:rsid w:val="004E4F12"/>
    <w:rsid w:val="004F07B4"/>
    <w:rsid w:val="004F1739"/>
    <w:rsid w:val="004F2C27"/>
    <w:rsid w:val="004F31A1"/>
    <w:rsid w:val="004F364A"/>
    <w:rsid w:val="004F3D15"/>
    <w:rsid w:val="004F3DFD"/>
    <w:rsid w:val="004F574A"/>
    <w:rsid w:val="004F5B57"/>
    <w:rsid w:val="004F5FBA"/>
    <w:rsid w:val="004F7DC2"/>
    <w:rsid w:val="004F7FC9"/>
    <w:rsid w:val="005027F8"/>
    <w:rsid w:val="00502A32"/>
    <w:rsid w:val="0050539F"/>
    <w:rsid w:val="00505ECF"/>
    <w:rsid w:val="00506BA3"/>
    <w:rsid w:val="00513344"/>
    <w:rsid w:val="00514315"/>
    <w:rsid w:val="00515AA0"/>
    <w:rsid w:val="00515EAF"/>
    <w:rsid w:val="005160DA"/>
    <w:rsid w:val="005203AD"/>
    <w:rsid w:val="0052059C"/>
    <w:rsid w:val="00521162"/>
    <w:rsid w:val="00521650"/>
    <w:rsid w:val="005240A5"/>
    <w:rsid w:val="005252EC"/>
    <w:rsid w:val="0052546B"/>
    <w:rsid w:val="00530E09"/>
    <w:rsid w:val="0053223F"/>
    <w:rsid w:val="005334B3"/>
    <w:rsid w:val="0053398A"/>
    <w:rsid w:val="00533C4B"/>
    <w:rsid w:val="0053487B"/>
    <w:rsid w:val="00535F7A"/>
    <w:rsid w:val="00536592"/>
    <w:rsid w:val="0053678A"/>
    <w:rsid w:val="00536991"/>
    <w:rsid w:val="005370BD"/>
    <w:rsid w:val="00540416"/>
    <w:rsid w:val="0054096D"/>
    <w:rsid w:val="005455CD"/>
    <w:rsid w:val="0054640F"/>
    <w:rsid w:val="0054735F"/>
    <w:rsid w:val="00550E61"/>
    <w:rsid w:val="005518B1"/>
    <w:rsid w:val="005529C2"/>
    <w:rsid w:val="005536A4"/>
    <w:rsid w:val="00553DC4"/>
    <w:rsid w:val="005566AB"/>
    <w:rsid w:val="00556A1E"/>
    <w:rsid w:val="00556EC1"/>
    <w:rsid w:val="005619C0"/>
    <w:rsid w:val="00562397"/>
    <w:rsid w:val="005629E0"/>
    <w:rsid w:val="00564017"/>
    <w:rsid w:val="0056463B"/>
    <w:rsid w:val="005664B0"/>
    <w:rsid w:val="0056661A"/>
    <w:rsid w:val="005669E4"/>
    <w:rsid w:val="00566C75"/>
    <w:rsid w:val="005705A6"/>
    <w:rsid w:val="00571D9B"/>
    <w:rsid w:val="005740E4"/>
    <w:rsid w:val="00575958"/>
    <w:rsid w:val="00576CA3"/>
    <w:rsid w:val="00577FBC"/>
    <w:rsid w:val="00580A86"/>
    <w:rsid w:val="00583577"/>
    <w:rsid w:val="00583ACB"/>
    <w:rsid w:val="00584244"/>
    <w:rsid w:val="00584B9D"/>
    <w:rsid w:val="005851D1"/>
    <w:rsid w:val="00587AF9"/>
    <w:rsid w:val="00590828"/>
    <w:rsid w:val="00593F22"/>
    <w:rsid w:val="0059475B"/>
    <w:rsid w:val="005A178A"/>
    <w:rsid w:val="005A18DF"/>
    <w:rsid w:val="005A1C3A"/>
    <w:rsid w:val="005A1D45"/>
    <w:rsid w:val="005A4826"/>
    <w:rsid w:val="005A65E0"/>
    <w:rsid w:val="005A6A2D"/>
    <w:rsid w:val="005B0029"/>
    <w:rsid w:val="005B05CD"/>
    <w:rsid w:val="005B24B1"/>
    <w:rsid w:val="005B2FA5"/>
    <w:rsid w:val="005B33E4"/>
    <w:rsid w:val="005B4282"/>
    <w:rsid w:val="005B53DB"/>
    <w:rsid w:val="005B59EF"/>
    <w:rsid w:val="005B66FC"/>
    <w:rsid w:val="005B6F29"/>
    <w:rsid w:val="005B76AF"/>
    <w:rsid w:val="005B77D3"/>
    <w:rsid w:val="005B7F82"/>
    <w:rsid w:val="005C0D23"/>
    <w:rsid w:val="005C10B7"/>
    <w:rsid w:val="005C38AA"/>
    <w:rsid w:val="005C65E6"/>
    <w:rsid w:val="005C6C77"/>
    <w:rsid w:val="005C7212"/>
    <w:rsid w:val="005D1118"/>
    <w:rsid w:val="005D186F"/>
    <w:rsid w:val="005D1FF2"/>
    <w:rsid w:val="005D2001"/>
    <w:rsid w:val="005D27D8"/>
    <w:rsid w:val="005D55F3"/>
    <w:rsid w:val="005D5A3F"/>
    <w:rsid w:val="005D6E3A"/>
    <w:rsid w:val="005D7B9E"/>
    <w:rsid w:val="005D7F37"/>
    <w:rsid w:val="005E1318"/>
    <w:rsid w:val="005E2372"/>
    <w:rsid w:val="005E25E0"/>
    <w:rsid w:val="005E3AAE"/>
    <w:rsid w:val="005E4914"/>
    <w:rsid w:val="005E5073"/>
    <w:rsid w:val="005E6001"/>
    <w:rsid w:val="005E7847"/>
    <w:rsid w:val="005F0498"/>
    <w:rsid w:val="005F0C86"/>
    <w:rsid w:val="005F0D25"/>
    <w:rsid w:val="005F0F6C"/>
    <w:rsid w:val="005F243D"/>
    <w:rsid w:val="005F272B"/>
    <w:rsid w:val="005F2DA5"/>
    <w:rsid w:val="005F4080"/>
    <w:rsid w:val="005F5867"/>
    <w:rsid w:val="005F781B"/>
    <w:rsid w:val="00602053"/>
    <w:rsid w:val="0060353E"/>
    <w:rsid w:val="006040F4"/>
    <w:rsid w:val="006050DB"/>
    <w:rsid w:val="00606040"/>
    <w:rsid w:val="006062E1"/>
    <w:rsid w:val="00606BAD"/>
    <w:rsid w:val="00607431"/>
    <w:rsid w:val="0060796F"/>
    <w:rsid w:val="006103F9"/>
    <w:rsid w:val="00611C29"/>
    <w:rsid w:val="006131AD"/>
    <w:rsid w:val="00613872"/>
    <w:rsid w:val="00617A64"/>
    <w:rsid w:val="006205F2"/>
    <w:rsid w:val="00621DC6"/>
    <w:rsid w:val="006221DD"/>
    <w:rsid w:val="00626F5D"/>
    <w:rsid w:val="00627C25"/>
    <w:rsid w:val="00631776"/>
    <w:rsid w:val="00634A38"/>
    <w:rsid w:val="00634D88"/>
    <w:rsid w:val="00635668"/>
    <w:rsid w:val="00636CF2"/>
    <w:rsid w:val="006436F9"/>
    <w:rsid w:val="00644E60"/>
    <w:rsid w:val="006454F7"/>
    <w:rsid w:val="00646444"/>
    <w:rsid w:val="00646D52"/>
    <w:rsid w:val="00647650"/>
    <w:rsid w:val="00650038"/>
    <w:rsid w:val="00650124"/>
    <w:rsid w:val="00650B06"/>
    <w:rsid w:val="00650C33"/>
    <w:rsid w:val="00652087"/>
    <w:rsid w:val="006526D4"/>
    <w:rsid w:val="00653071"/>
    <w:rsid w:val="00656662"/>
    <w:rsid w:val="00656D1C"/>
    <w:rsid w:val="0066028E"/>
    <w:rsid w:val="00660398"/>
    <w:rsid w:val="00660D19"/>
    <w:rsid w:val="00661297"/>
    <w:rsid w:val="0066194E"/>
    <w:rsid w:val="006623A5"/>
    <w:rsid w:val="00662799"/>
    <w:rsid w:val="006639D5"/>
    <w:rsid w:val="00664EC7"/>
    <w:rsid w:val="00665801"/>
    <w:rsid w:val="0066625A"/>
    <w:rsid w:val="00670C37"/>
    <w:rsid w:val="00673CA2"/>
    <w:rsid w:val="006762BB"/>
    <w:rsid w:val="006800ED"/>
    <w:rsid w:val="00680356"/>
    <w:rsid w:val="00680841"/>
    <w:rsid w:val="00680F81"/>
    <w:rsid w:val="00682849"/>
    <w:rsid w:val="00682A76"/>
    <w:rsid w:val="00683853"/>
    <w:rsid w:val="006842F9"/>
    <w:rsid w:val="00685FDA"/>
    <w:rsid w:val="00687463"/>
    <w:rsid w:val="00687C1C"/>
    <w:rsid w:val="00690438"/>
    <w:rsid w:val="0069159F"/>
    <w:rsid w:val="00692011"/>
    <w:rsid w:val="00694675"/>
    <w:rsid w:val="006972C7"/>
    <w:rsid w:val="006975A7"/>
    <w:rsid w:val="006A7691"/>
    <w:rsid w:val="006B22CE"/>
    <w:rsid w:val="006B48A5"/>
    <w:rsid w:val="006B5CC4"/>
    <w:rsid w:val="006B6F26"/>
    <w:rsid w:val="006C0E00"/>
    <w:rsid w:val="006C1A79"/>
    <w:rsid w:val="006C1AE6"/>
    <w:rsid w:val="006C2026"/>
    <w:rsid w:val="006C4752"/>
    <w:rsid w:val="006C5D6D"/>
    <w:rsid w:val="006C66CE"/>
    <w:rsid w:val="006C6A8C"/>
    <w:rsid w:val="006C6B23"/>
    <w:rsid w:val="006C6C57"/>
    <w:rsid w:val="006C78CC"/>
    <w:rsid w:val="006D035F"/>
    <w:rsid w:val="006D07F0"/>
    <w:rsid w:val="006D139B"/>
    <w:rsid w:val="006D292F"/>
    <w:rsid w:val="006D3FA2"/>
    <w:rsid w:val="006D49DA"/>
    <w:rsid w:val="006D5631"/>
    <w:rsid w:val="006D5B10"/>
    <w:rsid w:val="006D6E80"/>
    <w:rsid w:val="006D6FA9"/>
    <w:rsid w:val="006E0E88"/>
    <w:rsid w:val="006E13AC"/>
    <w:rsid w:val="006E1B7F"/>
    <w:rsid w:val="006E1E2C"/>
    <w:rsid w:val="006E3EF8"/>
    <w:rsid w:val="006E5520"/>
    <w:rsid w:val="006E59B5"/>
    <w:rsid w:val="006E7139"/>
    <w:rsid w:val="006F0A3D"/>
    <w:rsid w:val="006F0DA3"/>
    <w:rsid w:val="006F34A8"/>
    <w:rsid w:val="006F3DD8"/>
    <w:rsid w:val="006F67B0"/>
    <w:rsid w:val="00700CC3"/>
    <w:rsid w:val="00700DE1"/>
    <w:rsid w:val="00701E81"/>
    <w:rsid w:val="00704099"/>
    <w:rsid w:val="00704D68"/>
    <w:rsid w:val="007051D3"/>
    <w:rsid w:val="00706FDA"/>
    <w:rsid w:val="0070755D"/>
    <w:rsid w:val="00707671"/>
    <w:rsid w:val="0070795F"/>
    <w:rsid w:val="00711821"/>
    <w:rsid w:val="00715FCD"/>
    <w:rsid w:val="00716FF1"/>
    <w:rsid w:val="007210FA"/>
    <w:rsid w:val="007219E3"/>
    <w:rsid w:val="007229CB"/>
    <w:rsid w:val="00723725"/>
    <w:rsid w:val="007248B8"/>
    <w:rsid w:val="00724A61"/>
    <w:rsid w:val="007258DC"/>
    <w:rsid w:val="00725EFB"/>
    <w:rsid w:val="00726197"/>
    <w:rsid w:val="007269CF"/>
    <w:rsid w:val="0072771F"/>
    <w:rsid w:val="00727B94"/>
    <w:rsid w:val="00731E1D"/>
    <w:rsid w:val="00734A34"/>
    <w:rsid w:val="00735EF6"/>
    <w:rsid w:val="007373C6"/>
    <w:rsid w:val="007375D5"/>
    <w:rsid w:val="0074175B"/>
    <w:rsid w:val="00741E67"/>
    <w:rsid w:val="00742156"/>
    <w:rsid w:val="00742422"/>
    <w:rsid w:val="00743E30"/>
    <w:rsid w:val="007455C8"/>
    <w:rsid w:val="007456A6"/>
    <w:rsid w:val="00745A42"/>
    <w:rsid w:val="0074616B"/>
    <w:rsid w:val="007502B7"/>
    <w:rsid w:val="007527FD"/>
    <w:rsid w:val="00752CF2"/>
    <w:rsid w:val="00753D0E"/>
    <w:rsid w:val="0075533B"/>
    <w:rsid w:val="00757067"/>
    <w:rsid w:val="0075778B"/>
    <w:rsid w:val="007607A2"/>
    <w:rsid w:val="007608CA"/>
    <w:rsid w:val="00762250"/>
    <w:rsid w:val="007658C2"/>
    <w:rsid w:val="0076743B"/>
    <w:rsid w:val="007677B5"/>
    <w:rsid w:val="00772034"/>
    <w:rsid w:val="007735F9"/>
    <w:rsid w:val="00774272"/>
    <w:rsid w:val="007745E9"/>
    <w:rsid w:val="00774ED3"/>
    <w:rsid w:val="007759AA"/>
    <w:rsid w:val="0077753D"/>
    <w:rsid w:val="00782981"/>
    <w:rsid w:val="00783048"/>
    <w:rsid w:val="0078518C"/>
    <w:rsid w:val="00785C4E"/>
    <w:rsid w:val="00785D9F"/>
    <w:rsid w:val="00786411"/>
    <w:rsid w:val="007878D4"/>
    <w:rsid w:val="00791905"/>
    <w:rsid w:val="00791BC3"/>
    <w:rsid w:val="007926EC"/>
    <w:rsid w:val="007929AE"/>
    <w:rsid w:val="00794D82"/>
    <w:rsid w:val="007961C0"/>
    <w:rsid w:val="00797B7F"/>
    <w:rsid w:val="00797F20"/>
    <w:rsid w:val="007A2D8A"/>
    <w:rsid w:val="007A2F39"/>
    <w:rsid w:val="007A31F9"/>
    <w:rsid w:val="007A44BE"/>
    <w:rsid w:val="007A453B"/>
    <w:rsid w:val="007A4714"/>
    <w:rsid w:val="007A5BA3"/>
    <w:rsid w:val="007A7E71"/>
    <w:rsid w:val="007B0475"/>
    <w:rsid w:val="007B476F"/>
    <w:rsid w:val="007B4A5F"/>
    <w:rsid w:val="007B5A22"/>
    <w:rsid w:val="007B60BE"/>
    <w:rsid w:val="007B67D2"/>
    <w:rsid w:val="007B687C"/>
    <w:rsid w:val="007B6FB4"/>
    <w:rsid w:val="007B7614"/>
    <w:rsid w:val="007C2853"/>
    <w:rsid w:val="007C4ECD"/>
    <w:rsid w:val="007C5BAE"/>
    <w:rsid w:val="007C7C84"/>
    <w:rsid w:val="007D00A3"/>
    <w:rsid w:val="007D049B"/>
    <w:rsid w:val="007D1933"/>
    <w:rsid w:val="007D2B7C"/>
    <w:rsid w:val="007D30B0"/>
    <w:rsid w:val="007D3D53"/>
    <w:rsid w:val="007D4757"/>
    <w:rsid w:val="007D4E8D"/>
    <w:rsid w:val="007D4F0B"/>
    <w:rsid w:val="007D6B48"/>
    <w:rsid w:val="007E01EF"/>
    <w:rsid w:val="007E02C8"/>
    <w:rsid w:val="007E24AD"/>
    <w:rsid w:val="007E48D0"/>
    <w:rsid w:val="007E4A34"/>
    <w:rsid w:val="007E7F25"/>
    <w:rsid w:val="007F03CF"/>
    <w:rsid w:val="007F0B39"/>
    <w:rsid w:val="007F2641"/>
    <w:rsid w:val="007F2C2A"/>
    <w:rsid w:val="007F385A"/>
    <w:rsid w:val="007F72DD"/>
    <w:rsid w:val="00802B2B"/>
    <w:rsid w:val="00804679"/>
    <w:rsid w:val="00804984"/>
    <w:rsid w:val="00804BCB"/>
    <w:rsid w:val="00805043"/>
    <w:rsid w:val="00806F8E"/>
    <w:rsid w:val="00807727"/>
    <w:rsid w:val="008078BD"/>
    <w:rsid w:val="00812158"/>
    <w:rsid w:val="008126AE"/>
    <w:rsid w:val="00812D2A"/>
    <w:rsid w:val="0081307D"/>
    <w:rsid w:val="0081376E"/>
    <w:rsid w:val="0081382B"/>
    <w:rsid w:val="0081541B"/>
    <w:rsid w:val="00815645"/>
    <w:rsid w:val="00816532"/>
    <w:rsid w:val="00817BBC"/>
    <w:rsid w:val="0082004A"/>
    <w:rsid w:val="00821ED8"/>
    <w:rsid w:val="00822016"/>
    <w:rsid w:val="0082249C"/>
    <w:rsid w:val="00822B09"/>
    <w:rsid w:val="00824361"/>
    <w:rsid w:val="00825382"/>
    <w:rsid w:val="00825718"/>
    <w:rsid w:val="00827180"/>
    <w:rsid w:val="00827C69"/>
    <w:rsid w:val="00827FCA"/>
    <w:rsid w:val="0083000A"/>
    <w:rsid w:val="008308CD"/>
    <w:rsid w:val="0083205D"/>
    <w:rsid w:val="00832732"/>
    <w:rsid w:val="0083287D"/>
    <w:rsid w:val="0084032C"/>
    <w:rsid w:val="00840B23"/>
    <w:rsid w:val="00841368"/>
    <w:rsid w:val="00842595"/>
    <w:rsid w:val="00842CCF"/>
    <w:rsid w:val="00845134"/>
    <w:rsid w:val="008451F6"/>
    <w:rsid w:val="0084593F"/>
    <w:rsid w:val="00845BD0"/>
    <w:rsid w:val="00847B56"/>
    <w:rsid w:val="0085232E"/>
    <w:rsid w:val="00853524"/>
    <w:rsid w:val="00853CC6"/>
    <w:rsid w:val="00854FA1"/>
    <w:rsid w:val="00856C75"/>
    <w:rsid w:val="00861CFD"/>
    <w:rsid w:val="00862A24"/>
    <w:rsid w:val="00867558"/>
    <w:rsid w:val="00877A3E"/>
    <w:rsid w:val="00877BEC"/>
    <w:rsid w:val="008808EA"/>
    <w:rsid w:val="00881C7A"/>
    <w:rsid w:val="00882385"/>
    <w:rsid w:val="0088397A"/>
    <w:rsid w:val="008844F0"/>
    <w:rsid w:val="008866B9"/>
    <w:rsid w:val="008960CB"/>
    <w:rsid w:val="00897E10"/>
    <w:rsid w:val="008A275C"/>
    <w:rsid w:val="008A3A0F"/>
    <w:rsid w:val="008A3A8D"/>
    <w:rsid w:val="008A3E27"/>
    <w:rsid w:val="008A5637"/>
    <w:rsid w:val="008A5EC7"/>
    <w:rsid w:val="008A6A19"/>
    <w:rsid w:val="008B2B70"/>
    <w:rsid w:val="008B302D"/>
    <w:rsid w:val="008B3B03"/>
    <w:rsid w:val="008B668D"/>
    <w:rsid w:val="008C15D4"/>
    <w:rsid w:val="008C1B1B"/>
    <w:rsid w:val="008C1E6D"/>
    <w:rsid w:val="008C2FA8"/>
    <w:rsid w:val="008C3122"/>
    <w:rsid w:val="008C36AA"/>
    <w:rsid w:val="008C36B8"/>
    <w:rsid w:val="008C3EB7"/>
    <w:rsid w:val="008C4842"/>
    <w:rsid w:val="008C7266"/>
    <w:rsid w:val="008C72D0"/>
    <w:rsid w:val="008D191B"/>
    <w:rsid w:val="008D2C81"/>
    <w:rsid w:val="008D4273"/>
    <w:rsid w:val="008D44FF"/>
    <w:rsid w:val="008D56C4"/>
    <w:rsid w:val="008D5BAF"/>
    <w:rsid w:val="008D5CF8"/>
    <w:rsid w:val="008D7687"/>
    <w:rsid w:val="008E0B72"/>
    <w:rsid w:val="008E2808"/>
    <w:rsid w:val="008E4301"/>
    <w:rsid w:val="008E50D8"/>
    <w:rsid w:val="008E5372"/>
    <w:rsid w:val="008F5179"/>
    <w:rsid w:val="008F6EBA"/>
    <w:rsid w:val="0090096D"/>
    <w:rsid w:val="009018D0"/>
    <w:rsid w:val="00901B1C"/>
    <w:rsid w:val="00901E11"/>
    <w:rsid w:val="00902021"/>
    <w:rsid w:val="009025CA"/>
    <w:rsid w:val="00902F55"/>
    <w:rsid w:val="00903921"/>
    <w:rsid w:val="00903ADE"/>
    <w:rsid w:val="00903FE6"/>
    <w:rsid w:val="00904DF4"/>
    <w:rsid w:val="009058B8"/>
    <w:rsid w:val="00906263"/>
    <w:rsid w:val="00910A83"/>
    <w:rsid w:val="00911316"/>
    <w:rsid w:val="00912182"/>
    <w:rsid w:val="009129DA"/>
    <w:rsid w:val="0091745C"/>
    <w:rsid w:val="00922828"/>
    <w:rsid w:val="00924B30"/>
    <w:rsid w:val="0092724F"/>
    <w:rsid w:val="00930AA4"/>
    <w:rsid w:val="00935165"/>
    <w:rsid w:val="00935AA5"/>
    <w:rsid w:val="00937426"/>
    <w:rsid w:val="00937799"/>
    <w:rsid w:val="00937F47"/>
    <w:rsid w:val="0094042A"/>
    <w:rsid w:val="00940EB8"/>
    <w:rsid w:val="0094487A"/>
    <w:rsid w:val="0094561E"/>
    <w:rsid w:val="0094633A"/>
    <w:rsid w:val="0094667A"/>
    <w:rsid w:val="009520D3"/>
    <w:rsid w:val="00954E91"/>
    <w:rsid w:val="009558D7"/>
    <w:rsid w:val="00955BFB"/>
    <w:rsid w:val="00956C22"/>
    <w:rsid w:val="00956DB1"/>
    <w:rsid w:val="009603FC"/>
    <w:rsid w:val="009613BE"/>
    <w:rsid w:val="009623E2"/>
    <w:rsid w:val="009629F2"/>
    <w:rsid w:val="0096596C"/>
    <w:rsid w:val="0096613D"/>
    <w:rsid w:val="00967062"/>
    <w:rsid w:val="009676CD"/>
    <w:rsid w:val="009710C6"/>
    <w:rsid w:val="0097133D"/>
    <w:rsid w:val="0097208C"/>
    <w:rsid w:val="009721B5"/>
    <w:rsid w:val="009730AD"/>
    <w:rsid w:val="00973C3B"/>
    <w:rsid w:val="00973E6D"/>
    <w:rsid w:val="00974CCC"/>
    <w:rsid w:val="0097692C"/>
    <w:rsid w:val="00976E89"/>
    <w:rsid w:val="00977CF4"/>
    <w:rsid w:val="00980D36"/>
    <w:rsid w:val="0098345E"/>
    <w:rsid w:val="009849D3"/>
    <w:rsid w:val="00986012"/>
    <w:rsid w:val="009875DE"/>
    <w:rsid w:val="00987BFD"/>
    <w:rsid w:val="00990B67"/>
    <w:rsid w:val="00991C9B"/>
    <w:rsid w:val="0099253E"/>
    <w:rsid w:val="00993CA8"/>
    <w:rsid w:val="009951F4"/>
    <w:rsid w:val="009A1292"/>
    <w:rsid w:val="009A234C"/>
    <w:rsid w:val="009A32CE"/>
    <w:rsid w:val="009A64CE"/>
    <w:rsid w:val="009A6E2C"/>
    <w:rsid w:val="009B026A"/>
    <w:rsid w:val="009B0929"/>
    <w:rsid w:val="009B1A00"/>
    <w:rsid w:val="009B231D"/>
    <w:rsid w:val="009B32A2"/>
    <w:rsid w:val="009B3501"/>
    <w:rsid w:val="009B3967"/>
    <w:rsid w:val="009B512F"/>
    <w:rsid w:val="009B51AA"/>
    <w:rsid w:val="009B51BC"/>
    <w:rsid w:val="009B5892"/>
    <w:rsid w:val="009B5E0D"/>
    <w:rsid w:val="009B7994"/>
    <w:rsid w:val="009C026D"/>
    <w:rsid w:val="009C03F1"/>
    <w:rsid w:val="009C04C8"/>
    <w:rsid w:val="009C1A44"/>
    <w:rsid w:val="009C2C6E"/>
    <w:rsid w:val="009C5BAE"/>
    <w:rsid w:val="009C7380"/>
    <w:rsid w:val="009D01D3"/>
    <w:rsid w:val="009D0359"/>
    <w:rsid w:val="009D0AE9"/>
    <w:rsid w:val="009D3A58"/>
    <w:rsid w:val="009D40E2"/>
    <w:rsid w:val="009D560B"/>
    <w:rsid w:val="009D7267"/>
    <w:rsid w:val="009E07FB"/>
    <w:rsid w:val="009E0AF7"/>
    <w:rsid w:val="009E29EE"/>
    <w:rsid w:val="009E2E4D"/>
    <w:rsid w:val="009E327D"/>
    <w:rsid w:val="009E3FFF"/>
    <w:rsid w:val="009E5C20"/>
    <w:rsid w:val="009E5EDA"/>
    <w:rsid w:val="009E7049"/>
    <w:rsid w:val="009F2BF5"/>
    <w:rsid w:val="009F2C71"/>
    <w:rsid w:val="009F30E2"/>
    <w:rsid w:val="009F325C"/>
    <w:rsid w:val="009F3DB8"/>
    <w:rsid w:val="009F432C"/>
    <w:rsid w:val="009F4B3A"/>
    <w:rsid w:val="009F698B"/>
    <w:rsid w:val="009F6E0E"/>
    <w:rsid w:val="00A00075"/>
    <w:rsid w:val="00A008B4"/>
    <w:rsid w:val="00A01045"/>
    <w:rsid w:val="00A0215E"/>
    <w:rsid w:val="00A024C2"/>
    <w:rsid w:val="00A02B95"/>
    <w:rsid w:val="00A04713"/>
    <w:rsid w:val="00A0507B"/>
    <w:rsid w:val="00A0612E"/>
    <w:rsid w:val="00A072D3"/>
    <w:rsid w:val="00A10615"/>
    <w:rsid w:val="00A1067F"/>
    <w:rsid w:val="00A10777"/>
    <w:rsid w:val="00A12FC3"/>
    <w:rsid w:val="00A1314E"/>
    <w:rsid w:val="00A14D4E"/>
    <w:rsid w:val="00A15C2E"/>
    <w:rsid w:val="00A1612B"/>
    <w:rsid w:val="00A16924"/>
    <w:rsid w:val="00A1736E"/>
    <w:rsid w:val="00A175F2"/>
    <w:rsid w:val="00A209EE"/>
    <w:rsid w:val="00A20B8F"/>
    <w:rsid w:val="00A21D5C"/>
    <w:rsid w:val="00A22318"/>
    <w:rsid w:val="00A27C99"/>
    <w:rsid w:val="00A3036D"/>
    <w:rsid w:val="00A316D0"/>
    <w:rsid w:val="00A32A97"/>
    <w:rsid w:val="00A3345C"/>
    <w:rsid w:val="00A33D8A"/>
    <w:rsid w:val="00A34CDB"/>
    <w:rsid w:val="00A3532F"/>
    <w:rsid w:val="00A35A94"/>
    <w:rsid w:val="00A35ACC"/>
    <w:rsid w:val="00A37534"/>
    <w:rsid w:val="00A4392D"/>
    <w:rsid w:val="00A4401A"/>
    <w:rsid w:val="00A44784"/>
    <w:rsid w:val="00A447F9"/>
    <w:rsid w:val="00A46D5B"/>
    <w:rsid w:val="00A47608"/>
    <w:rsid w:val="00A52D60"/>
    <w:rsid w:val="00A53EA5"/>
    <w:rsid w:val="00A5596C"/>
    <w:rsid w:val="00A55D5E"/>
    <w:rsid w:val="00A56522"/>
    <w:rsid w:val="00A6097A"/>
    <w:rsid w:val="00A60AC6"/>
    <w:rsid w:val="00A60FE0"/>
    <w:rsid w:val="00A66A92"/>
    <w:rsid w:val="00A6784B"/>
    <w:rsid w:val="00A7050C"/>
    <w:rsid w:val="00A81052"/>
    <w:rsid w:val="00A81F90"/>
    <w:rsid w:val="00A8361A"/>
    <w:rsid w:val="00A8386D"/>
    <w:rsid w:val="00A84666"/>
    <w:rsid w:val="00A856CA"/>
    <w:rsid w:val="00A85C95"/>
    <w:rsid w:val="00A86F1F"/>
    <w:rsid w:val="00A92133"/>
    <w:rsid w:val="00A9526C"/>
    <w:rsid w:val="00A9529D"/>
    <w:rsid w:val="00A95D07"/>
    <w:rsid w:val="00A96E3E"/>
    <w:rsid w:val="00AA0499"/>
    <w:rsid w:val="00AA1256"/>
    <w:rsid w:val="00AA1A8D"/>
    <w:rsid w:val="00AA3272"/>
    <w:rsid w:val="00AA38EF"/>
    <w:rsid w:val="00AA4935"/>
    <w:rsid w:val="00AA5B47"/>
    <w:rsid w:val="00AA6E36"/>
    <w:rsid w:val="00AA6E57"/>
    <w:rsid w:val="00AA7F77"/>
    <w:rsid w:val="00AB1063"/>
    <w:rsid w:val="00AB259B"/>
    <w:rsid w:val="00AB31F6"/>
    <w:rsid w:val="00AB600E"/>
    <w:rsid w:val="00AB6137"/>
    <w:rsid w:val="00AB6F13"/>
    <w:rsid w:val="00AB7EBA"/>
    <w:rsid w:val="00AC0BDF"/>
    <w:rsid w:val="00AC0C9F"/>
    <w:rsid w:val="00AC0E5A"/>
    <w:rsid w:val="00AC2EE7"/>
    <w:rsid w:val="00AC3EDA"/>
    <w:rsid w:val="00AC421F"/>
    <w:rsid w:val="00AC4249"/>
    <w:rsid w:val="00AC58B4"/>
    <w:rsid w:val="00AC5B38"/>
    <w:rsid w:val="00AC7FC0"/>
    <w:rsid w:val="00AD14CE"/>
    <w:rsid w:val="00AD16B7"/>
    <w:rsid w:val="00AD1C23"/>
    <w:rsid w:val="00AD2FBB"/>
    <w:rsid w:val="00AD3B9E"/>
    <w:rsid w:val="00AD3BE8"/>
    <w:rsid w:val="00AD4285"/>
    <w:rsid w:val="00AD48C3"/>
    <w:rsid w:val="00AD5A80"/>
    <w:rsid w:val="00AE0518"/>
    <w:rsid w:val="00AE2CF5"/>
    <w:rsid w:val="00AE2FCB"/>
    <w:rsid w:val="00AE316D"/>
    <w:rsid w:val="00AE499F"/>
    <w:rsid w:val="00AE5A60"/>
    <w:rsid w:val="00AE6E55"/>
    <w:rsid w:val="00AE6F0B"/>
    <w:rsid w:val="00AE798D"/>
    <w:rsid w:val="00AE7F6C"/>
    <w:rsid w:val="00AF1073"/>
    <w:rsid w:val="00AF1CB2"/>
    <w:rsid w:val="00AF3820"/>
    <w:rsid w:val="00AF5F09"/>
    <w:rsid w:val="00B006AC"/>
    <w:rsid w:val="00B033FB"/>
    <w:rsid w:val="00B060C7"/>
    <w:rsid w:val="00B06657"/>
    <w:rsid w:val="00B07617"/>
    <w:rsid w:val="00B11A65"/>
    <w:rsid w:val="00B12E3E"/>
    <w:rsid w:val="00B13192"/>
    <w:rsid w:val="00B1387E"/>
    <w:rsid w:val="00B138D7"/>
    <w:rsid w:val="00B13B28"/>
    <w:rsid w:val="00B147F1"/>
    <w:rsid w:val="00B15BCF"/>
    <w:rsid w:val="00B16F76"/>
    <w:rsid w:val="00B175A8"/>
    <w:rsid w:val="00B17677"/>
    <w:rsid w:val="00B20C1C"/>
    <w:rsid w:val="00B20D51"/>
    <w:rsid w:val="00B21148"/>
    <w:rsid w:val="00B23B34"/>
    <w:rsid w:val="00B253A5"/>
    <w:rsid w:val="00B258E6"/>
    <w:rsid w:val="00B26186"/>
    <w:rsid w:val="00B27065"/>
    <w:rsid w:val="00B3272E"/>
    <w:rsid w:val="00B35B41"/>
    <w:rsid w:val="00B41C22"/>
    <w:rsid w:val="00B4228A"/>
    <w:rsid w:val="00B426DA"/>
    <w:rsid w:val="00B43A5A"/>
    <w:rsid w:val="00B445BA"/>
    <w:rsid w:val="00B468BF"/>
    <w:rsid w:val="00B47667"/>
    <w:rsid w:val="00B50C1A"/>
    <w:rsid w:val="00B50F6D"/>
    <w:rsid w:val="00B530B7"/>
    <w:rsid w:val="00B540D6"/>
    <w:rsid w:val="00B54D4B"/>
    <w:rsid w:val="00B606D5"/>
    <w:rsid w:val="00B6171F"/>
    <w:rsid w:val="00B61E61"/>
    <w:rsid w:val="00B62882"/>
    <w:rsid w:val="00B63CD7"/>
    <w:rsid w:val="00B63CF0"/>
    <w:rsid w:val="00B71DC6"/>
    <w:rsid w:val="00B74653"/>
    <w:rsid w:val="00B7663D"/>
    <w:rsid w:val="00B83751"/>
    <w:rsid w:val="00B84547"/>
    <w:rsid w:val="00B85104"/>
    <w:rsid w:val="00B854CB"/>
    <w:rsid w:val="00B86AA6"/>
    <w:rsid w:val="00B875AE"/>
    <w:rsid w:val="00B90DAE"/>
    <w:rsid w:val="00B918F5"/>
    <w:rsid w:val="00B91A8A"/>
    <w:rsid w:val="00B9229A"/>
    <w:rsid w:val="00B93CDB"/>
    <w:rsid w:val="00B93FDA"/>
    <w:rsid w:val="00B956E3"/>
    <w:rsid w:val="00BA116C"/>
    <w:rsid w:val="00BA2597"/>
    <w:rsid w:val="00BA3378"/>
    <w:rsid w:val="00BA3500"/>
    <w:rsid w:val="00BA585B"/>
    <w:rsid w:val="00BB0AB2"/>
    <w:rsid w:val="00BB0CA0"/>
    <w:rsid w:val="00BB1B27"/>
    <w:rsid w:val="00BB2596"/>
    <w:rsid w:val="00BB3291"/>
    <w:rsid w:val="00BB4BF8"/>
    <w:rsid w:val="00BB7E16"/>
    <w:rsid w:val="00BC40FA"/>
    <w:rsid w:val="00BC6652"/>
    <w:rsid w:val="00BC7537"/>
    <w:rsid w:val="00BD3443"/>
    <w:rsid w:val="00BD3B79"/>
    <w:rsid w:val="00BD3ED3"/>
    <w:rsid w:val="00BD594F"/>
    <w:rsid w:val="00BE1C9B"/>
    <w:rsid w:val="00BE283D"/>
    <w:rsid w:val="00BE4DB2"/>
    <w:rsid w:val="00BE665F"/>
    <w:rsid w:val="00BE685C"/>
    <w:rsid w:val="00BE6B96"/>
    <w:rsid w:val="00BF0FD6"/>
    <w:rsid w:val="00BF1A05"/>
    <w:rsid w:val="00BF4645"/>
    <w:rsid w:val="00BF5EFB"/>
    <w:rsid w:val="00BF6063"/>
    <w:rsid w:val="00BF6439"/>
    <w:rsid w:val="00BF6451"/>
    <w:rsid w:val="00C02EF4"/>
    <w:rsid w:val="00C03643"/>
    <w:rsid w:val="00C0380C"/>
    <w:rsid w:val="00C04757"/>
    <w:rsid w:val="00C06110"/>
    <w:rsid w:val="00C06C2B"/>
    <w:rsid w:val="00C06DFB"/>
    <w:rsid w:val="00C074D5"/>
    <w:rsid w:val="00C07562"/>
    <w:rsid w:val="00C130F9"/>
    <w:rsid w:val="00C13186"/>
    <w:rsid w:val="00C13E1B"/>
    <w:rsid w:val="00C14961"/>
    <w:rsid w:val="00C14DE0"/>
    <w:rsid w:val="00C2090F"/>
    <w:rsid w:val="00C21887"/>
    <w:rsid w:val="00C21CB6"/>
    <w:rsid w:val="00C23C17"/>
    <w:rsid w:val="00C247D0"/>
    <w:rsid w:val="00C2482F"/>
    <w:rsid w:val="00C24933"/>
    <w:rsid w:val="00C27226"/>
    <w:rsid w:val="00C27615"/>
    <w:rsid w:val="00C301D3"/>
    <w:rsid w:val="00C3046E"/>
    <w:rsid w:val="00C30EFC"/>
    <w:rsid w:val="00C3120D"/>
    <w:rsid w:val="00C326B8"/>
    <w:rsid w:val="00C32866"/>
    <w:rsid w:val="00C35563"/>
    <w:rsid w:val="00C36FCE"/>
    <w:rsid w:val="00C371B9"/>
    <w:rsid w:val="00C41F16"/>
    <w:rsid w:val="00C44579"/>
    <w:rsid w:val="00C455B9"/>
    <w:rsid w:val="00C51546"/>
    <w:rsid w:val="00C51771"/>
    <w:rsid w:val="00C517F3"/>
    <w:rsid w:val="00C53962"/>
    <w:rsid w:val="00C54021"/>
    <w:rsid w:val="00C54164"/>
    <w:rsid w:val="00C55C0E"/>
    <w:rsid w:val="00C55F33"/>
    <w:rsid w:val="00C56228"/>
    <w:rsid w:val="00C63155"/>
    <w:rsid w:val="00C647BD"/>
    <w:rsid w:val="00C663A1"/>
    <w:rsid w:val="00C66F50"/>
    <w:rsid w:val="00C7084E"/>
    <w:rsid w:val="00C756CD"/>
    <w:rsid w:val="00C75A08"/>
    <w:rsid w:val="00C766C5"/>
    <w:rsid w:val="00C77CA1"/>
    <w:rsid w:val="00C77F89"/>
    <w:rsid w:val="00C805BC"/>
    <w:rsid w:val="00C808AD"/>
    <w:rsid w:val="00C848D7"/>
    <w:rsid w:val="00C85051"/>
    <w:rsid w:val="00C86087"/>
    <w:rsid w:val="00C865C8"/>
    <w:rsid w:val="00C86E62"/>
    <w:rsid w:val="00C86FBC"/>
    <w:rsid w:val="00C87E82"/>
    <w:rsid w:val="00C90B76"/>
    <w:rsid w:val="00C9156B"/>
    <w:rsid w:val="00C938DF"/>
    <w:rsid w:val="00C93934"/>
    <w:rsid w:val="00C93A61"/>
    <w:rsid w:val="00C96AD6"/>
    <w:rsid w:val="00C96D6C"/>
    <w:rsid w:val="00CA009E"/>
    <w:rsid w:val="00CA1BC5"/>
    <w:rsid w:val="00CA2064"/>
    <w:rsid w:val="00CA28AD"/>
    <w:rsid w:val="00CA6498"/>
    <w:rsid w:val="00CA663B"/>
    <w:rsid w:val="00CA6F45"/>
    <w:rsid w:val="00CA72FC"/>
    <w:rsid w:val="00CA7D81"/>
    <w:rsid w:val="00CB0B02"/>
    <w:rsid w:val="00CB177E"/>
    <w:rsid w:val="00CB1B49"/>
    <w:rsid w:val="00CB2565"/>
    <w:rsid w:val="00CB29AC"/>
    <w:rsid w:val="00CB2AAD"/>
    <w:rsid w:val="00CB3CB1"/>
    <w:rsid w:val="00CB4718"/>
    <w:rsid w:val="00CB7465"/>
    <w:rsid w:val="00CB7A66"/>
    <w:rsid w:val="00CC0235"/>
    <w:rsid w:val="00CC6CD0"/>
    <w:rsid w:val="00CD0B5D"/>
    <w:rsid w:val="00CD12F6"/>
    <w:rsid w:val="00CD1B4F"/>
    <w:rsid w:val="00CD2399"/>
    <w:rsid w:val="00CD5CF2"/>
    <w:rsid w:val="00CD66F6"/>
    <w:rsid w:val="00CD6B8F"/>
    <w:rsid w:val="00CD7E47"/>
    <w:rsid w:val="00CE2898"/>
    <w:rsid w:val="00CE31C6"/>
    <w:rsid w:val="00CE36F4"/>
    <w:rsid w:val="00CE39DA"/>
    <w:rsid w:val="00CE4863"/>
    <w:rsid w:val="00CE6D75"/>
    <w:rsid w:val="00CE745B"/>
    <w:rsid w:val="00CE746C"/>
    <w:rsid w:val="00CF1E93"/>
    <w:rsid w:val="00CF40A3"/>
    <w:rsid w:val="00CF698D"/>
    <w:rsid w:val="00CF79E7"/>
    <w:rsid w:val="00D0019A"/>
    <w:rsid w:val="00D005E0"/>
    <w:rsid w:val="00D00DB3"/>
    <w:rsid w:val="00D01922"/>
    <w:rsid w:val="00D02DAA"/>
    <w:rsid w:val="00D0300B"/>
    <w:rsid w:val="00D035A0"/>
    <w:rsid w:val="00D05CFA"/>
    <w:rsid w:val="00D11527"/>
    <w:rsid w:val="00D11B9D"/>
    <w:rsid w:val="00D15B8D"/>
    <w:rsid w:val="00D166B8"/>
    <w:rsid w:val="00D24998"/>
    <w:rsid w:val="00D249CD"/>
    <w:rsid w:val="00D26959"/>
    <w:rsid w:val="00D26E08"/>
    <w:rsid w:val="00D31030"/>
    <w:rsid w:val="00D31616"/>
    <w:rsid w:val="00D320DA"/>
    <w:rsid w:val="00D321E1"/>
    <w:rsid w:val="00D339D2"/>
    <w:rsid w:val="00D33F77"/>
    <w:rsid w:val="00D35674"/>
    <w:rsid w:val="00D35731"/>
    <w:rsid w:val="00D3643C"/>
    <w:rsid w:val="00D36624"/>
    <w:rsid w:val="00D40A6C"/>
    <w:rsid w:val="00D40A87"/>
    <w:rsid w:val="00D416DC"/>
    <w:rsid w:val="00D470F4"/>
    <w:rsid w:val="00D5126F"/>
    <w:rsid w:val="00D53D41"/>
    <w:rsid w:val="00D5444D"/>
    <w:rsid w:val="00D54F2E"/>
    <w:rsid w:val="00D55BA3"/>
    <w:rsid w:val="00D56704"/>
    <w:rsid w:val="00D6275B"/>
    <w:rsid w:val="00D63534"/>
    <w:rsid w:val="00D635F1"/>
    <w:rsid w:val="00D658C4"/>
    <w:rsid w:val="00D67C3B"/>
    <w:rsid w:val="00D67F7E"/>
    <w:rsid w:val="00D70CA6"/>
    <w:rsid w:val="00D74A8E"/>
    <w:rsid w:val="00D751EA"/>
    <w:rsid w:val="00D75579"/>
    <w:rsid w:val="00D7636F"/>
    <w:rsid w:val="00D811FF"/>
    <w:rsid w:val="00D8227A"/>
    <w:rsid w:val="00D85685"/>
    <w:rsid w:val="00D86224"/>
    <w:rsid w:val="00D86847"/>
    <w:rsid w:val="00D868DD"/>
    <w:rsid w:val="00D90298"/>
    <w:rsid w:val="00D91626"/>
    <w:rsid w:val="00D91907"/>
    <w:rsid w:val="00D953AE"/>
    <w:rsid w:val="00D95C40"/>
    <w:rsid w:val="00D96851"/>
    <w:rsid w:val="00DA22A2"/>
    <w:rsid w:val="00DA482E"/>
    <w:rsid w:val="00DA4973"/>
    <w:rsid w:val="00DA4EDC"/>
    <w:rsid w:val="00DA50DC"/>
    <w:rsid w:val="00DA60D6"/>
    <w:rsid w:val="00DA6E63"/>
    <w:rsid w:val="00DB47D2"/>
    <w:rsid w:val="00DB5B30"/>
    <w:rsid w:val="00DB6D94"/>
    <w:rsid w:val="00DC2ABC"/>
    <w:rsid w:val="00DC5033"/>
    <w:rsid w:val="00DC5211"/>
    <w:rsid w:val="00DC65BB"/>
    <w:rsid w:val="00DD02C0"/>
    <w:rsid w:val="00DD222A"/>
    <w:rsid w:val="00DD3333"/>
    <w:rsid w:val="00DD3ACD"/>
    <w:rsid w:val="00DD3C34"/>
    <w:rsid w:val="00DD442E"/>
    <w:rsid w:val="00DD7FB4"/>
    <w:rsid w:val="00DE0263"/>
    <w:rsid w:val="00DE1DF2"/>
    <w:rsid w:val="00DE1FD0"/>
    <w:rsid w:val="00DE2687"/>
    <w:rsid w:val="00DE42F5"/>
    <w:rsid w:val="00DE4DF8"/>
    <w:rsid w:val="00DE552C"/>
    <w:rsid w:val="00DE5DD8"/>
    <w:rsid w:val="00DE5F30"/>
    <w:rsid w:val="00DE6F26"/>
    <w:rsid w:val="00DF053D"/>
    <w:rsid w:val="00DF0541"/>
    <w:rsid w:val="00DF0E3F"/>
    <w:rsid w:val="00DF1E5C"/>
    <w:rsid w:val="00DF273A"/>
    <w:rsid w:val="00DF29AD"/>
    <w:rsid w:val="00DF3F10"/>
    <w:rsid w:val="00E0082B"/>
    <w:rsid w:val="00E01D67"/>
    <w:rsid w:val="00E01E01"/>
    <w:rsid w:val="00E03B4E"/>
    <w:rsid w:val="00E04561"/>
    <w:rsid w:val="00E04A1C"/>
    <w:rsid w:val="00E05691"/>
    <w:rsid w:val="00E06509"/>
    <w:rsid w:val="00E075CC"/>
    <w:rsid w:val="00E137CA"/>
    <w:rsid w:val="00E144ED"/>
    <w:rsid w:val="00E1527E"/>
    <w:rsid w:val="00E15B6C"/>
    <w:rsid w:val="00E15E75"/>
    <w:rsid w:val="00E1720D"/>
    <w:rsid w:val="00E17DE7"/>
    <w:rsid w:val="00E23E03"/>
    <w:rsid w:val="00E23E12"/>
    <w:rsid w:val="00E23E9D"/>
    <w:rsid w:val="00E27D60"/>
    <w:rsid w:val="00E27F3F"/>
    <w:rsid w:val="00E30AD2"/>
    <w:rsid w:val="00E30C4C"/>
    <w:rsid w:val="00E33276"/>
    <w:rsid w:val="00E334EC"/>
    <w:rsid w:val="00E3370C"/>
    <w:rsid w:val="00E3395C"/>
    <w:rsid w:val="00E33CB8"/>
    <w:rsid w:val="00E35145"/>
    <w:rsid w:val="00E35ECB"/>
    <w:rsid w:val="00E408CC"/>
    <w:rsid w:val="00E421F7"/>
    <w:rsid w:val="00E431F8"/>
    <w:rsid w:val="00E435FD"/>
    <w:rsid w:val="00E43737"/>
    <w:rsid w:val="00E43CDA"/>
    <w:rsid w:val="00E4791A"/>
    <w:rsid w:val="00E51531"/>
    <w:rsid w:val="00E52AD1"/>
    <w:rsid w:val="00E533E6"/>
    <w:rsid w:val="00E53A44"/>
    <w:rsid w:val="00E53DEF"/>
    <w:rsid w:val="00E55D97"/>
    <w:rsid w:val="00E5694F"/>
    <w:rsid w:val="00E57028"/>
    <w:rsid w:val="00E6170D"/>
    <w:rsid w:val="00E61BB4"/>
    <w:rsid w:val="00E62E2F"/>
    <w:rsid w:val="00E64933"/>
    <w:rsid w:val="00E64ADB"/>
    <w:rsid w:val="00E64CE9"/>
    <w:rsid w:val="00E66A79"/>
    <w:rsid w:val="00E679BE"/>
    <w:rsid w:val="00E724E9"/>
    <w:rsid w:val="00E726C7"/>
    <w:rsid w:val="00E7553F"/>
    <w:rsid w:val="00E7649B"/>
    <w:rsid w:val="00E80051"/>
    <w:rsid w:val="00E81EBD"/>
    <w:rsid w:val="00E825B2"/>
    <w:rsid w:val="00E83DF3"/>
    <w:rsid w:val="00E87474"/>
    <w:rsid w:val="00E91565"/>
    <w:rsid w:val="00E915C9"/>
    <w:rsid w:val="00E91F74"/>
    <w:rsid w:val="00E9221E"/>
    <w:rsid w:val="00E92516"/>
    <w:rsid w:val="00E96113"/>
    <w:rsid w:val="00EA01BE"/>
    <w:rsid w:val="00EA1460"/>
    <w:rsid w:val="00EA14E9"/>
    <w:rsid w:val="00EA20EA"/>
    <w:rsid w:val="00EA2597"/>
    <w:rsid w:val="00EA2599"/>
    <w:rsid w:val="00EA38E6"/>
    <w:rsid w:val="00EA5836"/>
    <w:rsid w:val="00EA680B"/>
    <w:rsid w:val="00EA6A66"/>
    <w:rsid w:val="00EA7EE8"/>
    <w:rsid w:val="00EB145D"/>
    <w:rsid w:val="00EB203B"/>
    <w:rsid w:val="00EB5A5F"/>
    <w:rsid w:val="00EB5DAE"/>
    <w:rsid w:val="00EB6AFE"/>
    <w:rsid w:val="00EC2A2E"/>
    <w:rsid w:val="00EC4315"/>
    <w:rsid w:val="00EC499C"/>
    <w:rsid w:val="00EC4FA5"/>
    <w:rsid w:val="00EC6958"/>
    <w:rsid w:val="00ED0992"/>
    <w:rsid w:val="00ED21EE"/>
    <w:rsid w:val="00ED22E7"/>
    <w:rsid w:val="00ED29DB"/>
    <w:rsid w:val="00ED2AA5"/>
    <w:rsid w:val="00ED4053"/>
    <w:rsid w:val="00ED4ACC"/>
    <w:rsid w:val="00ED5D20"/>
    <w:rsid w:val="00ED7668"/>
    <w:rsid w:val="00EE23B5"/>
    <w:rsid w:val="00EE3884"/>
    <w:rsid w:val="00EE3C6A"/>
    <w:rsid w:val="00EE6359"/>
    <w:rsid w:val="00EE709A"/>
    <w:rsid w:val="00EF152A"/>
    <w:rsid w:val="00EF4D78"/>
    <w:rsid w:val="00EF506B"/>
    <w:rsid w:val="00EF5C68"/>
    <w:rsid w:val="00EF76B1"/>
    <w:rsid w:val="00F02792"/>
    <w:rsid w:val="00F0380C"/>
    <w:rsid w:val="00F04734"/>
    <w:rsid w:val="00F04EBF"/>
    <w:rsid w:val="00F06BE0"/>
    <w:rsid w:val="00F11F46"/>
    <w:rsid w:val="00F125D0"/>
    <w:rsid w:val="00F13BA3"/>
    <w:rsid w:val="00F14E8C"/>
    <w:rsid w:val="00F150C8"/>
    <w:rsid w:val="00F2171D"/>
    <w:rsid w:val="00F21875"/>
    <w:rsid w:val="00F21974"/>
    <w:rsid w:val="00F23492"/>
    <w:rsid w:val="00F24663"/>
    <w:rsid w:val="00F2667C"/>
    <w:rsid w:val="00F307ED"/>
    <w:rsid w:val="00F30F5D"/>
    <w:rsid w:val="00F314E1"/>
    <w:rsid w:val="00F3383D"/>
    <w:rsid w:val="00F338DC"/>
    <w:rsid w:val="00F34ECD"/>
    <w:rsid w:val="00F34EF8"/>
    <w:rsid w:val="00F34F65"/>
    <w:rsid w:val="00F37CC4"/>
    <w:rsid w:val="00F40343"/>
    <w:rsid w:val="00F43299"/>
    <w:rsid w:val="00F4466F"/>
    <w:rsid w:val="00F44833"/>
    <w:rsid w:val="00F44E6F"/>
    <w:rsid w:val="00F456DA"/>
    <w:rsid w:val="00F45D28"/>
    <w:rsid w:val="00F46D94"/>
    <w:rsid w:val="00F47319"/>
    <w:rsid w:val="00F50630"/>
    <w:rsid w:val="00F50BE3"/>
    <w:rsid w:val="00F56B61"/>
    <w:rsid w:val="00F56EDA"/>
    <w:rsid w:val="00F63506"/>
    <w:rsid w:val="00F65368"/>
    <w:rsid w:val="00F66927"/>
    <w:rsid w:val="00F70598"/>
    <w:rsid w:val="00F728C4"/>
    <w:rsid w:val="00F72ABC"/>
    <w:rsid w:val="00F740D8"/>
    <w:rsid w:val="00F8020B"/>
    <w:rsid w:val="00F80F8B"/>
    <w:rsid w:val="00F8376D"/>
    <w:rsid w:val="00F84562"/>
    <w:rsid w:val="00F849E4"/>
    <w:rsid w:val="00F8558F"/>
    <w:rsid w:val="00F85EBB"/>
    <w:rsid w:val="00F863F3"/>
    <w:rsid w:val="00F874A1"/>
    <w:rsid w:val="00F910A4"/>
    <w:rsid w:val="00F910F6"/>
    <w:rsid w:val="00F92A18"/>
    <w:rsid w:val="00F92D54"/>
    <w:rsid w:val="00F9358B"/>
    <w:rsid w:val="00F949D9"/>
    <w:rsid w:val="00F95EC1"/>
    <w:rsid w:val="00FA11ED"/>
    <w:rsid w:val="00FA1925"/>
    <w:rsid w:val="00FA2262"/>
    <w:rsid w:val="00FA373E"/>
    <w:rsid w:val="00FA46DE"/>
    <w:rsid w:val="00FA54CC"/>
    <w:rsid w:val="00FB0B4E"/>
    <w:rsid w:val="00FB108C"/>
    <w:rsid w:val="00FB38BA"/>
    <w:rsid w:val="00FB4C8D"/>
    <w:rsid w:val="00FB581D"/>
    <w:rsid w:val="00FB6D6C"/>
    <w:rsid w:val="00FB6DEB"/>
    <w:rsid w:val="00FC0396"/>
    <w:rsid w:val="00FC09E8"/>
    <w:rsid w:val="00FC0E93"/>
    <w:rsid w:val="00FC270B"/>
    <w:rsid w:val="00FC2D29"/>
    <w:rsid w:val="00FC4CBF"/>
    <w:rsid w:val="00FC5111"/>
    <w:rsid w:val="00FC5446"/>
    <w:rsid w:val="00FC5C7A"/>
    <w:rsid w:val="00FC64E9"/>
    <w:rsid w:val="00FC66DC"/>
    <w:rsid w:val="00FD04C8"/>
    <w:rsid w:val="00FD0B23"/>
    <w:rsid w:val="00FD6035"/>
    <w:rsid w:val="00FD6A39"/>
    <w:rsid w:val="00FD78BB"/>
    <w:rsid w:val="00FD7D3E"/>
    <w:rsid w:val="00FE0A51"/>
    <w:rsid w:val="00FE1FB0"/>
    <w:rsid w:val="00FE4A68"/>
    <w:rsid w:val="00FE581A"/>
    <w:rsid w:val="00FE6B85"/>
    <w:rsid w:val="00FF0688"/>
    <w:rsid w:val="00FF149A"/>
    <w:rsid w:val="00FF41EF"/>
    <w:rsid w:val="00FF51D8"/>
    <w:rsid w:val="00FF61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qFormat="1"/>
    <w:lsdException w:name="heading 7" w:qFormat="1"/>
    <w:lsdException w:name="heading 8" w:qFormat="1"/>
    <w:lsdException w:name="heading 9" w:qFormat="1"/>
    <w:lsdException w:name="toc 1" w:uiPriority="39"/>
    <w:lsdException w:name="toc 2" w:uiPriority="39" w:qFormat="1"/>
    <w:lsdException w:name="toc 5" w:uiPriority="39"/>
    <w:lsdException w:name="toc 6" w:uiPriority="39"/>
    <w:lsdException w:name="toc 7" w:uiPriority="39"/>
    <w:lsdException w:name="toc 8" w:uiPriority="39"/>
    <w:lsdException w:name="toc 9" w:uiPriority="39"/>
    <w:lsdException w:name="header" w:uiPriority="99"/>
    <w:lsdException w:name="footer" w:uiPriority="99" w:qFormat="1"/>
    <w:lsdException w:name="caption" w:semiHidden="1" w:unhideWhenUsed="1" w:qFormat="1"/>
    <w:lsdException w:name="List" w:qFormat="1"/>
    <w:lsdException w:name="List 2" w:qFormat="1"/>
    <w:lsdException w:name="Title" w:qFormat="1"/>
    <w:lsdException w:name="Default Paragraph Font" w:uiPriority="1"/>
    <w:lsdException w:name="Body Text" w:uiPriority="1" w:qFormat="1"/>
    <w:lsdException w:name="Body Text Indent" w:qFormat="1"/>
    <w:lsdException w:name="Subtitle" w:qFormat="1"/>
    <w:lsdException w:name="Body Text Indent 2" w:qFormat="1"/>
    <w:lsdException w:name="Body Text Indent 3" w:qFormat="1"/>
    <w:lsdException w:name="Hyperlink" w:uiPriority="99"/>
    <w:lsdException w:name="Followed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7617"/>
    <w:pPr>
      <w:overflowPunct w:val="0"/>
      <w:autoSpaceDE w:val="0"/>
      <w:autoSpaceDN w:val="0"/>
      <w:adjustRightInd w:val="0"/>
      <w:textAlignment w:val="baseline"/>
    </w:pPr>
    <w:rPr>
      <w:rFonts w:ascii="Georgia" w:hAnsi="Georgia"/>
      <w:lang w:eastAsia="ko-KR"/>
    </w:rPr>
  </w:style>
  <w:style w:type="paragraph" w:styleId="Heading1">
    <w:name w:val="heading 1"/>
    <w:basedOn w:val="Normal"/>
    <w:next w:val="Normal"/>
    <w:link w:val="Heading1Char"/>
    <w:uiPriority w:val="1"/>
    <w:qFormat/>
    <w:rsid w:val="00FE4A68"/>
    <w:pPr>
      <w:keepNext/>
      <w:spacing w:before="100" w:beforeAutospacing="1" w:after="360" w:line="360" w:lineRule="auto"/>
      <w:jc w:val="center"/>
      <w:outlineLvl w:val="0"/>
    </w:pPr>
    <w:rPr>
      <w:b/>
      <w:caps/>
      <w:sz w:val="28"/>
      <w:szCs w:val="24"/>
    </w:rPr>
  </w:style>
  <w:style w:type="paragraph" w:styleId="Heading2">
    <w:name w:val="heading 2"/>
    <w:basedOn w:val="Normal"/>
    <w:next w:val="Normal"/>
    <w:link w:val="Heading2Char"/>
    <w:uiPriority w:val="1"/>
    <w:qFormat/>
    <w:rsid w:val="001427FD"/>
    <w:pPr>
      <w:keepNext/>
      <w:tabs>
        <w:tab w:val="left" w:pos="720"/>
      </w:tabs>
      <w:spacing w:before="100" w:beforeAutospacing="1" w:after="100" w:afterAutospacing="1"/>
      <w:ind w:left="288" w:hanging="288"/>
      <w:outlineLvl w:val="1"/>
    </w:pPr>
    <w:rPr>
      <w:b/>
      <w:caps/>
      <w:sz w:val="24"/>
    </w:rPr>
  </w:style>
  <w:style w:type="paragraph" w:styleId="Heading3">
    <w:name w:val="heading 3"/>
    <w:basedOn w:val="Normal"/>
    <w:next w:val="Normal"/>
    <w:link w:val="Heading3Char"/>
    <w:uiPriority w:val="1"/>
    <w:qFormat/>
    <w:rsid w:val="0094633A"/>
    <w:pPr>
      <w:keepNext/>
      <w:spacing w:before="100" w:beforeAutospacing="1" w:after="100" w:afterAutospacing="1"/>
      <w:ind w:left="576" w:hanging="288"/>
      <w:outlineLvl w:val="2"/>
    </w:pPr>
    <w:rPr>
      <w:b/>
      <w:sz w:val="24"/>
    </w:rPr>
  </w:style>
  <w:style w:type="paragraph" w:styleId="Heading4">
    <w:name w:val="heading 4"/>
    <w:basedOn w:val="Normal"/>
    <w:next w:val="Normal"/>
    <w:link w:val="Heading4Char"/>
    <w:uiPriority w:val="1"/>
    <w:qFormat/>
    <w:rsid w:val="007D6B48"/>
    <w:pPr>
      <w:keepNext/>
      <w:spacing w:before="100" w:beforeAutospacing="1"/>
      <w:ind w:left="864" w:hanging="288"/>
      <w:outlineLvl w:val="3"/>
    </w:pPr>
    <w:rPr>
      <w:b/>
      <w:sz w:val="24"/>
    </w:rPr>
  </w:style>
  <w:style w:type="paragraph" w:styleId="Heading5">
    <w:name w:val="heading 5"/>
    <w:basedOn w:val="Normal"/>
    <w:next w:val="Normal"/>
    <w:link w:val="Heading5Char"/>
    <w:uiPriority w:val="1"/>
    <w:qFormat/>
    <w:rsid w:val="0083000A"/>
    <w:pPr>
      <w:keepNext/>
      <w:spacing w:before="100" w:beforeAutospacing="1" w:after="100" w:afterAutospacing="1"/>
      <w:ind w:left="1152" w:hanging="288"/>
      <w:outlineLvl w:val="4"/>
    </w:pPr>
    <w:rPr>
      <w:b/>
      <w:sz w:val="24"/>
    </w:rPr>
  </w:style>
  <w:style w:type="paragraph" w:styleId="Heading6">
    <w:name w:val="heading 6"/>
    <w:basedOn w:val="Normal"/>
    <w:next w:val="Normal"/>
    <w:qFormat/>
    <w:rsid w:val="00FE4A68"/>
    <w:pPr>
      <w:keepNext/>
      <w:numPr>
        <w:ilvl w:val="5"/>
        <w:numId w:val="9"/>
      </w:numPr>
      <w:outlineLvl w:val="5"/>
    </w:pPr>
    <w:rPr>
      <w:sz w:val="24"/>
    </w:rPr>
  </w:style>
  <w:style w:type="paragraph" w:styleId="Heading7">
    <w:name w:val="heading 7"/>
    <w:basedOn w:val="Normal"/>
    <w:next w:val="Normal"/>
    <w:qFormat/>
    <w:rsid w:val="00FE4A68"/>
    <w:pPr>
      <w:keepNext/>
      <w:numPr>
        <w:ilvl w:val="6"/>
        <w:numId w:val="9"/>
      </w:numPr>
      <w:outlineLvl w:val="6"/>
    </w:pPr>
    <w:rPr>
      <w:rFonts w:ascii="Courier New" w:hAnsi="Courier New"/>
      <w:b/>
    </w:rPr>
  </w:style>
  <w:style w:type="paragraph" w:styleId="Heading8">
    <w:name w:val="heading 8"/>
    <w:basedOn w:val="Normal"/>
    <w:next w:val="Normal"/>
    <w:qFormat/>
    <w:rsid w:val="00FE4A68"/>
    <w:pPr>
      <w:numPr>
        <w:ilvl w:val="7"/>
        <w:numId w:val="9"/>
      </w:numPr>
      <w:spacing w:before="240" w:after="60"/>
      <w:outlineLvl w:val="7"/>
    </w:pPr>
    <w:rPr>
      <w:i/>
      <w:iCs/>
      <w:sz w:val="24"/>
      <w:szCs w:val="24"/>
    </w:rPr>
  </w:style>
  <w:style w:type="paragraph" w:styleId="Heading9">
    <w:name w:val="heading 9"/>
    <w:basedOn w:val="Normal"/>
    <w:next w:val="Normal"/>
    <w:qFormat/>
    <w:rsid w:val="00FE4A68"/>
    <w:pPr>
      <w:keepNext/>
      <w:numPr>
        <w:ilvl w:val="8"/>
        <w:numId w:val="9"/>
      </w:numPr>
      <w:jc w:val="both"/>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E4A68"/>
    <w:pPr>
      <w:spacing w:line="360" w:lineRule="auto"/>
      <w:ind w:left="540" w:hanging="540"/>
    </w:pPr>
    <w:rPr>
      <w:sz w:val="24"/>
    </w:rPr>
  </w:style>
  <w:style w:type="paragraph" w:styleId="BodyText">
    <w:name w:val="Body Text"/>
    <w:basedOn w:val="Normal"/>
    <w:link w:val="BodyTextChar"/>
    <w:uiPriority w:val="1"/>
    <w:qFormat/>
    <w:rsid w:val="00067AFD"/>
    <w:pPr>
      <w:tabs>
        <w:tab w:val="left" w:pos="1440"/>
        <w:tab w:val="left" w:pos="2160"/>
      </w:tabs>
      <w:spacing w:before="100" w:beforeAutospacing="1" w:after="100" w:afterAutospacing="1"/>
      <w:ind w:left="288"/>
      <w:jc w:val="both"/>
    </w:pPr>
    <w:rPr>
      <w:sz w:val="22"/>
    </w:rPr>
  </w:style>
  <w:style w:type="paragraph" w:styleId="Header">
    <w:name w:val="header"/>
    <w:basedOn w:val="Normal"/>
    <w:link w:val="HeaderChar"/>
    <w:uiPriority w:val="99"/>
    <w:rsid w:val="00FE4A68"/>
    <w:pPr>
      <w:tabs>
        <w:tab w:val="center" w:pos="4320"/>
        <w:tab w:val="right" w:pos="8640"/>
      </w:tabs>
      <w:spacing w:line="360" w:lineRule="auto"/>
      <w:jc w:val="both"/>
    </w:pPr>
  </w:style>
  <w:style w:type="character" w:styleId="PageNumber">
    <w:name w:val="page number"/>
    <w:basedOn w:val="DefaultParagraphFont"/>
    <w:rsid w:val="00FE4A68"/>
  </w:style>
  <w:style w:type="paragraph" w:styleId="Footer">
    <w:name w:val="footer"/>
    <w:basedOn w:val="Normal"/>
    <w:link w:val="FooterChar"/>
    <w:autoRedefine/>
    <w:uiPriority w:val="99"/>
    <w:qFormat/>
    <w:rsid w:val="009F325C"/>
    <w:pPr>
      <w:pBdr>
        <w:top w:val="single" w:sz="4" w:space="1" w:color="auto"/>
      </w:pBdr>
      <w:tabs>
        <w:tab w:val="center" w:pos="4320"/>
        <w:tab w:val="right" w:pos="9072"/>
        <w:tab w:val="right" w:pos="12960"/>
      </w:tabs>
    </w:pPr>
    <w:rPr>
      <w:rFonts w:ascii="Arial" w:hAnsi="Arial" w:cs="Arial"/>
    </w:rPr>
  </w:style>
  <w:style w:type="paragraph" w:styleId="BodyTextIndent">
    <w:name w:val="Body Text Indent"/>
    <w:basedOn w:val="Normal"/>
    <w:link w:val="BodyTextIndentChar"/>
    <w:qFormat/>
    <w:rsid w:val="00DA22A2"/>
    <w:pPr>
      <w:spacing w:before="100" w:beforeAutospacing="1" w:after="100" w:afterAutospacing="1"/>
      <w:ind w:left="576"/>
      <w:jc w:val="both"/>
    </w:pPr>
    <w:rPr>
      <w:sz w:val="22"/>
    </w:rPr>
  </w:style>
  <w:style w:type="paragraph" w:styleId="BodyTextIndent2">
    <w:name w:val="Body Text Indent 2"/>
    <w:basedOn w:val="Normal"/>
    <w:qFormat/>
    <w:rsid w:val="00910A83"/>
    <w:pPr>
      <w:spacing w:before="100" w:beforeAutospacing="1" w:after="100" w:afterAutospacing="1"/>
      <w:ind w:left="576"/>
      <w:contextualSpacing/>
      <w:jc w:val="both"/>
    </w:pPr>
    <w:rPr>
      <w:sz w:val="22"/>
    </w:rPr>
  </w:style>
  <w:style w:type="paragraph" w:styleId="BodyTextIndent3">
    <w:name w:val="Body Text Indent 3"/>
    <w:basedOn w:val="Normal"/>
    <w:qFormat/>
    <w:rsid w:val="00DA22A2"/>
    <w:pPr>
      <w:spacing w:before="100" w:beforeAutospacing="1" w:after="100" w:afterAutospacing="1"/>
      <w:ind w:left="864"/>
      <w:jc w:val="both"/>
    </w:pPr>
    <w:rPr>
      <w:sz w:val="22"/>
    </w:rPr>
  </w:style>
  <w:style w:type="paragraph" w:styleId="BodyText3">
    <w:name w:val="Body Text 3"/>
    <w:basedOn w:val="Normal"/>
    <w:rsid w:val="00FE4A68"/>
    <w:pPr>
      <w:spacing w:line="360" w:lineRule="auto"/>
    </w:pPr>
    <w:rPr>
      <w:sz w:val="24"/>
    </w:rPr>
  </w:style>
  <w:style w:type="paragraph" w:styleId="Title">
    <w:name w:val="Title"/>
    <w:basedOn w:val="Normal"/>
    <w:qFormat/>
    <w:rsid w:val="00FE4A68"/>
    <w:pPr>
      <w:jc w:val="center"/>
    </w:pPr>
    <w:rPr>
      <w:b/>
      <w:sz w:val="44"/>
    </w:rPr>
  </w:style>
  <w:style w:type="paragraph" w:styleId="ListParagraph">
    <w:name w:val="List Paragraph"/>
    <w:basedOn w:val="Normal"/>
    <w:uiPriority w:val="1"/>
    <w:qFormat/>
    <w:rsid w:val="00FE4A68"/>
    <w:pPr>
      <w:ind w:left="720"/>
      <w:contextualSpacing/>
    </w:pPr>
    <w:rPr>
      <w:sz w:val="24"/>
      <w:szCs w:val="24"/>
    </w:rPr>
  </w:style>
  <w:style w:type="table" w:styleId="TableGrid">
    <w:name w:val="Table Grid"/>
    <w:basedOn w:val="TableNormal"/>
    <w:rsid w:val="00FE4A68"/>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FE4A68"/>
    <w:pPr>
      <w:tabs>
        <w:tab w:val="left" w:pos="1440"/>
        <w:tab w:val="right" w:pos="8640"/>
      </w:tabs>
      <w:overflowPunct/>
      <w:autoSpaceDE/>
      <w:autoSpaceDN/>
      <w:adjustRightInd/>
      <w:spacing w:before="100" w:beforeAutospacing="1" w:after="100" w:afterAutospacing="1"/>
      <w:ind w:left="1440" w:right="288" w:hanging="1440"/>
      <w:textAlignment w:val="auto"/>
    </w:pPr>
    <w:rPr>
      <w:sz w:val="24"/>
      <w:szCs w:val="24"/>
      <w:lang w:eastAsia="en-US"/>
    </w:rPr>
  </w:style>
  <w:style w:type="paragraph" w:styleId="TOC2">
    <w:name w:val="toc 2"/>
    <w:basedOn w:val="Normal"/>
    <w:next w:val="Normal"/>
    <w:autoRedefine/>
    <w:uiPriority w:val="39"/>
    <w:rsid w:val="00FE4A68"/>
    <w:pPr>
      <w:tabs>
        <w:tab w:val="left" w:pos="1152"/>
        <w:tab w:val="right" w:pos="8640"/>
      </w:tabs>
      <w:overflowPunct/>
      <w:autoSpaceDE/>
      <w:autoSpaceDN/>
      <w:adjustRightInd/>
      <w:spacing w:before="100" w:beforeAutospacing="1" w:after="100" w:afterAutospacing="1"/>
      <w:ind w:left="1440" w:right="288" w:hanging="1152"/>
      <w:textAlignment w:val="auto"/>
    </w:pPr>
    <w:rPr>
      <w:noProof/>
      <w:sz w:val="24"/>
      <w:szCs w:val="24"/>
      <w:lang w:eastAsia="en-US"/>
    </w:rPr>
  </w:style>
  <w:style w:type="character" w:styleId="Hyperlink">
    <w:name w:val="Hyperlink"/>
    <w:basedOn w:val="DefaultParagraphFont"/>
    <w:uiPriority w:val="99"/>
    <w:rsid w:val="00FE4A68"/>
    <w:rPr>
      <w:color w:val="0000FF"/>
      <w:u w:val="single"/>
    </w:rPr>
  </w:style>
  <w:style w:type="paragraph" w:styleId="TOC3">
    <w:name w:val="toc 3"/>
    <w:basedOn w:val="Normal"/>
    <w:next w:val="Normal"/>
    <w:autoRedefine/>
    <w:rsid w:val="00FE4A68"/>
    <w:pPr>
      <w:spacing w:after="100"/>
      <w:ind w:left="440"/>
    </w:pPr>
  </w:style>
  <w:style w:type="paragraph" w:styleId="EndnoteText">
    <w:name w:val="endnote text"/>
    <w:basedOn w:val="Normal"/>
    <w:link w:val="EndnoteTextChar"/>
    <w:rsid w:val="00FE4A68"/>
  </w:style>
  <w:style w:type="character" w:customStyle="1" w:styleId="EndnoteTextChar">
    <w:name w:val="Endnote Text Char"/>
    <w:basedOn w:val="DefaultParagraphFont"/>
    <w:link w:val="EndnoteText"/>
    <w:rsid w:val="00FE4A68"/>
    <w:rPr>
      <w:rFonts w:ascii="Georgia" w:hAnsi="Georgia"/>
      <w:lang w:eastAsia="ko-KR"/>
    </w:rPr>
  </w:style>
  <w:style w:type="character" w:styleId="EndnoteReference">
    <w:name w:val="endnote reference"/>
    <w:basedOn w:val="DefaultParagraphFont"/>
    <w:rsid w:val="00FE4A68"/>
    <w:rPr>
      <w:vertAlign w:val="superscript"/>
    </w:rPr>
  </w:style>
  <w:style w:type="numbering" w:customStyle="1" w:styleId="Style1">
    <w:name w:val="Style1"/>
    <w:uiPriority w:val="99"/>
    <w:rsid w:val="00FE4A68"/>
    <w:pPr>
      <w:numPr>
        <w:numId w:val="1"/>
      </w:numPr>
    </w:pPr>
  </w:style>
  <w:style w:type="character" w:styleId="CommentReference">
    <w:name w:val="annotation reference"/>
    <w:basedOn w:val="DefaultParagraphFont"/>
    <w:rsid w:val="00FE4A68"/>
    <w:rPr>
      <w:sz w:val="16"/>
      <w:szCs w:val="16"/>
    </w:rPr>
  </w:style>
  <w:style w:type="paragraph" w:styleId="CommentText">
    <w:name w:val="annotation text"/>
    <w:basedOn w:val="Normal"/>
    <w:link w:val="CommentTextChar"/>
    <w:rsid w:val="00664EC7"/>
    <w:pPr>
      <w:ind w:left="288" w:hanging="288"/>
    </w:pPr>
  </w:style>
  <w:style w:type="character" w:customStyle="1" w:styleId="CommentTextChar">
    <w:name w:val="Comment Text Char"/>
    <w:basedOn w:val="DefaultParagraphFont"/>
    <w:link w:val="CommentText"/>
    <w:rsid w:val="00664EC7"/>
    <w:rPr>
      <w:rFonts w:ascii="Georgia" w:hAnsi="Georgia"/>
      <w:lang w:eastAsia="ko-KR"/>
    </w:rPr>
  </w:style>
  <w:style w:type="paragraph" w:styleId="CommentSubject">
    <w:name w:val="annotation subject"/>
    <w:basedOn w:val="CommentText"/>
    <w:next w:val="CommentText"/>
    <w:link w:val="CommentSubjectChar"/>
    <w:rsid w:val="00FE4A68"/>
    <w:rPr>
      <w:b/>
      <w:bCs/>
    </w:rPr>
  </w:style>
  <w:style w:type="character" w:customStyle="1" w:styleId="CommentSubjectChar">
    <w:name w:val="Comment Subject Char"/>
    <w:basedOn w:val="CommentTextChar"/>
    <w:link w:val="CommentSubject"/>
    <w:rsid w:val="00FE4A68"/>
    <w:rPr>
      <w:rFonts w:ascii="Georgia" w:hAnsi="Georgia"/>
      <w:b/>
      <w:bCs/>
      <w:lang w:eastAsia="ko-KR"/>
    </w:rPr>
  </w:style>
  <w:style w:type="paragraph" w:styleId="BalloonText">
    <w:name w:val="Balloon Text"/>
    <w:basedOn w:val="Normal"/>
    <w:link w:val="BalloonTextChar"/>
    <w:rsid w:val="00FE4A68"/>
    <w:pPr>
      <w:overflowPunct/>
      <w:autoSpaceDE/>
      <w:autoSpaceDN/>
      <w:adjustRightInd/>
      <w:textAlignment w:val="auto"/>
    </w:pPr>
    <w:rPr>
      <w:rFonts w:ascii="Tahoma" w:hAnsi="Tahoma" w:cs="Tahoma"/>
      <w:sz w:val="16"/>
      <w:szCs w:val="16"/>
      <w:lang w:eastAsia="en-US"/>
    </w:rPr>
  </w:style>
  <w:style w:type="character" w:customStyle="1" w:styleId="BalloonTextChar">
    <w:name w:val="Balloon Text Char"/>
    <w:basedOn w:val="DefaultParagraphFont"/>
    <w:link w:val="BalloonText"/>
    <w:rsid w:val="00FE4A68"/>
    <w:rPr>
      <w:rFonts w:ascii="Tahoma" w:hAnsi="Tahoma" w:cs="Tahoma"/>
      <w:sz w:val="16"/>
      <w:szCs w:val="16"/>
    </w:rPr>
  </w:style>
  <w:style w:type="paragraph" w:styleId="BlockText">
    <w:name w:val="Block Text"/>
    <w:basedOn w:val="Normal"/>
    <w:rsid w:val="00FE4A68"/>
    <w:pPr>
      <w:tabs>
        <w:tab w:val="left" w:pos="8505"/>
      </w:tabs>
      <w:ind w:left="426" w:right="1" w:hanging="426"/>
    </w:pPr>
    <w:rPr>
      <w:sz w:val="24"/>
    </w:rPr>
  </w:style>
  <w:style w:type="paragraph" w:customStyle="1" w:styleId="Visi">
    <w:name w:val="Visi"/>
    <w:basedOn w:val="Normal"/>
    <w:rsid w:val="00FE4A68"/>
    <w:rPr>
      <w:iCs/>
      <w:sz w:val="24"/>
      <w:lang w:val="sv-SE"/>
    </w:rPr>
  </w:style>
  <w:style w:type="paragraph" w:customStyle="1" w:styleId="Style3">
    <w:name w:val="Style3"/>
    <w:basedOn w:val="Normal"/>
    <w:link w:val="Style3Char"/>
    <w:qFormat/>
    <w:rsid w:val="00D658C4"/>
    <w:pPr>
      <w:overflowPunct/>
      <w:autoSpaceDE/>
      <w:autoSpaceDN/>
      <w:adjustRightInd/>
      <w:ind w:left="720"/>
      <w:textAlignment w:val="auto"/>
    </w:pPr>
    <w:rPr>
      <w:sz w:val="24"/>
      <w:szCs w:val="24"/>
      <w:lang w:eastAsia="en-US"/>
    </w:rPr>
  </w:style>
  <w:style w:type="paragraph" w:styleId="TOAHeading">
    <w:name w:val="toa heading"/>
    <w:basedOn w:val="Normal"/>
    <w:next w:val="Normal"/>
    <w:rsid w:val="00FE4A68"/>
    <w:pPr>
      <w:overflowPunct/>
      <w:autoSpaceDE/>
      <w:autoSpaceDN/>
      <w:adjustRightInd/>
      <w:spacing w:before="120" w:beforeAutospacing="1" w:after="100" w:afterAutospacing="1"/>
      <w:textAlignment w:val="auto"/>
    </w:pPr>
    <w:rPr>
      <w:rFonts w:cs="Arial"/>
      <w:b/>
      <w:bCs/>
      <w:caps/>
      <w:sz w:val="28"/>
      <w:szCs w:val="24"/>
      <w:lang w:eastAsia="en-US"/>
    </w:rPr>
  </w:style>
  <w:style w:type="paragraph" w:styleId="Subtitle">
    <w:name w:val="Subtitle"/>
    <w:basedOn w:val="Normal"/>
    <w:link w:val="SubtitleChar"/>
    <w:qFormat/>
    <w:rsid w:val="000232E9"/>
    <w:pPr>
      <w:spacing w:before="100" w:beforeAutospacing="1" w:after="100" w:afterAutospacing="1"/>
      <w:jc w:val="center"/>
      <w:outlineLvl w:val="1"/>
    </w:pPr>
    <w:rPr>
      <w:rFonts w:cs="Arial"/>
      <w:b/>
      <w:caps/>
      <w:sz w:val="36"/>
      <w:szCs w:val="28"/>
    </w:rPr>
  </w:style>
  <w:style w:type="character" w:customStyle="1" w:styleId="SubtitleChar">
    <w:name w:val="Subtitle Char"/>
    <w:basedOn w:val="DefaultParagraphFont"/>
    <w:link w:val="Subtitle"/>
    <w:rsid w:val="000232E9"/>
    <w:rPr>
      <w:rFonts w:ascii="Georgia" w:hAnsi="Georgia" w:cs="Arial"/>
      <w:b/>
      <w:caps/>
      <w:sz w:val="36"/>
      <w:szCs w:val="28"/>
      <w:lang w:eastAsia="ko-KR"/>
    </w:rPr>
  </w:style>
  <w:style w:type="paragraph" w:customStyle="1" w:styleId="Comment">
    <w:name w:val="Comment"/>
    <w:basedOn w:val="Normal"/>
    <w:rsid w:val="00FE4A68"/>
    <w:pPr>
      <w:spacing w:before="100" w:beforeAutospacing="1" w:after="100" w:afterAutospacing="1"/>
      <w:ind w:left="720"/>
    </w:pPr>
  </w:style>
  <w:style w:type="paragraph" w:customStyle="1" w:styleId="Style6">
    <w:name w:val="Style6"/>
    <w:basedOn w:val="Normal"/>
    <w:link w:val="Style6Char"/>
    <w:qFormat/>
    <w:rsid w:val="00D658C4"/>
    <w:pPr>
      <w:overflowPunct/>
      <w:autoSpaceDE/>
      <w:autoSpaceDN/>
      <w:adjustRightInd/>
      <w:ind w:left="2160" w:hanging="360"/>
      <w:jc w:val="both"/>
      <w:textAlignment w:val="auto"/>
    </w:pPr>
    <w:rPr>
      <w:rFonts w:eastAsia="Calibri"/>
      <w:sz w:val="24"/>
      <w:szCs w:val="28"/>
      <w:lang w:eastAsia="en-US"/>
    </w:rPr>
  </w:style>
  <w:style w:type="character" w:customStyle="1" w:styleId="Style6Char">
    <w:name w:val="Style6 Char"/>
    <w:basedOn w:val="DefaultParagraphFont"/>
    <w:link w:val="Style6"/>
    <w:rsid w:val="00D658C4"/>
    <w:rPr>
      <w:rFonts w:ascii="Georgia" w:eastAsia="Calibri" w:hAnsi="Georgia"/>
      <w:sz w:val="24"/>
      <w:szCs w:val="28"/>
    </w:rPr>
  </w:style>
  <w:style w:type="paragraph" w:styleId="ListNumber">
    <w:name w:val="List Number"/>
    <w:basedOn w:val="Normal"/>
    <w:rsid w:val="00FE4A68"/>
    <w:pPr>
      <w:numPr>
        <w:numId w:val="4"/>
      </w:numPr>
      <w:spacing w:before="100" w:beforeAutospacing="1" w:after="100" w:afterAutospacing="1"/>
    </w:pPr>
    <w:rPr>
      <w:sz w:val="24"/>
    </w:rPr>
  </w:style>
  <w:style w:type="paragraph" w:styleId="NormalIndent">
    <w:name w:val="Normal Indent"/>
    <w:basedOn w:val="Normal"/>
    <w:rsid w:val="00FE4A68"/>
    <w:pPr>
      <w:overflowPunct/>
      <w:autoSpaceDE/>
      <w:autoSpaceDN/>
      <w:adjustRightInd/>
      <w:spacing w:before="100" w:beforeAutospacing="1" w:after="100" w:afterAutospacing="1"/>
      <w:ind w:left="720"/>
      <w:textAlignment w:val="auto"/>
    </w:pPr>
    <w:rPr>
      <w:sz w:val="24"/>
      <w:lang w:eastAsia="en-US"/>
    </w:rPr>
  </w:style>
  <w:style w:type="paragraph" w:customStyle="1" w:styleId="TableHead">
    <w:name w:val="Table Head"/>
    <w:basedOn w:val="Normal"/>
    <w:rsid w:val="00FE4A68"/>
    <w:pPr>
      <w:jc w:val="center"/>
    </w:pPr>
    <w:rPr>
      <w:b/>
      <w:sz w:val="18"/>
    </w:rPr>
  </w:style>
  <w:style w:type="paragraph" w:customStyle="1" w:styleId="Form">
    <w:name w:val="Form"/>
    <w:basedOn w:val="Normal"/>
    <w:rsid w:val="00C455B9"/>
    <w:pPr>
      <w:tabs>
        <w:tab w:val="left" w:pos="288"/>
        <w:tab w:val="left" w:pos="3600"/>
        <w:tab w:val="left" w:pos="3888"/>
      </w:tabs>
      <w:spacing w:before="100" w:beforeAutospacing="1" w:after="100" w:afterAutospacing="1"/>
      <w:ind w:left="3888" w:hanging="3888"/>
    </w:pPr>
    <w:rPr>
      <w:sz w:val="24"/>
    </w:rPr>
  </w:style>
  <w:style w:type="paragraph" w:customStyle="1" w:styleId="TableContent">
    <w:name w:val="Table Content"/>
    <w:basedOn w:val="Normal"/>
    <w:rsid w:val="000232E9"/>
    <w:pPr>
      <w:spacing w:before="60" w:after="60"/>
    </w:pPr>
    <w:rPr>
      <w:sz w:val="18"/>
    </w:rPr>
  </w:style>
  <w:style w:type="character" w:customStyle="1" w:styleId="Style3Char">
    <w:name w:val="Style3 Char"/>
    <w:basedOn w:val="DefaultParagraphFont"/>
    <w:link w:val="Style3"/>
    <w:rsid w:val="00D658C4"/>
    <w:rPr>
      <w:rFonts w:ascii="Georgia" w:hAnsi="Georgia"/>
      <w:sz w:val="24"/>
      <w:szCs w:val="24"/>
    </w:rPr>
  </w:style>
  <w:style w:type="character" w:customStyle="1" w:styleId="BodyTextChar">
    <w:name w:val="Body Text Char"/>
    <w:basedOn w:val="DefaultParagraphFont"/>
    <w:link w:val="BodyText"/>
    <w:uiPriority w:val="1"/>
    <w:rsid w:val="00067AFD"/>
    <w:rPr>
      <w:rFonts w:ascii="Georgia" w:hAnsi="Georgia"/>
      <w:sz w:val="22"/>
      <w:lang w:eastAsia="ko-KR"/>
    </w:rPr>
  </w:style>
  <w:style w:type="character" w:customStyle="1" w:styleId="Style1Char">
    <w:name w:val="Style1 Char"/>
    <w:basedOn w:val="DefaultParagraphFont"/>
    <w:rsid w:val="00D658C4"/>
    <w:rPr>
      <w:rFonts w:eastAsia="Calibri"/>
      <w:noProof/>
      <w:sz w:val="24"/>
      <w:szCs w:val="24"/>
      <w:lang w:val="id-ID" w:eastAsia="en-US" w:bidi="ar-SA"/>
    </w:rPr>
  </w:style>
  <w:style w:type="paragraph" w:customStyle="1" w:styleId="TableText">
    <w:name w:val="Table Text"/>
    <w:basedOn w:val="Normal"/>
    <w:rsid w:val="00FE4A68"/>
    <w:pPr>
      <w:overflowPunct/>
      <w:autoSpaceDE/>
      <w:autoSpaceDN/>
      <w:adjustRightInd/>
      <w:spacing w:before="20" w:after="40"/>
      <w:ind w:left="72"/>
      <w:textAlignment w:val="auto"/>
    </w:pPr>
    <w:rPr>
      <w:lang w:eastAsia="en-US"/>
    </w:rPr>
  </w:style>
  <w:style w:type="paragraph" w:styleId="ListNumber2">
    <w:name w:val="List Number 2"/>
    <w:basedOn w:val="Normal"/>
    <w:rsid w:val="00FE4A68"/>
    <w:pPr>
      <w:tabs>
        <w:tab w:val="num" w:pos="1080"/>
      </w:tabs>
      <w:overflowPunct/>
      <w:autoSpaceDE/>
      <w:autoSpaceDN/>
      <w:adjustRightInd/>
      <w:spacing w:before="100" w:beforeAutospacing="1" w:after="100" w:afterAutospacing="1"/>
      <w:ind w:left="1080" w:hanging="360"/>
      <w:textAlignment w:val="auto"/>
    </w:pPr>
    <w:rPr>
      <w:sz w:val="22"/>
      <w:lang w:eastAsia="en-US"/>
    </w:rPr>
  </w:style>
  <w:style w:type="character" w:styleId="SubtleReference">
    <w:name w:val="Subtle Reference"/>
    <w:basedOn w:val="DefaultParagraphFont"/>
    <w:qFormat/>
    <w:rsid w:val="00FE4A68"/>
    <w:rPr>
      <w:smallCaps/>
      <w:color w:val="C0504D"/>
      <w:u w:val="single"/>
    </w:rPr>
  </w:style>
  <w:style w:type="character" w:styleId="FollowedHyperlink">
    <w:name w:val="FollowedHyperlink"/>
    <w:basedOn w:val="DefaultParagraphFont"/>
    <w:uiPriority w:val="99"/>
    <w:rsid w:val="00FE4A68"/>
    <w:rPr>
      <w:color w:val="0000FF"/>
      <w:u w:val="single"/>
    </w:rPr>
  </w:style>
  <w:style w:type="character" w:customStyle="1" w:styleId="Heading3Char">
    <w:name w:val="Heading 3 Char"/>
    <w:basedOn w:val="DefaultParagraphFont"/>
    <w:link w:val="Heading3"/>
    <w:uiPriority w:val="1"/>
    <w:rsid w:val="0094633A"/>
    <w:rPr>
      <w:rFonts w:ascii="Georgia" w:hAnsi="Georgia"/>
      <w:b/>
      <w:sz w:val="24"/>
      <w:lang w:eastAsia="ko-KR"/>
    </w:rPr>
  </w:style>
  <w:style w:type="paragraph" w:styleId="TOC4">
    <w:name w:val="toc 4"/>
    <w:basedOn w:val="Normal"/>
    <w:next w:val="Normal"/>
    <w:autoRedefine/>
    <w:rsid w:val="00FE4A68"/>
    <w:pPr>
      <w:overflowPunct/>
      <w:autoSpaceDE/>
      <w:autoSpaceDN/>
      <w:adjustRightInd/>
      <w:spacing w:before="100" w:beforeAutospacing="1" w:after="100" w:afterAutospacing="1"/>
      <w:ind w:left="720"/>
      <w:textAlignment w:val="auto"/>
    </w:pPr>
    <w:rPr>
      <w:sz w:val="24"/>
      <w:lang w:eastAsia="en-US"/>
    </w:rPr>
  </w:style>
  <w:style w:type="paragraph" w:styleId="ListContinue2">
    <w:name w:val="List Continue 2"/>
    <w:basedOn w:val="Normal"/>
    <w:rsid w:val="00FE4A68"/>
    <w:pPr>
      <w:spacing w:after="120"/>
      <w:ind w:left="1080"/>
      <w:jc w:val="both"/>
    </w:pPr>
    <w:rPr>
      <w:sz w:val="22"/>
    </w:rPr>
  </w:style>
  <w:style w:type="paragraph" w:styleId="ListBullet5">
    <w:name w:val="List Bullet 5"/>
    <w:basedOn w:val="Normal"/>
    <w:rsid w:val="00FE4A68"/>
    <w:pPr>
      <w:numPr>
        <w:numId w:val="2"/>
      </w:numPr>
    </w:pPr>
  </w:style>
  <w:style w:type="paragraph" w:styleId="Caption">
    <w:name w:val="caption"/>
    <w:basedOn w:val="Normal"/>
    <w:next w:val="Normal"/>
    <w:autoRedefine/>
    <w:qFormat/>
    <w:rsid w:val="002F0088"/>
    <w:pPr>
      <w:spacing w:before="100" w:beforeAutospacing="1" w:after="100" w:afterAutospacing="1"/>
      <w:ind w:left="576"/>
    </w:pPr>
    <w:rPr>
      <w:b/>
      <w:bCs/>
    </w:rPr>
  </w:style>
  <w:style w:type="paragraph" w:customStyle="1" w:styleId="Figure">
    <w:name w:val="Figure"/>
    <w:basedOn w:val="Normal"/>
    <w:rsid w:val="00FE4A68"/>
    <w:pPr>
      <w:spacing w:before="100" w:beforeAutospacing="1" w:after="100" w:afterAutospacing="1" w:line="360" w:lineRule="auto"/>
      <w:jc w:val="center"/>
    </w:pPr>
    <w:rPr>
      <w:sz w:val="22"/>
    </w:rPr>
  </w:style>
  <w:style w:type="paragraph" w:customStyle="1" w:styleId="Keterangan">
    <w:name w:val="Keterangan"/>
    <w:basedOn w:val="BodyText"/>
    <w:rsid w:val="00FE4A68"/>
    <w:pPr>
      <w:ind w:left="2448" w:hanging="1728"/>
    </w:pPr>
  </w:style>
  <w:style w:type="character" w:styleId="Emphasis">
    <w:name w:val="Emphasis"/>
    <w:basedOn w:val="DefaultParagraphFont"/>
    <w:qFormat/>
    <w:rsid w:val="00FE4A68"/>
    <w:rPr>
      <w:i/>
      <w:iCs/>
    </w:rPr>
  </w:style>
  <w:style w:type="paragraph" w:styleId="ListNumber3">
    <w:name w:val="List Number 3"/>
    <w:basedOn w:val="Normal"/>
    <w:rsid w:val="00FE4A68"/>
    <w:pPr>
      <w:numPr>
        <w:numId w:val="3"/>
      </w:numPr>
      <w:spacing w:before="100" w:beforeAutospacing="1" w:after="100" w:afterAutospacing="1"/>
    </w:pPr>
  </w:style>
  <w:style w:type="paragraph" w:styleId="ListContinue3">
    <w:name w:val="List Continue 3"/>
    <w:basedOn w:val="Normal"/>
    <w:rsid w:val="00FE4A68"/>
    <w:pPr>
      <w:spacing w:after="120"/>
      <w:ind w:left="1440"/>
    </w:pPr>
    <w:rPr>
      <w:sz w:val="22"/>
    </w:rPr>
  </w:style>
  <w:style w:type="character" w:customStyle="1" w:styleId="BodyTextIndentChar">
    <w:name w:val="Body Text Indent Char"/>
    <w:basedOn w:val="DefaultParagraphFont"/>
    <w:link w:val="BodyTextIndent"/>
    <w:rsid w:val="00DA22A2"/>
    <w:rPr>
      <w:rFonts w:ascii="Georgia" w:hAnsi="Georgia"/>
      <w:sz w:val="22"/>
      <w:lang w:eastAsia="ko-KR"/>
    </w:rPr>
  </w:style>
  <w:style w:type="paragraph" w:styleId="Revision">
    <w:name w:val="Revision"/>
    <w:hidden/>
    <w:uiPriority w:val="99"/>
    <w:semiHidden/>
    <w:rsid w:val="00FE4A68"/>
    <w:rPr>
      <w:lang w:eastAsia="ko-KR"/>
    </w:rPr>
  </w:style>
  <w:style w:type="paragraph" w:styleId="TOC5">
    <w:name w:val="toc 5"/>
    <w:basedOn w:val="Normal"/>
    <w:next w:val="Normal"/>
    <w:autoRedefine/>
    <w:uiPriority w:val="39"/>
    <w:unhideWhenUsed/>
    <w:rsid w:val="00FE4A68"/>
    <w:pPr>
      <w:overflowPunct/>
      <w:autoSpaceDE/>
      <w:autoSpaceDN/>
      <w:adjustRightInd/>
      <w:spacing w:after="100" w:line="259" w:lineRule="auto"/>
      <w:ind w:left="880"/>
      <w:textAlignment w:val="auto"/>
    </w:pPr>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unhideWhenUsed/>
    <w:rsid w:val="00FE4A68"/>
    <w:pPr>
      <w:overflowPunct/>
      <w:autoSpaceDE/>
      <w:autoSpaceDN/>
      <w:adjustRightInd/>
      <w:spacing w:after="100" w:line="259" w:lineRule="auto"/>
      <w:ind w:left="1100"/>
      <w:textAlignment w:val="auto"/>
    </w:pPr>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unhideWhenUsed/>
    <w:rsid w:val="00FE4A68"/>
    <w:pPr>
      <w:overflowPunct/>
      <w:autoSpaceDE/>
      <w:autoSpaceDN/>
      <w:adjustRightInd/>
      <w:spacing w:after="100" w:line="259" w:lineRule="auto"/>
      <w:ind w:left="1320"/>
      <w:textAlignment w:val="auto"/>
    </w:pPr>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unhideWhenUsed/>
    <w:rsid w:val="00FE4A68"/>
    <w:pPr>
      <w:overflowPunct/>
      <w:autoSpaceDE/>
      <w:autoSpaceDN/>
      <w:adjustRightInd/>
      <w:spacing w:after="100" w:line="259" w:lineRule="auto"/>
      <w:ind w:left="1540"/>
      <w:textAlignment w:val="auto"/>
    </w:pPr>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unhideWhenUsed/>
    <w:rsid w:val="00FE4A68"/>
    <w:pPr>
      <w:overflowPunct/>
      <w:autoSpaceDE/>
      <w:autoSpaceDN/>
      <w:adjustRightInd/>
      <w:spacing w:after="100" w:line="259" w:lineRule="auto"/>
      <w:ind w:left="1760"/>
      <w:textAlignment w:val="auto"/>
    </w:pPr>
    <w:rPr>
      <w:rFonts w:asciiTheme="minorHAnsi" w:eastAsiaTheme="minorEastAsia" w:hAnsiTheme="minorHAnsi" w:cstheme="minorBidi"/>
      <w:sz w:val="22"/>
      <w:szCs w:val="22"/>
      <w:lang w:eastAsia="en-US"/>
    </w:rPr>
  </w:style>
  <w:style w:type="paragraph" w:customStyle="1" w:styleId="Default">
    <w:name w:val="Default"/>
    <w:rsid w:val="00FE4A68"/>
    <w:pPr>
      <w:autoSpaceDE w:val="0"/>
      <w:autoSpaceDN w:val="0"/>
      <w:adjustRightInd w:val="0"/>
    </w:pPr>
    <w:rPr>
      <w:rFonts w:ascii="Calibri" w:hAnsi="Calibri" w:cs="Calibri"/>
      <w:color w:val="000000"/>
      <w:sz w:val="24"/>
      <w:szCs w:val="24"/>
      <w:lang w:val="id-ID"/>
    </w:rPr>
  </w:style>
  <w:style w:type="paragraph" w:customStyle="1" w:styleId="BodyTextDraft">
    <w:name w:val="Body Text Draft"/>
    <w:basedOn w:val="BodyText"/>
    <w:qFormat/>
    <w:rsid w:val="00FE4A68"/>
    <w:rPr>
      <w:color w:val="0070C0"/>
    </w:rPr>
  </w:style>
  <w:style w:type="paragraph" w:customStyle="1" w:styleId="BodyTextNote">
    <w:name w:val="Body Text Note"/>
    <w:basedOn w:val="BodyText"/>
    <w:qFormat/>
    <w:rsid w:val="00FE4A68"/>
    <w:rPr>
      <w:color w:val="70AD47" w:themeColor="accent6"/>
    </w:rPr>
  </w:style>
  <w:style w:type="paragraph" w:customStyle="1" w:styleId="Heading4Draft">
    <w:name w:val="Heading 4 Draft"/>
    <w:basedOn w:val="Heading4"/>
    <w:qFormat/>
    <w:rsid w:val="00FE4A68"/>
    <w:pPr>
      <w:numPr>
        <w:ilvl w:val="3"/>
        <w:numId w:val="9"/>
      </w:numPr>
    </w:pPr>
    <w:rPr>
      <w:b w:val="0"/>
      <w:iCs/>
      <w:color w:val="4472C4" w:themeColor="accent5"/>
    </w:rPr>
  </w:style>
  <w:style w:type="paragraph" w:styleId="BodyTextFirstIndent">
    <w:name w:val="Body Text First Indent"/>
    <w:basedOn w:val="BodyText"/>
    <w:link w:val="BodyTextFirstIndentChar"/>
    <w:rsid w:val="00FE4A68"/>
    <w:pPr>
      <w:tabs>
        <w:tab w:val="clear" w:pos="1440"/>
        <w:tab w:val="clear" w:pos="2160"/>
      </w:tabs>
      <w:spacing w:before="0" w:beforeAutospacing="0" w:after="0" w:afterAutospacing="0"/>
      <w:ind w:left="0" w:firstLine="360"/>
      <w:jc w:val="left"/>
    </w:pPr>
  </w:style>
  <w:style w:type="character" w:customStyle="1" w:styleId="BodyTextFirstIndentChar">
    <w:name w:val="Body Text First Indent Char"/>
    <w:basedOn w:val="BodyTextChar"/>
    <w:link w:val="BodyTextFirstIndent"/>
    <w:rsid w:val="00FE4A68"/>
    <w:rPr>
      <w:rFonts w:ascii="Georgia" w:hAnsi="Georgia"/>
      <w:sz w:val="22"/>
      <w:lang w:eastAsia="ko-KR"/>
    </w:rPr>
  </w:style>
  <w:style w:type="paragraph" w:styleId="ListBullet">
    <w:name w:val="List Bullet"/>
    <w:basedOn w:val="Normal"/>
    <w:rsid w:val="00FE4A68"/>
    <w:pPr>
      <w:numPr>
        <w:numId w:val="6"/>
      </w:numPr>
      <w:contextualSpacing/>
    </w:pPr>
  </w:style>
  <w:style w:type="paragraph" w:styleId="ListBullet2">
    <w:name w:val="List Bullet 2"/>
    <w:basedOn w:val="Normal"/>
    <w:rsid w:val="00FE4A68"/>
    <w:pPr>
      <w:numPr>
        <w:numId w:val="7"/>
      </w:numPr>
      <w:ind w:left="1080"/>
      <w:contextualSpacing/>
      <w:jc w:val="both"/>
    </w:pPr>
    <w:rPr>
      <w:color w:val="0070C0"/>
      <w:sz w:val="22"/>
    </w:rPr>
  </w:style>
  <w:style w:type="paragraph" w:customStyle="1" w:styleId="ListBullet2Draft">
    <w:name w:val="List Bullet 2 Draft"/>
    <w:basedOn w:val="ListBullet2"/>
    <w:qFormat/>
    <w:rsid w:val="00FE4A68"/>
  </w:style>
  <w:style w:type="paragraph" w:customStyle="1" w:styleId="ListNumber2Draft">
    <w:name w:val="List Number 2 Draft"/>
    <w:basedOn w:val="ListNumber2"/>
    <w:qFormat/>
    <w:rsid w:val="00FE4A68"/>
    <w:pPr>
      <w:numPr>
        <w:numId w:val="5"/>
      </w:numPr>
      <w:tabs>
        <w:tab w:val="clear" w:pos="1080"/>
      </w:tabs>
      <w:jc w:val="both"/>
    </w:pPr>
    <w:rPr>
      <w:color w:val="0070C0"/>
    </w:rPr>
  </w:style>
  <w:style w:type="paragraph" w:customStyle="1" w:styleId="TableContentDraft">
    <w:name w:val="Table Content Draft"/>
    <w:basedOn w:val="TableContent"/>
    <w:qFormat/>
    <w:rsid w:val="00FE4A68"/>
    <w:rPr>
      <w:color w:val="0070C0"/>
    </w:rPr>
  </w:style>
  <w:style w:type="paragraph" w:customStyle="1" w:styleId="Heading5Draft">
    <w:name w:val="Heading 5 Draft"/>
    <w:basedOn w:val="Heading5"/>
    <w:qFormat/>
    <w:rsid w:val="00FE4A68"/>
    <w:pPr>
      <w:numPr>
        <w:ilvl w:val="4"/>
        <w:numId w:val="9"/>
      </w:numPr>
    </w:pPr>
    <w:rPr>
      <w:color w:val="0070C0"/>
    </w:rPr>
  </w:style>
  <w:style w:type="paragraph" w:customStyle="1" w:styleId="xl66">
    <w:name w:val="xl66"/>
    <w:basedOn w:val="Normal"/>
    <w:rsid w:val="00FE4A68"/>
    <w:pPr>
      <w:overflowPunct/>
      <w:autoSpaceDE/>
      <w:autoSpaceDN/>
      <w:adjustRightInd/>
      <w:spacing w:before="100" w:beforeAutospacing="1" w:after="100" w:afterAutospacing="1"/>
      <w:textAlignment w:val="auto"/>
    </w:pPr>
    <w:rPr>
      <w:rFonts w:ascii="Times New Roman" w:hAnsi="Times New Roman"/>
      <w:color w:val="000000"/>
      <w:lang w:eastAsia="en-US"/>
    </w:rPr>
  </w:style>
  <w:style w:type="paragraph" w:customStyle="1" w:styleId="xl67">
    <w:name w:val="xl67"/>
    <w:basedOn w:val="Normal"/>
    <w:rsid w:val="00FE4A6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Times New Roman" w:hAnsi="Times New Roman"/>
      <w:color w:val="000000"/>
      <w:sz w:val="18"/>
      <w:szCs w:val="18"/>
      <w:lang w:eastAsia="en-US"/>
    </w:rPr>
  </w:style>
  <w:style w:type="paragraph" w:customStyle="1" w:styleId="xl68">
    <w:name w:val="xl68"/>
    <w:basedOn w:val="Normal"/>
    <w:rsid w:val="00FE4A6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lang w:eastAsia="en-US"/>
    </w:rPr>
  </w:style>
  <w:style w:type="paragraph" w:customStyle="1" w:styleId="xl69">
    <w:name w:val="xl69"/>
    <w:basedOn w:val="Normal"/>
    <w:rsid w:val="00FE4A6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color w:val="000000"/>
      <w:lang w:eastAsia="en-US"/>
    </w:rPr>
  </w:style>
  <w:style w:type="paragraph" w:customStyle="1" w:styleId="xl70">
    <w:name w:val="xl70"/>
    <w:basedOn w:val="Normal"/>
    <w:rsid w:val="00FE4A6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color w:val="000000"/>
      <w:lang w:eastAsia="en-US"/>
    </w:rPr>
  </w:style>
  <w:style w:type="paragraph" w:customStyle="1" w:styleId="xl71">
    <w:name w:val="xl71"/>
    <w:basedOn w:val="Normal"/>
    <w:rsid w:val="00FE4A6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Times New Roman" w:hAnsi="Times New Roman"/>
      <w:color w:val="000000"/>
      <w:lang w:eastAsia="en-US"/>
    </w:rPr>
  </w:style>
  <w:style w:type="paragraph" w:customStyle="1" w:styleId="xl72">
    <w:name w:val="xl72"/>
    <w:basedOn w:val="Normal"/>
    <w:rsid w:val="00FE4A6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lang w:eastAsia="en-US"/>
    </w:rPr>
  </w:style>
  <w:style w:type="paragraph" w:customStyle="1" w:styleId="xl73">
    <w:name w:val="xl73"/>
    <w:basedOn w:val="Normal"/>
    <w:rsid w:val="00FE4A6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lang w:eastAsia="en-US"/>
    </w:rPr>
  </w:style>
  <w:style w:type="paragraph" w:customStyle="1" w:styleId="xl74">
    <w:name w:val="xl74"/>
    <w:basedOn w:val="Normal"/>
    <w:rsid w:val="00FE4A6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lang w:eastAsia="en-US"/>
    </w:rPr>
  </w:style>
  <w:style w:type="paragraph" w:customStyle="1" w:styleId="xl75">
    <w:name w:val="xl75"/>
    <w:basedOn w:val="Normal"/>
    <w:rsid w:val="00FE4A6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lang w:eastAsia="en-US"/>
    </w:rPr>
  </w:style>
  <w:style w:type="paragraph" w:customStyle="1" w:styleId="xl76">
    <w:name w:val="xl76"/>
    <w:basedOn w:val="Normal"/>
    <w:rsid w:val="00FE4A6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lang w:eastAsia="en-US"/>
    </w:rPr>
  </w:style>
  <w:style w:type="paragraph" w:customStyle="1" w:styleId="xl77">
    <w:name w:val="xl77"/>
    <w:basedOn w:val="Normal"/>
    <w:rsid w:val="00FE4A6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color w:val="000000"/>
      <w:lang w:eastAsia="en-US"/>
    </w:rPr>
  </w:style>
  <w:style w:type="paragraph" w:customStyle="1" w:styleId="xl78">
    <w:name w:val="xl78"/>
    <w:basedOn w:val="Normal"/>
    <w:rsid w:val="00FE4A6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color w:val="000000"/>
      <w:lang w:eastAsia="en-US"/>
    </w:rPr>
  </w:style>
  <w:style w:type="paragraph" w:customStyle="1" w:styleId="xl79">
    <w:name w:val="xl79"/>
    <w:basedOn w:val="Normal"/>
    <w:rsid w:val="00FE4A6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color w:val="000000"/>
      <w:lang w:eastAsia="en-US"/>
    </w:rPr>
  </w:style>
  <w:style w:type="paragraph" w:customStyle="1" w:styleId="xl80">
    <w:name w:val="xl80"/>
    <w:basedOn w:val="Normal"/>
    <w:rsid w:val="00FE4A6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color w:val="000000"/>
      <w:lang w:eastAsia="en-US"/>
    </w:rPr>
  </w:style>
  <w:style w:type="paragraph" w:customStyle="1" w:styleId="xl81">
    <w:name w:val="xl81"/>
    <w:basedOn w:val="Normal"/>
    <w:rsid w:val="00FE4A6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lang w:eastAsia="en-US"/>
    </w:rPr>
  </w:style>
  <w:style w:type="paragraph" w:customStyle="1" w:styleId="xl82">
    <w:name w:val="xl82"/>
    <w:basedOn w:val="Normal"/>
    <w:rsid w:val="00FE4A6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color w:val="000000"/>
      <w:lang w:eastAsia="en-US"/>
    </w:rPr>
  </w:style>
  <w:style w:type="paragraph" w:customStyle="1" w:styleId="xl83">
    <w:name w:val="xl83"/>
    <w:basedOn w:val="Normal"/>
    <w:rsid w:val="00FE4A6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lang w:eastAsia="en-US"/>
    </w:rPr>
  </w:style>
  <w:style w:type="paragraph" w:customStyle="1" w:styleId="xl84">
    <w:name w:val="xl84"/>
    <w:basedOn w:val="Normal"/>
    <w:rsid w:val="00FE4A6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color w:val="000000"/>
      <w:lang w:eastAsia="en-US"/>
    </w:rPr>
  </w:style>
  <w:style w:type="paragraph" w:customStyle="1" w:styleId="xl85">
    <w:name w:val="xl85"/>
    <w:basedOn w:val="Normal"/>
    <w:rsid w:val="00FE4A6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w:hAnsi="Arial" w:cs="Arial"/>
      <w:color w:val="000000"/>
      <w:lang w:eastAsia="en-US"/>
    </w:rPr>
  </w:style>
  <w:style w:type="character" w:styleId="Strong">
    <w:name w:val="Strong"/>
    <w:basedOn w:val="DefaultParagraphFont"/>
    <w:uiPriority w:val="22"/>
    <w:qFormat/>
    <w:rsid w:val="00FE4A68"/>
    <w:rPr>
      <w:b/>
      <w:bCs/>
    </w:rPr>
  </w:style>
  <w:style w:type="paragraph" w:styleId="ListBullet3">
    <w:name w:val="List Bullet 3"/>
    <w:basedOn w:val="Normal"/>
    <w:rsid w:val="00FE4A68"/>
    <w:pPr>
      <w:numPr>
        <w:numId w:val="8"/>
      </w:numPr>
      <w:ind w:left="1440"/>
      <w:contextualSpacing/>
    </w:pPr>
    <w:rPr>
      <w:sz w:val="22"/>
    </w:rPr>
  </w:style>
  <w:style w:type="paragraph" w:customStyle="1" w:styleId="ListBullet3Draft">
    <w:name w:val="List Bullet 3 Draft"/>
    <w:basedOn w:val="ListBullet3"/>
    <w:qFormat/>
    <w:rsid w:val="00FE4A68"/>
    <w:pPr>
      <w:jc w:val="both"/>
    </w:pPr>
    <w:rPr>
      <w:color w:val="0070C0"/>
    </w:rPr>
  </w:style>
  <w:style w:type="paragraph" w:customStyle="1" w:styleId="ListContinue3Draft">
    <w:name w:val="List Continue 3 Draft"/>
    <w:basedOn w:val="ListContinue3"/>
    <w:qFormat/>
    <w:rsid w:val="00FE4A68"/>
    <w:pPr>
      <w:spacing w:after="0"/>
      <w:jc w:val="both"/>
    </w:pPr>
    <w:rPr>
      <w:color w:val="0070C0"/>
    </w:rPr>
  </w:style>
  <w:style w:type="paragraph" w:customStyle="1" w:styleId="ListContinue2Draft">
    <w:name w:val="List Continue 2 Draft"/>
    <w:basedOn w:val="ListContinue2"/>
    <w:qFormat/>
    <w:rsid w:val="00FE4A68"/>
    <w:rPr>
      <w:color w:val="0070C0"/>
    </w:rPr>
  </w:style>
  <w:style w:type="character" w:customStyle="1" w:styleId="metavalue">
    <w:name w:val="meta_value"/>
    <w:basedOn w:val="DefaultParagraphFont"/>
    <w:rsid w:val="00FE4A68"/>
  </w:style>
  <w:style w:type="character" w:customStyle="1" w:styleId="metaposteddate">
    <w:name w:val="meta_posted_date"/>
    <w:basedOn w:val="DefaultParagraphFont"/>
    <w:rsid w:val="00FE4A68"/>
  </w:style>
  <w:style w:type="paragraph" w:customStyle="1" w:styleId="TableParagraph">
    <w:name w:val="Table Paragraph"/>
    <w:basedOn w:val="Normal"/>
    <w:uiPriority w:val="1"/>
    <w:qFormat/>
    <w:rsid w:val="000232E9"/>
    <w:pPr>
      <w:widowControl w:val="0"/>
      <w:overflowPunct/>
      <w:jc w:val="center"/>
      <w:textAlignment w:val="auto"/>
    </w:pPr>
    <w:rPr>
      <w:rFonts w:ascii="Arial" w:hAnsi="Arial" w:cs="Arial"/>
      <w:sz w:val="24"/>
      <w:szCs w:val="24"/>
      <w:lang w:val="id-ID" w:eastAsia="id-ID"/>
    </w:rPr>
  </w:style>
  <w:style w:type="paragraph" w:customStyle="1" w:styleId="TableContentCenter">
    <w:name w:val="Table Content Center"/>
    <w:basedOn w:val="TableContent"/>
    <w:qFormat/>
    <w:rsid w:val="00297C90"/>
    <w:pPr>
      <w:jc w:val="center"/>
    </w:pPr>
  </w:style>
  <w:style w:type="character" w:customStyle="1" w:styleId="Heading1Char">
    <w:name w:val="Heading 1 Char"/>
    <w:link w:val="Heading1"/>
    <w:uiPriority w:val="1"/>
    <w:rsid w:val="005B59EF"/>
    <w:rPr>
      <w:rFonts w:ascii="Georgia" w:hAnsi="Georgia"/>
      <w:b/>
      <w:caps/>
      <w:sz w:val="28"/>
      <w:szCs w:val="24"/>
      <w:lang w:eastAsia="ko-KR"/>
    </w:rPr>
  </w:style>
  <w:style w:type="character" w:customStyle="1" w:styleId="Heading2Char">
    <w:name w:val="Heading 2 Char"/>
    <w:link w:val="Heading2"/>
    <w:uiPriority w:val="1"/>
    <w:rsid w:val="005B59EF"/>
    <w:rPr>
      <w:rFonts w:ascii="Georgia" w:hAnsi="Georgia"/>
      <w:b/>
      <w:caps/>
      <w:sz w:val="24"/>
      <w:lang w:eastAsia="ko-KR"/>
    </w:rPr>
  </w:style>
  <w:style w:type="character" w:customStyle="1" w:styleId="Heading4Char">
    <w:name w:val="Heading 4 Char"/>
    <w:link w:val="Heading4"/>
    <w:uiPriority w:val="1"/>
    <w:rsid w:val="007D6B48"/>
    <w:rPr>
      <w:rFonts w:ascii="Georgia" w:hAnsi="Georgia"/>
      <w:b/>
      <w:sz w:val="24"/>
      <w:lang w:eastAsia="ko-KR"/>
    </w:rPr>
  </w:style>
  <w:style w:type="character" w:customStyle="1" w:styleId="Heading5Char">
    <w:name w:val="Heading 5 Char"/>
    <w:link w:val="Heading5"/>
    <w:uiPriority w:val="1"/>
    <w:rsid w:val="0083000A"/>
    <w:rPr>
      <w:rFonts w:ascii="Georgia" w:hAnsi="Georgia"/>
      <w:b/>
      <w:sz w:val="24"/>
      <w:lang w:eastAsia="ko-KR"/>
    </w:rPr>
  </w:style>
  <w:style w:type="character" w:customStyle="1" w:styleId="HeaderChar">
    <w:name w:val="Header Char"/>
    <w:basedOn w:val="DefaultParagraphFont"/>
    <w:link w:val="Header"/>
    <w:uiPriority w:val="99"/>
    <w:rsid w:val="005B59EF"/>
    <w:rPr>
      <w:rFonts w:ascii="Georgia" w:hAnsi="Georgia"/>
      <w:lang w:eastAsia="ko-KR"/>
    </w:rPr>
  </w:style>
  <w:style w:type="character" w:customStyle="1" w:styleId="FooterChar">
    <w:name w:val="Footer Char"/>
    <w:basedOn w:val="DefaultParagraphFont"/>
    <w:link w:val="Footer"/>
    <w:uiPriority w:val="99"/>
    <w:rsid w:val="009F325C"/>
    <w:rPr>
      <w:rFonts w:ascii="Arial" w:hAnsi="Arial" w:cs="Arial"/>
      <w:lang w:eastAsia="ko-KR"/>
    </w:rPr>
  </w:style>
  <w:style w:type="paragraph" w:customStyle="1" w:styleId="CommentIndent">
    <w:name w:val="Comment Indent"/>
    <w:basedOn w:val="CommentText"/>
    <w:qFormat/>
    <w:rsid w:val="001E3137"/>
    <w:pPr>
      <w:tabs>
        <w:tab w:val="left" w:pos="576"/>
      </w:tabs>
      <w:ind w:left="576"/>
    </w:pPr>
  </w:style>
  <w:style w:type="paragraph" w:styleId="List">
    <w:name w:val="List"/>
    <w:basedOn w:val="Normal"/>
    <w:qFormat/>
    <w:rsid w:val="000C7617"/>
    <w:pPr>
      <w:spacing w:before="100" w:beforeAutospacing="1"/>
      <w:ind w:left="1440" w:hanging="288"/>
      <w:contextualSpacing/>
      <w:jc w:val="both"/>
    </w:pPr>
    <w:rPr>
      <w:sz w:val="22"/>
    </w:rPr>
  </w:style>
  <w:style w:type="paragraph" w:customStyle="1" w:styleId="BodyTextIdent4">
    <w:name w:val="Body Text Ident 4"/>
    <w:basedOn w:val="BodyTextIndent3"/>
    <w:qFormat/>
    <w:rsid w:val="005A6A2D"/>
    <w:pPr>
      <w:ind w:left="1152"/>
    </w:pPr>
  </w:style>
  <w:style w:type="paragraph" w:styleId="List2">
    <w:name w:val="List 2"/>
    <w:basedOn w:val="Normal"/>
    <w:qFormat/>
    <w:rsid w:val="000C7617"/>
    <w:pPr>
      <w:spacing w:after="100" w:afterAutospacing="1"/>
      <w:ind w:left="1728" w:hanging="288"/>
      <w:contextualSpacing/>
      <w:jc w:val="both"/>
    </w:pPr>
    <w:rPr>
      <w:sz w:val="22"/>
    </w:rPr>
  </w:style>
</w:styles>
</file>

<file path=word/webSettings.xml><?xml version="1.0" encoding="utf-8"?>
<w:webSettings xmlns:r="http://schemas.openxmlformats.org/officeDocument/2006/relationships" xmlns:w="http://schemas.openxmlformats.org/wordprocessingml/2006/main">
  <w:divs>
    <w:div w:id="56349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ti\Documents\Custom%20Office%20Templates\071717%20AIPT%20ITB.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5B165-F524-41D8-962B-BBBCDD160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071717 AIPT ITB</Template>
  <TotalTime>8</TotalTime>
  <Pages>33</Pages>
  <Words>8564</Words>
  <Characters>48816</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BORANG AKREDITASI</vt:lpstr>
    </vt:vector>
  </TitlesOfParts>
  <Manager>Estiyanti</Manager>
  <Company/>
  <LinksUpToDate>false</LinksUpToDate>
  <CharactersWithSpaces>57266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Estiyanti</dc:creator>
  <cp:lastModifiedBy>Asus</cp:lastModifiedBy>
  <cp:revision>6</cp:revision>
  <cp:lastPrinted>2011-07-15T05:54:00Z</cp:lastPrinted>
  <dcterms:created xsi:type="dcterms:W3CDTF">2019-11-05T22:58:00Z</dcterms:created>
  <dcterms:modified xsi:type="dcterms:W3CDTF">2019-11-05T23:08:00Z</dcterms:modified>
</cp:coreProperties>
</file>